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2B0944" w14:textId="1A7C2DFA" w:rsidR="00B77237" w:rsidRPr="00F436BF" w:rsidRDefault="00B77237" w:rsidP="00AD031F">
      <w:pPr>
        <w:ind w:right="28"/>
        <w:jc w:val="right"/>
        <w:rPr>
          <w:rFonts w:ascii="Trebuchet MS" w:eastAsia="Trebuchet MS" w:hAnsi="Trebuchet MS" w:cs="Trebuchet MS"/>
          <w:b/>
          <w:i/>
          <w:iCs/>
          <w:spacing w:val="-1"/>
          <w:sz w:val="22"/>
          <w:szCs w:val="22"/>
          <w:lang w:val="ro-RO"/>
        </w:rPr>
      </w:pPr>
      <w:r w:rsidRPr="00F436BF">
        <w:rPr>
          <w:rFonts w:ascii="Trebuchet MS" w:eastAsia="Trebuchet MS" w:hAnsi="Trebuchet MS" w:cs="Trebuchet MS"/>
          <w:b/>
          <w:i/>
          <w:iCs/>
          <w:spacing w:val="-1"/>
          <w:sz w:val="22"/>
          <w:szCs w:val="22"/>
          <w:lang w:val="ro-RO"/>
        </w:rPr>
        <w:t xml:space="preserve">Anexa nr. </w:t>
      </w:r>
      <w:r w:rsidR="00BC2363">
        <w:rPr>
          <w:rFonts w:ascii="Trebuchet MS" w:eastAsia="Trebuchet MS" w:hAnsi="Trebuchet MS" w:cs="Trebuchet MS"/>
          <w:b/>
          <w:i/>
          <w:iCs/>
          <w:spacing w:val="-1"/>
          <w:sz w:val="22"/>
          <w:szCs w:val="22"/>
          <w:lang w:val="ro-RO"/>
        </w:rPr>
        <w:t>7</w:t>
      </w:r>
      <w:r w:rsidRPr="00F436BF">
        <w:rPr>
          <w:rFonts w:ascii="Trebuchet MS" w:eastAsia="Trebuchet MS" w:hAnsi="Trebuchet MS" w:cs="Trebuchet MS"/>
          <w:b/>
          <w:i/>
          <w:iCs/>
          <w:spacing w:val="-1"/>
          <w:sz w:val="22"/>
          <w:szCs w:val="22"/>
          <w:lang w:val="ro-RO"/>
        </w:rPr>
        <w:t xml:space="preserve"> </w:t>
      </w:r>
    </w:p>
    <w:p w14:paraId="58DAEED0" w14:textId="77777777" w:rsidR="00B77237" w:rsidRDefault="00B77237" w:rsidP="00AD031F">
      <w:pPr>
        <w:ind w:right="28"/>
        <w:jc w:val="center"/>
        <w:rPr>
          <w:rFonts w:ascii="Trebuchet MS" w:eastAsia="Trebuchet MS" w:hAnsi="Trebuchet MS" w:cs="Trebuchet MS"/>
          <w:b/>
          <w:spacing w:val="-1"/>
          <w:sz w:val="22"/>
          <w:szCs w:val="22"/>
          <w:lang w:val="ro-RO"/>
        </w:rPr>
      </w:pPr>
    </w:p>
    <w:p w14:paraId="42BAFBE0" w14:textId="77777777" w:rsidR="0069620D" w:rsidRDefault="0069620D" w:rsidP="00AD031F">
      <w:pPr>
        <w:ind w:right="28"/>
        <w:jc w:val="center"/>
        <w:rPr>
          <w:rFonts w:ascii="Trebuchet MS" w:eastAsia="Trebuchet MS" w:hAnsi="Trebuchet MS" w:cs="Trebuchet MS"/>
          <w:b/>
          <w:spacing w:val="-1"/>
          <w:sz w:val="22"/>
          <w:szCs w:val="22"/>
          <w:lang w:val="ro-RO"/>
        </w:rPr>
      </w:pPr>
    </w:p>
    <w:p w14:paraId="42E12030" w14:textId="0816417C" w:rsidR="000B3971" w:rsidRPr="00DE27C3" w:rsidRDefault="0099349E" w:rsidP="00AD031F">
      <w:pPr>
        <w:ind w:right="1095"/>
        <w:jc w:val="center"/>
        <w:rPr>
          <w:rFonts w:ascii="Trebuchet MS" w:eastAsia="Trebuchet MS" w:hAnsi="Trebuchet MS" w:cs="Trebuchet MS"/>
          <w:sz w:val="22"/>
          <w:szCs w:val="22"/>
          <w:lang w:val="ro-RO"/>
        </w:rPr>
      </w:pPr>
      <w:r w:rsidRPr="00DE27C3">
        <w:rPr>
          <w:rFonts w:ascii="Trebuchet MS" w:eastAsia="Trebuchet MS" w:hAnsi="Trebuchet MS" w:cs="Trebuchet MS"/>
          <w:b/>
          <w:spacing w:val="-1"/>
          <w:sz w:val="22"/>
          <w:szCs w:val="22"/>
          <w:lang w:val="ro-RO"/>
        </w:rPr>
        <w:t>CONTRAC</w:t>
      </w:r>
      <w:r w:rsidRPr="00DE27C3">
        <w:rPr>
          <w:rFonts w:ascii="Trebuchet MS" w:eastAsia="Trebuchet MS" w:hAnsi="Trebuchet MS" w:cs="Trebuchet MS"/>
          <w:b/>
          <w:sz w:val="22"/>
          <w:szCs w:val="22"/>
          <w:lang w:val="ro-RO"/>
        </w:rPr>
        <w:t>T</w:t>
      </w:r>
      <w:r w:rsidRPr="00DE27C3">
        <w:rPr>
          <w:rFonts w:ascii="Trebuchet MS" w:eastAsia="Trebuchet MS" w:hAnsi="Trebuchet MS" w:cs="Trebuchet MS"/>
          <w:b/>
          <w:spacing w:val="31"/>
          <w:sz w:val="22"/>
          <w:szCs w:val="22"/>
          <w:lang w:val="ro-RO"/>
        </w:rPr>
        <w:t xml:space="preserve"> </w:t>
      </w:r>
      <w:r w:rsidRPr="00DE27C3">
        <w:rPr>
          <w:rFonts w:ascii="Trebuchet MS" w:eastAsia="Trebuchet MS" w:hAnsi="Trebuchet MS" w:cs="Trebuchet MS"/>
          <w:b/>
          <w:spacing w:val="-1"/>
          <w:sz w:val="22"/>
          <w:szCs w:val="22"/>
          <w:lang w:val="ro-RO"/>
        </w:rPr>
        <w:t>D</w:t>
      </w:r>
      <w:r w:rsidRPr="00DE27C3">
        <w:rPr>
          <w:rFonts w:ascii="Trebuchet MS" w:eastAsia="Trebuchet MS" w:hAnsi="Trebuchet MS" w:cs="Trebuchet MS"/>
          <w:b/>
          <w:sz w:val="22"/>
          <w:szCs w:val="22"/>
          <w:lang w:val="ro-RO"/>
        </w:rPr>
        <w:t>E</w:t>
      </w:r>
      <w:r w:rsidR="00877419" w:rsidRPr="00DE27C3">
        <w:rPr>
          <w:rFonts w:ascii="Trebuchet MS" w:eastAsia="Trebuchet MS" w:hAnsi="Trebuchet MS" w:cs="Trebuchet MS"/>
          <w:b/>
          <w:spacing w:val="8"/>
          <w:sz w:val="22"/>
          <w:szCs w:val="22"/>
          <w:lang w:val="ro-RO"/>
        </w:rPr>
        <w:t xml:space="preserve"> </w:t>
      </w:r>
      <w:r w:rsidRPr="00DE27C3">
        <w:rPr>
          <w:rFonts w:ascii="Trebuchet MS" w:eastAsia="Trebuchet MS" w:hAnsi="Trebuchet MS" w:cs="Trebuchet MS"/>
          <w:b/>
          <w:spacing w:val="-1"/>
          <w:w w:val="103"/>
          <w:sz w:val="22"/>
          <w:szCs w:val="22"/>
          <w:lang w:val="ro-RO"/>
        </w:rPr>
        <w:t>FINA</w:t>
      </w:r>
      <w:r w:rsidRPr="00DE27C3">
        <w:rPr>
          <w:rFonts w:ascii="Trebuchet MS" w:eastAsia="Trebuchet MS" w:hAnsi="Trebuchet MS" w:cs="Trebuchet MS"/>
          <w:b/>
          <w:spacing w:val="-2"/>
          <w:w w:val="103"/>
          <w:sz w:val="22"/>
          <w:szCs w:val="22"/>
          <w:lang w:val="ro-RO"/>
        </w:rPr>
        <w:t>N</w:t>
      </w:r>
      <w:r w:rsidRPr="00DE27C3">
        <w:rPr>
          <w:rFonts w:ascii="Trebuchet MS" w:eastAsia="Trebuchet MS" w:hAnsi="Trebuchet MS" w:cs="Trebuchet MS"/>
          <w:b/>
          <w:w w:val="103"/>
          <w:sz w:val="22"/>
          <w:szCs w:val="22"/>
          <w:lang w:val="ro-RO"/>
        </w:rPr>
        <w:t>ȚARE</w:t>
      </w:r>
    </w:p>
    <w:p w14:paraId="519C9A7E" w14:textId="4911D835" w:rsidR="000B3971" w:rsidRPr="00E258EF" w:rsidRDefault="0099349E" w:rsidP="00AD031F">
      <w:pPr>
        <w:spacing w:before="7"/>
        <w:ind w:right="1431"/>
        <w:jc w:val="center"/>
        <w:rPr>
          <w:rFonts w:ascii="Trebuchet MS" w:eastAsia="Trebuchet MS" w:hAnsi="Trebuchet MS" w:cs="Trebuchet MS"/>
          <w:b/>
          <w:w w:val="103"/>
          <w:sz w:val="22"/>
          <w:szCs w:val="22"/>
          <w:lang w:val="ro-RO"/>
        </w:rPr>
      </w:pPr>
      <w:r w:rsidRPr="00DE27C3">
        <w:rPr>
          <w:rFonts w:ascii="Trebuchet MS" w:eastAsia="Trebuchet MS" w:hAnsi="Trebuchet MS" w:cs="Trebuchet MS"/>
          <w:b/>
          <w:spacing w:val="1"/>
          <w:sz w:val="22"/>
          <w:szCs w:val="22"/>
          <w:lang w:val="ro-RO"/>
        </w:rPr>
        <w:t>-</w:t>
      </w:r>
      <w:r w:rsidRPr="00DE27C3">
        <w:rPr>
          <w:rFonts w:ascii="Trebuchet MS" w:eastAsia="Trebuchet MS" w:hAnsi="Trebuchet MS" w:cs="Trebuchet MS"/>
          <w:b/>
          <w:spacing w:val="-1"/>
          <w:sz w:val="22"/>
          <w:szCs w:val="22"/>
          <w:lang w:val="ro-RO"/>
        </w:rPr>
        <w:t>Cond</w:t>
      </w:r>
      <w:r w:rsidRPr="00DE27C3">
        <w:rPr>
          <w:rFonts w:ascii="Trebuchet MS" w:eastAsia="Trebuchet MS" w:hAnsi="Trebuchet MS" w:cs="Trebuchet MS"/>
          <w:b/>
          <w:sz w:val="22"/>
          <w:szCs w:val="22"/>
          <w:lang w:val="ro-RO"/>
        </w:rPr>
        <w:t>iții</w:t>
      </w:r>
      <w:r w:rsidRPr="00DE27C3">
        <w:rPr>
          <w:rFonts w:ascii="Trebuchet MS" w:eastAsia="Trebuchet MS" w:hAnsi="Trebuchet MS" w:cs="Trebuchet MS"/>
          <w:b/>
          <w:spacing w:val="26"/>
          <w:sz w:val="22"/>
          <w:szCs w:val="22"/>
          <w:lang w:val="ro-RO"/>
        </w:rPr>
        <w:t xml:space="preserve"> </w:t>
      </w:r>
      <w:r w:rsidRPr="00DE27C3">
        <w:rPr>
          <w:rFonts w:ascii="Trebuchet MS" w:eastAsia="Trebuchet MS" w:hAnsi="Trebuchet MS" w:cs="Trebuchet MS"/>
          <w:b/>
          <w:w w:val="103"/>
          <w:sz w:val="22"/>
          <w:szCs w:val="22"/>
          <w:lang w:val="ro-RO"/>
        </w:rPr>
        <w:t>Specific</w:t>
      </w:r>
      <w:r w:rsidRPr="00DE27C3">
        <w:rPr>
          <w:rFonts w:ascii="Trebuchet MS" w:eastAsia="Trebuchet MS" w:hAnsi="Trebuchet MS" w:cs="Trebuchet MS"/>
          <w:b/>
          <w:spacing w:val="-2"/>
          <w:w w:val="103"/>
          <w:sz w:val="22"/>
          <w:szCs w:val="22"/>
          <w:lang w:val="ro-RO"/>
        </w:rPr>
        <w:t>e</w:t>
      </w:r>
      <w:r w:rsidRPr="00DE27C3">
        <w:rPr>
          <w:rFonts w:ascii="Trebuchet MS" w:eastAsia="Trebuchet MS" w:hAnsi="Trebuchet MS" w:cs="Trebuchet MS"/>
          <w:b/>
          <w:w w:val="103"/>
          <w:sz w:val="22"/>
          <w:szCs w:val="22"/>
          <w:lang w:val="ro-RO"/>
        </w:rPr>
        <w:t>-</w:t>
      </w:r>
    </w:p>
    <w:p w14:paraId="7FDFB16E" w14:textId="77777777" w:rsidR="000B3971" w:rsidRPr="00E258EF" w:rsidRDefault="000B3971" w:rsidP="00AD031F">
      <w:pPr>
        <w:spacing w:before="8" w:line="120" w:lineRule="exact"/>
        <w:jc w:val="center"/>
        <w:rPr>
          <w:rFonts w:ascii="Trebuchet MS" w:hAnsi="Trebuchet MS"/>
          <w:sz w:val="22"/>
          <w:szCs w:val="22"/>
          <w:lang w:val="ro-RO"/>
        </w:rPr>
      </w:pPr>
    </w:p>
    <w:p w14:paraId="43A6CB1D" w14:textId="1635C84B" w:rsidR="000B3971" w:rsidRPr="00E258EF" w:rsidRDefault="00AC7D89" w:rsidP="00AD031F">
      <w:pPr>
        <w:spacing w:line="200" w:lineRule="exact"/>
        <w:jc w:val="center"/>
        <w:rPr>
          <w:rFonts w:ascii="Trebuchet MS" w:hAnsi="Trebuchet MS"/>
          <w:b/>
          <w:bCs/>
          <w:sz w:val="22"/>
          <w:szCs w:val="22"/>
          <w:lang w:val="ro-RO"/>
        </w:rPr>
      </w:pPr>
      <w:r w:rsidRPr="00E258EF">
        <w:rPr>
          <w:rFonts w:ascii="Trebuchet MS" w:hAnsi="Trebuchet MS"/>
          <w:b/>
          <w:bCs/>
          <w:sz w:val="22"/>
          <w:szCs w:val="22"/>
          <w:lang w:val="ro-RO"/>
        </w:rPr>
        <w:t>Programul  Educație și Ocupare 2021 – 2027</w:t>
      </w:r>
    </w:p>
    <w:p w14:paraId="040B33EE" w14:textId="77777777" w:rsidR="00AC7D89" w:rsidRPr="00E258EF" w:rsidRDefault="00AC7D89">
      <w:pPr>
        <w:spacing w:line="200" w:lineRule="exact"/>
        <w:rPr>
          <w:rFonts w:ascii="Trebuchet MS" w:hAnsi="Trebuchet MS"/>
          <w:sz w:val="22"/>
          <w:szCs w:val="22"/>
          <w:lang w:val="ro-RO"/>
        </w:rPr>
      </w:pPr>
    </w:p>
    <w:p w14:paraId="31CC21E1" w14:textId="77777777" w:rsidR="000B3971" w:rsidRPr="00E258EF" w:rsidRDefault="000B3971" w:rsidP="00877419">
      <w:pPr>
        <w:tabs>
          <w:tab w:val="left" w:pos="180"/>
        </w:tabs>
        <w:spacing w:line="200" w:lineRule="exact"/>
        <w:rPr>
          <w:rFonts w:ascii="Trebuchet MS" w:hAnsi="Trebuchet MS"/>
          <w:sz w:val="22"/>
          <w:szCs w:val="22"/>
          <w:lang w:val="ro-RO"/>
        </w:rPr>
      </w:pPr>
    </w:p>
    <w:p w14:paraId="7F3C8894" w14:textId="18C107A4" w:rsidR="000B3971" w:rsidRPr="00E258EF" w:rsidRDefault="0099349E" w:rsidP="00877419">
      <w:pPr>
        <w:tabs>
          <w:tab w:val="left" w:pos="180"/>
        </w:tabs>
        <w:spacing w:line="220" w:lineRule="exact"/>
        <w:ind w:right="-51"/>
        <w:rPr>
          <w:rFonts w:ascii="Trebuchet MS" w:eastAsia="Trebuchet MS" w:hAnsi="Trebuchet MS" w:cs="Trebuchet MS"/>
          <w:b/>
          <w:w w:val="103"/>
          <w:position w:val="-1"/>
          <w:sz w:val="22"/>
          <w:szCs w:val="22"/>
          <w:lang w:val="ro-RO"/>
        </w:rPr>
      </w:pPr>
      <w:r w:rsidRPr="00E258EF">
        <w:rPr>
          <w:rFonts w:ascii="Trebuchet MS" w:eastAsia="Trebuchet MS" w:hAnsi="Trebuchet MS" w:cs="Trebuchet MS"/>
          <w:b/>
          <w:spacing w:val="-4"/>
          <w:position w:val="-1"/>
          <w:sz w:val="22"/>
          <w:szCs w:val="22"/>
          <w:lang w:val="ro-RO"/>
        </w:rPr>
        <w:t>A</w:t>
      </w:r>
      <w:r w:rsidRPr="00E258EF">
        <w:rPr>
          <w:rFonts w:ascii="Trebuchet MS" w:eastAsia="Trebuchet MS" w:hAnsi="Trebuchet MS" w:cs="Trebuchet MS"/>
          <w:b/>
          <w:spacing w:val="3"/>
          <w:position w:val="-1"/>
          <w:sz w:val="22"/>
          <w:szCs w:val="22"/>
          <w:lang w:val="ro-RO"/>
        </w:rPr>
        <w:t>r</w:t>
      </w:r>
      <w:r w:rsidRPr="00E258EF">
        <w:rPr>
          <w:rFonts w:ascii="Trebuchet MS" w:eastAsia="Trebuchet MS" w:hAnsi="Trebuchet MS" w:cs="Trebuchet MS"/>
          <w:b/>
          <w:position w:val="-1"/>
          <w:sz w:val="22"/>
          <w:szCs w:val="22"/>
          <w:lang w:val="ro-RO"/>
        </w:rPr>
        <w:t>t.</w:t>
      </w:r>
      <w:r w:rsidRPr="00E258EF">
        <w:rPr>
          <w:rFonts w:ascii="Trebuchet MS" w:eastAsia="Trebuchet MS" w:hAnsi="Trebuchet MS" w:cs="Trebuchet MS"/>
          <w:b/>
          <w:spacing w:val="13"/>
          <w:position w:val="-1"/>
          <w:sz w:val="22"/>
          <w:szCs w:val="22"/>
          <w:lang w:val="ro-RO"/>
        </w:rPr>
        <w:t xml:space="preserve"> </w:t>
      </w:r>
      <w:r w:rsidRPr="00E258EF">
        <w:rPr>
          <w:rFonts w:ascii="Trebuchet MS" w:eastAsia="Trebuchet MS" w:hAnsi="Trebuchet MS" w:cs="Trebuchet MS"/>
          <w:b/>
          <w:position w:val="-1"/>
          <w:sz w:val="22"/>
          <w:szCs w:val="22"/>
          <w:lang w:val="ro-RO"/>
        </w:rPr>
        <w:t>1</w:t>
      </w:r>
      <w:r w:rsidRPr="00E258EF">
        <w:rPr>
          <w:rFonts w:ascii="Trebuchet MS" w:eastAsia="Trebuchet MS" w:hAnsi="Trebuchet MS" w:cs="Trebuchet MS"/>
          <w:b/>
          <w:spacing w:val="5"/>
          <w:position w:val="-1"/>
          <w:sz w:val="22"/>
          <w:szCs w:val="22"/>
          <w:lang w:val="ro-RO"/>
        </w:rPr>
        <w:t xml:space="preserve"> </w:t>
      </w:r>
      <w:r w:rsidRPr="00E258EF">
        <w:rPr>
          <w:rFonts w:ascii="Trebuchet MS" w:eastAsia="Trebuchet MS" w:hAnsi="Trebuchet MS" w:cs="Trebuchet MS"/>
          <w:b/>
          <w:position w:val="-1"/>
          <w:sz w:val="22"/>
          <w:szCs w:val="22"/>
          <w:lang w:val="ro-RO"/>
        </w:rPr>
        <w:t>Durata</w:t>
      </w:r>
      <w:r w:rsidRPr="00E258EF">
        <w:rPr>
          <w:rFonts w:ascii="Trebuchet MS" w:eastAsia="Trebuchet MS" w:hAnsi="Trebuchet MS" w:cs="Trebuchet MS"/>
          <w:b/>
          <w:spacing w:val="21"/>
          <w:position w:val="-1"/>
          <w:sz w:val="22"/>
          <w:szCs w:val="22"/>
          <w:lang w:val="ro-RO"/>
        </w:rPr>
        <w:t xml:space="preserve"> </w:t>
      </w:r>
      <w:r w:rsidRPr="00E258EF">
        <w:rPr>
          <w:rFonts w:ascii="Trebuchet MS" w:eastAsia="Trebuchet MS" w:hAnsi="Trebuchet MS" w:cs="Trebuchet MS"/>
          <w:b/>
          <w:position w:val="-1"/>
          <w:sz w:val="22"/>
          <w:szCs w:val="22"/>
          <w:lang w:val="ro-RO"/>
        </w:rPr>
        <w:t>contractului</w:t>
      </w:r>
      <w:r w:rsidRPr="00E258EF">
        <w:rPr>
          <w:rFonts w:ascii="Trebuchet MS" w:eastAsia="Trebuchet MS" w:hAnsi="Trebuchet MS" w:cs="Trebuchet MS"/>
          <w:b/>
          <w:spacing w:val="36"/>
          <w:position w:val="-1"/>
          <w:sz w:val="22"/>
          <w:szCs w:val="22"/>
          <w:lang w:val="ro-RO"/>
        </w:rPr>
        <w:t xml:space="preserve"> </w:t>
      </w:r>
      <w:r w:rsidRPr="00E258EF">
        <w:rPr>
          <w:rFonts w:ascii="Trebuchet MS" w:eastAsia="Trebuchet MS" w:hAnsi="Trebuchet MS" w:cs="Trebuchet MS"/>
          <w:b/>
          <w:position w:val="-1"/>
          <w:sz w:val="22"/>
          <w:szCs w:val="22"/>
          <w:lang w:val="ro-RO"/>
        </w:rPr>
        <w:t>şi</w:t>
      </w:r>
      <w:r w:rsidRPr="00E258EF">
        <w:rPr>
          <w:rFonts w:ascii="Trebuchet MS" w:eastAsia="Trebuchet MS" w:hAnsi="Trebuchet MS" w:cs="Trebuchet MS"/>
          <w:b/>
          <w:spacing w:val="6"/>
          <w:position w:val="-1"/>
          <w:sz w:val="22"/>
          <w:szCs w:val="22"/>
          <w:lang w:val="ro-RO"/>
        </w:rPr>
        <w:t xml:space="preserve"> </w:t>
      </w:r>
      <w:r w:rsidRPr="00E258EF">
        <w:rPr>
          <w:rFonts w:ascii="Trebuchet MS" w:eastAsia="Trebuchet MS" w:hAnsi="Trebuchet MS" w:cs="Trebuchet MS"/>
          <w:b/>
          <w:position w:val="-1"/>
          <w:sz w:val="22"/>
          <w:szCs w:val="22"/>
          <w:lang w:val="ro-RO"/>
        </w:rPr>
        <w:t>perioada</w:t>
      </w:r>
      <w:r w:rsidRPr="00E258EF">
        <w:rPr>
          <w:rFonts w:ascii="Trebuchet MS" w:eastAsia="Trebuchet MS" w:hAnsi="Trebuchet MS" w:cs="Trebuchet MS"/>
          <w:b/>
          <w:spacing w:val="27"/>
          <w:position w:val="-1"/>
          <w:sz w:val="22"/>
          <w:szCs w:val="22"/>
          <w:lang w:val="ro-RO"/>
        </w:rPr>
        <w:t xml:space="preserve"> </w:t>
      </w:r>
      <w:r w:rsidRPr="00E258EF">
        <w:rPr>
          <w:rFonts w:ascii="Trebuchet MS" w:eastAsia="Trebuchet MS" w:hAnsi="Trebuchet MS" w:cs="Trebuchet MS"/>
          <w:b/>
          <w:position w:val="-1"/>
          <w:sz w:val="22"/>
          <w:szCs w:val="22"/>
          <w:lang w:val="ro-RO"/>
        </w:rPr>
        <w:t>de</w:t>
      </w:r>
      <w:r w:rsidRPr="00E258EF">
        <w:rPr>
          <w:rFonts w:ascii="Trebuchet MS" w:eastAsia="Trebuchet MS" w:hAnsi="Trebuchet MS" w:cs="Trebuchet MS"/>
          <w:b/>
          <w:spacing w:val="9"/>
          <w:position w:val="-1"/>
          <w:sz w:val="22"/>
          <w:szCs w:val="22"/>
          <w:lang w:val="ro-RO"/>
        </w:rPr>
        <w:t xml:space="preserve"> </w:t>
      </w:r>
      <w:r w:rsidRPr="00E258EF">
        <w:rPr>
          <w:rFonts w:ascii="Trebuchet MS" w:eastAsia="Trebuchet MS" w:hAnsi="Trebuchet MS" w:cs="Trebuchet MS"/>
          <w:b/>
          <w:position w:val="-1"/>
          <w:sz w:val="22"/>
          <w:szCs w:val="22"/>
          <w:lang w:val="ro-RO"/>
        </w:rPr>
        <w:t>implementare</w:t>
      </w:r>
      <w:r w:rsidRPr="00E258EF">
        <w:rPr>
          <w:rFonts w:ascii="Trebuchet MS" w:eastAsia="Trebuchet MS" w:hAnsi="Trebuchet MS" w:cs="Trebuchet MS"/>
          <w:b/>
          <w:spacing w:val="41"/>
          <w:position w:val="-1"/>
          <w:sz w:val="22"/>
          <w:szCs w:val="22"/>
          <w:lang w:val="ro-RO"/>
        </w:rPr>
        <w:t xml:space="preserve"> </w:t>
      </w:r>
      <w:r w:rsidRPr="00E258EF">
        <w:rPr>
          <w:rFonts w:ascii="Trebuchet MS" w:eastAsia="Trebuchet MS" w:hAnsi="Trebuchet MS" w:cs="Trebuchet MS"/>
          <w:b/>
          <w:position w:val="-1"/>
          <w:sz w:val="22"/>
          <w:szCs w:val="22"/>
          <w:lang w:val="ro-RO"/>
        </w:rPr>
        <w:t>a</w:t>
      </w:r>
      <w:r w:rsidRPr="00E258EF">
        <w:rPr>
          <w:rFonts w:ascii="Trebuchet MS" w:eastAsia="Trebuchet MS" w:hAnsi="Trebuchet MS" w:cs="Trebuchet MS"/>
          <w:b/>
          <w:spacing w:val="5"/>
          <w:position w:val="-1"/>
          <w:sz w:val="22"/>
          <w:szCs w:val="22"/>
          <w:lang w:val="ro-RO"/>
        </w:rPr>
        <w:t xml:space="preserve"> </w:t>
      </w:r>
      <w:r w:rsidRPr="00E258EF">
        <w:rPr>
          <w:rFonts w:ascii="Trebuchet MS" w:eastAsia="Trebuchet MS" w:hAnsi="Trebuchet MS" w:cs="Trebuchet MS"/>
          <w:b/>
          <w:w w:val="103"/>
          <w:position w:val="-1"/>
          <w:sz w:val="22"/>
          <w:szCs w:val="22"/>
          <w:lang w:val="ro-RO"/>
        </w:rPr>
        <w:t>proiectului</w:t>
      </w:r>
    </w:p>
    <w:p w14:paraId="4C66DED2" w14:textId="77777777" w:rsidR="00877419" w:rsidRPr="00E258EF" w:rsidRDefault="00877419" w:rsidP="00877419">
      <w:pPr>
        <w:tabs>
          <w:tab w:val="left" w:pos="180"/>
        </w:tabs>
        <w:spacing w:line="220" w:lineRule="exact"/>
        <w:ind w:right="-51"/>
        <w:rPr>
          <w:rFonts w:ascii="Trebuchet MS" w:eastAsia="Trebuchet MS" w:hAnsi="Trebuchet MS" w:cs="Trebuchet MS"/>
          <w:sz w:val="22"/>
          <w:szCs w:val="22"/>
          <w:lang w:val="ro-RO"/>
        </w:rPr>
      </w:pPr>
    </w:p>
    <w:p w14:paraId="17617C97" w14:textId="78CF0579" w:rsidR="003D1D7C" w:rsidRPr="00E258EF" w:rsidRDefault="004C448A" w:rsidP="003D1D7C">
      <w:pPr>
        <w:pStyle w:val="ListParagraph"/>
        <w:numPr>
          <w:ilvl w:val="0"/>
          <w:numId w:val="3"/>
        </w:numPr>
        <w:spacing w:before="84"/>
        <w:ind w:left="360" w:right="-10"/>
        <w:jc w:val="both"/>
        <w:rPr>
          <w:rFonts w:ascii="Trebuchet MS" w:eastAsia="Arial" w:hAnsi="Trebuchet MS"/>
          <w:sz w:val="22"/>
          <w:szCs w:val="22"/>
          <w:lang w:val="ro-RO"/>
        </w:rPr>
      </w:pPr>
      <w:bookmarkStart w:id="0" w:name="_Hlk118967510"/>
      <w:r>
        <w:rPr>
          <w:rFonts w:ascii="Trebuchet MS" w:eastAsia="Arial" w:hAnsi="Trebuchet MS"/>
          <w:sz w:val="22"/>
          <w:szCs w:val="22"/>
          <w:lang w:val="ro-RO"/>
        </w:rPr>
        <w:t>I</w:t>
      </w:r>
      <w:r w:rsidR="00251AB8" w:rsidRPr="00E258EF">
        <w:rPr>
          <w:rFonts w:ascii="Trebuchet MS" w:eastAsia="Arial" w:hAnsi="Trebuchet MS"/>
          <w:sz w:val="22"/>
          <w:szCs w:val="22"/>
          <w:lang w:val="ro-RO"/>
        </w:rPr>
        <w:t>mplementarea proiectului</w:t>
      </w:r>
      <w:r w:rsidR="00AC2B11" w:rsidRPr="00E258EF">
        <w:rPr>
          <w:rFonts w:ascii="Trebuchet MS" w:eastAsia="Arial" w:hAnsi="Trebuchet MS"/>
          <w:sz w:val="22"/>
          <w:szCs w:val="22"/>
          <w:lang w:val="ro-RO"/>
        </w:rPr>
        <w:t xml:space="preserve"> </w:t>
      </w:r>
      <w:bookmarkEnd w:id="0"/>
      <w:r w:rsidR="0099349E" w:rsidRPr="00E258EF">
        <w:rPr>
          <w:rFonts w:ascii="Trebuchet MS" w:eastAsia="Arial" w:hAnsi="Trebuchet MS"/>
          <w:sz w:val="22"/>
          <w:szCs w:val="22"/>
          <w:lang w:val="ro-RO"/>
        </w:rPr>
        <w:t>va</w:t>
      </w:r>
      <w:r w:rsidR="00323729" w:rsidRPr="00E258EF">
        <w:rPr>
          <w:rFonts w:ascii="Trebuchet MS" w:eastAsia="Arial" w:hAnsi="Trebuchet MS"/>
          <w:sz w:val="22"/>
          <w:szCs w:val="22"/>
          <w:lang w:val="ro-RO"/>
        </w:rPr>
        <w:t xml:space="preserve"> </w:t>
      </w:r>
      <w:r w:rsidR="0099349E" w:rsidRPr="00E258EF">
        <w:rPr>
          <w:rFonts w:ascii="Trebuchet MS" w:eastAsia="Arial" w:hAnsi="Trebuchet MS"/>
          <w:sz w:val="22"/>
          <w:szCs w:val="22"/>
          <w:lang w:val="ro-RO"/>
        </w:rPr>
        <w:t>începe</w:t>
      </w:r>
      <w:r w:rsidR="00806283" w:rsidRPr="00E258EF">
        <w:rPr>
          <w:rFonts w:ascii="Trebuchet MS" w:eastAsia="Arial" w:hAnsi="Trebuchet MS"/>
          <w:sz w:val="22"/>
          <w:szCs w:val="22"/>
          <w:lang w:val="ro-RO"/>
        </w:rPr>
        <w:t xml:space="preserve"> </w:t>
      </w:r>
      <w:r w:rsidR="00B17E40" w:rsidRPr="00E258EF">
        <w:rPr>
          <w:rFonts w:ascii="Trebuchet MS" w:eastAsia="Arial" w:hAnsi="Trebuchet MS"/>
          <w:sz w:val="22"/>
          <w:szCs w:val="22"/>
          <w:lang w:val="ro-RO"/>
        </w:rPr>
        <w:t>pe data de 1 a următoarei luni</w:t>
      </w:r>
      <w:r w:rsidR="00A008AA" w:rsidRPr="00E258EF">
        <w:rPr>
          <w:rFonts w:ascii="Trebuchet MS" w:eastAsia="Arial" w:hAnsi="Trebuchet MS"/>
          <w:sz w:val="22"/>
          <w:szCs w:val="22"/>
          <w:lang w:val="ro-RO"/>
        </w:rPr>
        <w:t xml:space="preserve"> calendaristice</w:t>
      </w:r>
      <w:r w:rsidR="00B17E40" w:rsidRPr="00E258EF">
        <w:rPr>
          <w:rFonts w:ascii="Trebuchet MS" w:eastAsia="Arial" w:hAnsi="Trebuchet MS"/>
          <w:sz w:val="22"/>
          <w:szCs w:val="22"/>
          <w:lang w:val="ro-RO"/>
        </w:rPr>
        <w:t>, după semnarea contractului de finanțare</w:t>
      </w:r>
      <w:r w:rsidR="00AC2B11" w:rsidRPr="00E258EF">
        <w:rPr>
          <w:rFonts w:ascii="Trebuchet MS" w:eastAsia="Arial" w:hAnsi="Trebuchet MS"/>
          <w:sz w:val="22"/>
          <w:szCs w:val="22"/>
          <w:lang w:val="ro-RO"/>
        </w:rPr>
        <w:t xml:space="preserve">, </w:t>
      </w:r>
      <w:r w:rsidR="003D1D7C" w:rsidRPr="00E258EF">
        <w:rPr>
          <w:rFonts w:ascii="Trebuchet MS" w:eastAsia="Arial" w:hAnsi="Trebuchet MS"/>
          <w:sz w:val="22"/>
          <w:szCs w:val="22"/>
          <w:lang w:val="ro-RO"/>
        </w:rPr>
        <w:t xml:space="preserve">dar nu mai târziu de 30 de zile de la data semnării contractului de ambele părți. </w:t>
      </w:r>
      <w:r w:rsidR="001D73DF" w:rsidRPr="001D73DF">
        <w:rPr>
          <w:rFonts w:ascii="Trebuchet MS" w:eastAsia="Arial" w:hAnsi="Trebuchet MS"/>
          <w:sz w:val="22"/>
          <w:szCs w:val="22"/>
          <w:lang w:val="ro-RO"/>
        </w:rPr>
        <w:t>Durata proiectului include și activitățile necesare proiectului derulate înainte de semnarea contractului de finanțare.</w:t>
      </w:r>
    </w:p>
    <w:p w14:paraId="63D8EC20" w14:textId="77777777" w:rsidR="00655C3E" w:rsidRPr="00E258EF" w:rsidRDefault="00655C3E" w:rsidP="00A33CDA">
      <w:pPr>
        <w:pStyle w:val="ListParagraph"/>
        <w:spacing w:before="84"/>
        <w:ind w:left="360" w:right="-10"/>
        <w:jc w:val="both"/>
        <w:rPr>
          <w:rFonts w:ascii="Trebuchet MS" w:eastAsia="Arial" w:hAnsi="Trebuchet MS"/>
          <w:sz w:val="22"/>
          <w:szCs w:val="22"/>
          <w:lang w:val="ro-RO"/>
        </w:rPr>
      </w:pPr>
    </w:p>
    <w:p w14:paraId="043B15A5" w14:textId="5465810F" w:rsidR="00F54698" w:rsidRPr="00E258EF" w:rsidRDefault="00BF0256" w:rsidP="003D1D7C">
      <w:pPr>
        <w:pStyle w:val="ListParagraph"/>
        <w:numPr>
          <w:ilvl w:val="0"/>
          <w:numId w:val="3"/>
        </w:numPr>
        <w:spacing w:before="84"/>
        <w:ind w:left="360" w:right="-10"/>
        <w:jc w:val="both"/>
        <w:rPr>
          <w:rFonts w:ascii="Trebuchet MS" w:eastAsia="Arial" w:hAnsi="Trebuchet MS"/>
          <w:sz w:val="22"/>
          <w:szCs w:val="22"/>
          <w:lang w:val="ro-RO"/>
        </w:rPr>
      </w:pPr>
      <w:r w:rsidRPr="00BF0256">
        <w:rPr>
          <w:rFonts w:ascii="Trebuchet MS" w:eastAsia="Arial" w:hAnsi="Trebuchet MS"/>
          <w:sz w:val="22"/>
          <w:szCs w:val="22"/>
          <w:lang w:val="ro-RO"/>
        </w:rPr>
        <w:t xml:space="preserve">În completarea prevederilor art. 2 alin. (2) din contractul de finanțare – Condiții Generale, beneficiarul poate solicita modificarea perioadei de implementare, prin act adițional la contractul de finanțare, în sensul actualizării intervalelor, cu respectarea orizontului de timp, dar fără a </w:t>
      </w:r>
      <w:proofErr w:type="spellStart"/>
      <w:r w:rsidRPr="00BF0256">
        <w:rPr>
          <w:rFonts w:ascii="Trebuchet MS" w:eastAsia="Arial" w:hAnsi="Trebuchet MS"/>
          <w:sz w:val="22"/>
          <w:szCs w:val="22"/>
          <w:lang w:val="ro-RO"/>
        </w:rPr>
        <w:t>depăsi</w:t>
      </w:r>
      <w:proofErr w:type="spellEnd"/>
      <w:r w:rsidRPr="00BF0256">
        <w:rPr>
          <w:rFonts w:ascii="Trebuchet MS" w:eastAsia="Arial" w:hAnsi="Trebuchet MS"/>
          <w:sz w:val="22"/>
          <w:szCs w:val="22"/>
          <w:lang w:val="ro-RO"/>
        </w:rPr>
        <w:t xml:space="preserve"> data de 31.12.2029.</w:t>
      </w:r>
    </w:p>
    <w:p w14:paraId="00CDB471" w14:textId="4A94150F" w:rsidR="00EC5610" w:rsidRPr="00E258EF" w:rsidRDefault="00EC5610" w:rsidP="003D1D7C">
      <w:pPr>
        <w:pStyle w:val="ListParagraph"/>
        <w:spacing w:before="84"/>
        <w:ind w:left="360" w:right="-10"/>
        <w:jc w:val="both"/>
        <w:rPr>
          <w:rFonts w:ascii="Trebuchet MS" w:eastAsia="Arial" w:hAnsi="Trebuchet MS"/>
          <w:sz w:val="22"/>
          <w:szCs w:val="22"/>
          <w:lang w:val="ro-RO"/>
        </w:rPr>
      </w:pPr>
    </w:p>
    <w:p w14:paraId="6202FFFC" w14:textId="30F78BDF" w:rsidR="000B3971" w:rsidRPr="00E258EF" w:rsidRDefault="0099349E" w:rsidP="003D37C4">
      <w:pPr>
        <w:tabs>
          <w:tab w:val="left" w:pos="180"/>
        </w:tabs>
        <w:spacing w:line="200" w:lineRule="exact"/>
        <w:rPr>
          <w:rFonts w:ascii="Trebuchet MS" w:hAnsi="Trebuchet MS"/>
          <w:b/>
          <w:bCs/>
          <w:sz w:val="22"/>
          <w:szCs w:val="22"/>
          <w:lang w:val="ro-RO"/>
        </w:rPr>
      </w:pPr>
      <w:r w:rsidRPr="00E258EF">
        <w:rPr>
          <w:rFonts w:ascii="Trebuchet MS" w:hAnsi="Trebuchet MS"/>
          <w:b/>
          <w:bCs/>
          <w:sz w:val="22"/>
          <w:szCs w:val="22"/>
          <w:lang w:val="ro-RO"/>
        </w:rPr>
        <w:t xml:space="preserve">Art. </w:t>
      </w:r>
      <w:r w:rsidR="00F54698" w:rsidRPr="00E258EF">
        <w:rPr>
          <w:rFonts w:ascii="Trebuchet MS" w:hAnsi="Trebuchet MS"/>
          <w:b/>
          <w:bCs/>
          <w:sz w:val="22"/>
          <w:szCs w:val="22"/>
          <w:lang w:val="ro-RO"/>
        </w:rPr>
        <w:t>2</w:t>
      </w:r>
      <w:r w:rsidRPr="00E258EF">
        <w:rPr>
          <w:rFonts w:ascii="Trebuchet MS" w:hAnsi="Trebuchet MS"/>
          <w:b/>
          <w:bCs/>
          <w:sz w:val="22"/>
          <w:szCs w:val="22"/>
          <w:lang w:val="ro-RO"/>
        </w:rPr>
        <w:t xml:space="preserve"> Valoarea contractului</w:t>
      </w:r>
    </w:p>
    <w:p w14:paraId="282346C2" w14:textId="77777777" w:rsidR="000B3971" w:rsidRPr="00E258EF" w:rsidRDefault="000B3971" w:rsidP="00B17E40">
      <w:pPr>
        <w:spacing w:before="10" w:line="240" w:lineRule="exact"/>
        <w:rPr>
          <w:rFonts w:ascii="Trebuchet MS" w:hAnsi="Trebuchet MS"/>
          <w:sz w:val="22"/>
          <w:szCs w:val="22"/>
          <w:lang w:val="ro-RO"/>
        </w:rPr>
      </w:pPr>
    </w:p>
    <w:p w14:paraId="76495A4F" w14:textId="4E84F43F" w:rsidR="000B3971" w:rsidRPr="00E258EF" w:rsidRDefault="0099349E" w:rsidP="000867D7">
      <w:pPr>
        <w:spacing w:line="247" w:lineRule="auto"/>
        <w:jc w:val="both"/>
        <w:rPr>
          <w:rFonts w:ascii="Trebuchet MS" w:eastAsia="Trebuchet MS" w:hAnsi="Trebuchet MS" w:cs="Trebuchet MS"/>
          <w:w w:val="103"/>
          <w:sz w:val="22"/>
          <w:szCs w:val="22"/>
          <w:lang w:val="ro-RO"/>
        </w:rPr>
      </w:pPr>
      <w:r w:rsidRPr="00E258EF">
        <w:rPr>
          <w:rFonts w:ascii="Trebuchet MS" w:eastAsia="Trebuchet MS" w:hAnsi="Trebuchet MS" w:cs="Trebuchet MS"/>
          <w:sz w:val="22"/>
          <w:szCs w:val="22"/>
          <w:lang w:val="ro-RO"/>
        </w:rPr>
        <w:t>În</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z w:val="22"/>
          <w:szCs w:val="22"/>
          <w:lang w:val="ro-RO"/>
        </w:rPr>
        <w:t>completarea</w:t>
      </w:r>
      <w:r w:rsidRPr="00E258EF">
        <w:rPr>
          <w:rFonts w:ascii="Trebuchet MS" w:eastAsia="Trebuchet MS" w:hAnsi="Trebuchet MS" w:cs="Trebuchet MS"/>
          <w:spacing w:val="43"/>
          <w:sz w:val="22"/>
          <w:szCs w:val="22"/>
          <w:lang w:val="ro-RO"/>
        </w:rPr>
        <w:t xml:space="preserve"> </w:t>
      </w:r>
      <w:r w:rsidRPr="00E258EF">
        <w:rPr>
          <w:rFonts w:ascii="Trebuchet MS" w:eastAsia="Trebuchet MS" w:hAnsi="Trebuchet MS" w:cs="Trebuchet MS"/>
          <w:sz w:val="22"/>
          <w:szCs w:val="22"/>
          <w:lang w:val="ro-RO"/>
        </w:rPr>
        <w:t>prevederilor</w:t>
      </w:r>
      <w:r w:rsidRPr="00E258EF">
        <w:rPr>
          <w:rFonts w:ascii="Trebuchet MS" w:eastAsia="Trebuchet MS" w:hAnsi="Trebuchet MS" w:cs="Trebuchet MS"/>
          <w:spacing w:val="39"/>
          <w:sz w:val="22"/>
          <w:szCs w:val="22"/>
          <w:lang w:val="ro-RO"/>
        </w:rPr>
        <w:t xml:space="preserve"> </w:t>
      </w:r>
      <w:r w:rsidRPr="00E258EF">
        <w:rPr>
          <w:rFonts w:ascii="Trebuchet MS" w:eastAsia="Trebuchet MS" w:hAnsi="Trebuchet MS" w:cs="Trebuchet MS"/>
          <w:spacing w:val="-1"/>
          <w:sz w:val="22"/>
          <w:szCs w:val="22"/>
          <w:lang w:val="ro-RO"/>
        </w:rPr>
        <w:t>art.</w:t>
      </w:r>
      <w:r w:rsidR="00AA7B64"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z w:val="22"/>
          <w:szCs w:val="22"/>
          <w:lang w:val="ro-RO"/>
        </w:rPr>
        <w:t>3</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z w:val="22"/>
          <w:szCs w:val="22"/>
          <w:lang w:val="ro-RO"/>
        </w:rPr>
        <w:t>alin</w:t>
      </w:r>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sz w:val="22"/>
          <w:szCs w:val="22"/>
          <w:lang w:val="ro-RO"/>
        </w:rPr>
        <w:t>(1)</w:t>
      </w:r>
      <w:r w:rsidRPr="00E258EF">
        <w:rPr>
          <w:rFonts w:ascii="Trebuchet MS" w:eastAsia="Trebuchet MS" w:hAnsi="Trebuchet MS" w:cs="Trebuchet MS"/>
          <w:spacing w:val="11"/>
          <w:sz w:val="22"/>
          <w:szCs w:val="22"/>
          <w:lang w:val="ro-RO"/>
        </w:rPr>
        <w:t xml:space="preserve"> </w:t>
      </w:r>
      <w:r w:rsidRPr="00E258EF">
        <w:rPr>
          <w:rFonts w:ascii="Trebuchet MS" w:eastAsia="Trebuchet MS" w:hAnsi="Trebuchet MS" w:cs="Trebuchet MS"/>
          <w:sz w:val="22"/>
          <w:szCs w:val="22"/>
          <w:lang w:val="ro-RO"/>
        </w:rPr>
        <w:t>din</w:t>
      </w:r>
      <w:r w:rsidRPr="00E258EF">
        <w:rPr>
          <w:rFonts w:ascii="Trebuchet MS" w:eastAsia="Trebuchet MS" w:hAnsi="Trebuchet MS" w:cs="Trebuchet MS"/>
          <w:spacing w:val="11"/>
          <w:sz w:val="22"/>
          <w:szCs w:val="22"/>
          <w:lang w:val="ro-RO"/>
        </w:rPr>
        <w:t xml:space="preserve"> </w:t>
      </w:r>
      <w:r w:rsidRPr="00E258EF">
        <w:rPr>
          <w:rFonts w:ascii="Trebuchet MS" w:eastAsia="Trebuchet MS" w:hAnsi="Trebuchet MS" w:cs="Trebuchet MS"/>
          <w:sz w:val="22"/>
          <w:szCs w:val="22"/>
          <w:lang w:val="ro-RO"/>
        </w:rPr>
        <w:t>Contractul</w:t>
      </w:r>
      <w:r w:rsidRPr="00E258EF">
        <w:rPr>
          <w:rFonts w:ascii="Trebuchet MS" w:eastAsia="Trebuchet MS" w:hAnsi="Trebuchet MS" w:cs="Trebuchet MS"/>
          <w:spacing w:val="31"/>
          <w:sz w:val="22"/>
          <w:szCs w:val="22"/>
          <w:lang w:val="ro-RO"/>
        </w:rPr>
        <w:t xml:space="preserve"> </w:t>
      </w:r>
      <w:r w:rsidRPr="00E258EF">
        <w:rPr>
          <w:rFonts w:ascii="Trebuchet MS" w:eastAsia="Trebuchet MS" w:hAnsi="Trebuchet MS" w:cs="Trebuchet MS"/>
          <w:spacing w:val="1"/>
          <w:sz w:val="22"/>
          <w:szCs w:val="22"/>
          <w:lang w:val="ro-RO"/>
        </w:rPr>
        <w:t>d</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pacing w:val="-1"/>
          <w:sz w:val="22"/>
          <w:szCs w:val="22"/>
          <w:lang w:val="ro-RO"/>
        </w:rPr>
        <w:t>finanţar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32"/>
          <w:sz w:val="22"/>
          <w:szCs w:val="22"/>
          <w:lang w:val="ro-RO"/>
        </w:rPr>
        <w:t xml:space="preserve"> </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12"/>
          <w:sz w:val="22"/>
          <w:szCs w:val="22"/>
          <w:lang w:val="ro-RO"/>
        </w:rPr>
        <w:t xml:space="preserve"> </w:t>
      </w:r>
      <w:r w:rsidRPr="00E258EF">
        <w:rPr>
          <w:rFonts w:ascii="Trebuchet MS" w:eastAsia="Trebuchet MS" w:hAnsi="Trebuchet MS" w:cs="Trebuchet MS"/>
          <w:spacing w:val="-1"/>
          <w:sz w:val="22"/>
          <w:szCs w:val="22"/>
          <w:lang w:val="ro-RO"/>
        </w:rPr>
        <w:t>Condiţi</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spacing w:val="-1"/>
          <w:sz w:val="22"/>
          <w:szCs w:val="22"/>
          <w:lang w:val="ro-RO"/>
        </w:rPr>
        <w:t>General</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spacing w:val="-1"/>
          <w:w w:val="103"/>
          <w:sz w:val="22"/>
          <w:szCs w:val="22"/>
          <w:lang w:val="ro-RO"/>
        </w:rPr>
        <w:t xml:space="preserve">și </w:t>
      </w:r>
      <w:r w:rsidRPr="00E258EF">
        <w:rPr>
          <w:rFonts w:ascii="Trebuchet MS" w:eastAsia="Trebuchet MS" w:hAnsi="Trebuchet MS" w:cs="Trebuchet MS"/>
          <w:sz w:val="22"/>
          <w:szCs w:val="22"/>
          <w:lang w:val="ro-RO"/>
        </w:rPr>
        <w:t>în</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pacing w:val="-1"/>
          <w:sz w:val="22"/>
          <w:szCs w:val="22"/>
          <w:lang w:val="ro-RO"/>
        </w:rPr>
        <w:t>acor</w:t>
      </w:r>
      <w:r w:rsidRPr="00E258EF">
        <w:rPr>
          <w:rFonts w:ascii="Trebuchet MS" w:eastAsia="Trebuchet MS" w:hAnsi="Trebuchet MS" w:cs="Trebuchet MS"/>
          <w:sz w:val="22"/>
          <w:szCs w:val="22"/>
          <w:lang w:val="ro-RO"/>
        </w:rPr>
        <w:t>d</w:t>
      </w:r>
      <w:r w:rsidRPr="00E258EF">
        <w:rPr>
          <w:rFonts w:ascii="Trebuchet MS" w:eastAsia="Trebuchet MS" w:hAnsi="Trebuchet MS" w:cs="Trebuchet MS"/>
          <w:spacing w:val="11"/>
          <w:sz w:val="22"/>
          <w:szCs w:val="22"/>
          <w:lang w:val="ro-RO"/>
        </w:rPr>
        <w:t xml:space="preserve"> </w:t>
      </w:r>
      <w:r w:rsidRPr="00E258EF">
        <w:rPr>
          <w:rFonts w:ascii="Trebuchet MS" w:eastAsia="Trebuchet MS" w:hAnsi="Trebuchet MS" w:cs="Trebuchet MS"/>
          <w:spacing w:val="3"/>
          <w:sz w:val="22"/>
          <w:szCs w:val="22"/>
          <w:lang w:val="ro-RO"/>
        </w:rPr>
        <w:t>c</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1"/>
          <w:sz w:val="22"/>
          <w:szCs w:val="22"/>
          <w:lang w:val="ro-RO"/>
        </w:rPr>
        <w:t xml:space="preserve"> </w:t>
      </w:r>
      <w:r w:rsidR="009B0B1C">
        <w:rPr>
          <w:rFonts w:ascii="Trebuchet MS" w:eastAsia="Trebuchet MS" w:hAnsi="Trebuchet MS" w:cs="Trebuchet MS"/>
          <w:spacing w:val="-1"/>
          <w:sz w:val="22"/>
          <w:szCs w:val="22"/>
          <w:lang w:val="ro-RO"/>
        </w:rPr>
        <w:t>A</w:t>
      </w:r>
      <w:r w:rsidR="009B0B1C" w:rsidRPr="00E258EF">
        <w:rPr>
          <w:rFonts w:ascii="Trebuchet MS" w:eastAsia="Trebuchet MS" w:hAnsi="Trebuchet MS" w:cs="Trebuchet MS"/>
          <w:spacing w:val="-1"/>
          <w:sz w:val="22"/>
          <w:szCs w:val="22"/>
          <w:lang w:val="ro-RO"/>
        </w:rPr>
        <w:t>nex</w:t>
      </w:r>
      <w:r w:rsidR="009B0B1C" w:rsidRPr="00E258EF">
        <w:rPr>
          <w:rFonts w:ascii="Trebuchet MS" w:eastAsia="Trebuchet MS" w:hAnsi="Trebuchet MS" w:cs="Trebuchet MS"/>
          <w:sz w:val="22"/>
          <w:szCs w:val="22"/>
          <w:lang w:val="ro-RO"/>
        </w:rPr>
        <w:t>a</w:t>
      </w:r>
      <w:r w:rsidR="009B0B1C" w:rsidRPr="00E258EF">
        <w:rPr>
          <w:rFonts w:ascii="Trebuchet MS" w:eastAsia="Trebuchet MS" w:hAnsi="Trebuchet MS" w:cs="Trebuchet MS"/>
          <w:spacing w:val="13"/>
          <w:sz w:val="22"/>
          <w:szCs w:val="22"/>
          <w:lang w:val="ro-RO"/>
        </w:rPr>
        <w:t xml:space="preserve"> </w:t>
      </w:r>
      <w:r w:rsidR="009B0B1C">
        <w:rPr>
          <w:rFonts w:ascii="Trebuchet MS" w:eastAsia="Trebuchet MS" w:hAnsi="Trebuchet MS" w:cs="Trebuchet MS"/>
          <w:spacing w:val="13"/>
          <w:sz w:val="22"/>
          <w:szCs w:val="22"/>
          <w:lang w:val="ro-RO"/>
        </w:rPr>
        <w:t xml:space="preserve">nr. </w:t>
      </w:r>
      <w:r w:rsidR="005638A9" w:rsidRPr="00E258EF">
        <w:rPr>
          <w:rFonts w:ascii="Trebuchet MS" w:eastAsia="Trebuchet MS" w:hAnsi="Trebuchet MS" w:cs="Trebuchet MS"/>
          <w:spacing w:val="-1"/>
          <w:sz w:val="22"/>
          <w:szCs w:val="22"/>
          <w:lang w:val="ro-RO"/>
        </w:rPr>
        <w:t>4</w:t>
      </w:r>
      <w:r w:rsidR="009B0B1C">
        <w:rPr>
          <w:rFonts w:ascii="Trebuchet MS" w:eastAsia="Trebuchet MS" w:hAnsi="Trebuchet MS" w:cs="Trebuchet MS"/>
          <w:spacing w:val="-1"/>
          <w:sz w:val="22"/>
          <w:szCs w:val="22"/>
          <w:lang w:val="ro-RO"/>
        </w:rPr>
        <w:t xml:space="preserve"> </w:t>
      </w:r>
      <w:r w:rsidR="009B0B1C">
        <w:rPr>
          <w:rFonts w:ascii="Trebuchet MS" w:eastAsia="Trebuchet MS" w:hAnsi="Trebuchet MS" w:cs="Trebuchet MS"/>
          <w:spacing w:val="-1"/>
          <w:w w:val="103"/>
          <w:sz w:val="22"/>
          <w:szCs w:val="22"/>
          <w:lang w:val="ro-RO"/>
        </w:rPr>
        <w:t>la contractul de finanțare – condiții generale</w:t>
      </w:r>
      <w:r w:rsidR="009B0B1C"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pacing w:val="-5"/>
          <w:sz w:val="22"/>
          <w:szCs w:val="22"/>
          <w:lang w:val="ro-RO"/>
        </w:rPr>
        <w:t>A</w:t>
      </w:r>
      <w:r w:rsidRPr="00E258EF">
        <w:rPr>
          <w:rFonts w:ascii="Trebuchet MS" w:eastAsia="Trebuchet MS" w:hAnsi="Trebuchet MS" w:cs="Trebuchet MS"/>
          <w:sz w:val="22"/>
          <w:szCs w:val="22"/>
          <w:lang w:val="ro-RO"/>
        </w:rPr>
        <w:t>c</w:t>
      </w:r>
      <w:r w:rsidRPr="00E258EF">
        <w:rPr>
          <w:rFonts w:ascii="Trebuchet MS" w:eastAsia="Trebuchet MS" w:hAnsi="Trebuchet MS" w:cs="Trebuchet MS"/>
          <w:spacing w:val="-1"/>
          <w:sz w:val="22"/>
          <w:szCs w:val="22"/>
          <w:lang w:val="ro-RO"/>
        </w:rPr>
        <w:t>ordu</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17"/>
          <w:sz w:val="22"/>
          <w:szCs w:val="22"/>
          <w:lang w:val="ro-RO"/>
        </w:rPr>
        <w:t xml:space="preserve"> </w:t>
      </w:r>
      <w:r w:rsidR="000867D7" w:rsidRPr="00E258EF">
        <w:rPr>
          <w:rFonts w:ascii="Trebuchet MS" w:eastAsia="Trebuchet MS" w:hAnsi="Trebuchet MS" w:cs="Trebuchet MS"/>
          <w:spacing w:val="-1"/>
          <w:w w:val="103"/>
          <w:sz w:val="22"/>
          <w:szCs w:val="22"/>
          <w:lang w:val="ro-RO"/>
        </w:rPr>
        <w:t>de parteneriat</w:t>
      </w:r>
      <w:r w:rsidR="009B0B1C">
        <w:rPr>
          <w:rFonts w:ascii="Trebuchet MS" w:eastAsia="Trebuchet MS" w:hAnsi="Trebuchet MS" w:cs="Trebuchet MS"/>
          <w:spacing w:val="-1"/>
          <w:w w:val="103"/>
          <w:sz w:val="22"/>
          <w:szCs w:val="22"/>
          <w:lang w:val="ro-RO"/>
        </w:rPr>
        <w:t xml:space="preserve"> </w:t>
      </w:r>
      <w:r w:rsidR="009B0B1C" w:rsidRPr="009B0B1C">
        <w:rPr>
          <w:rFonts w:ascii="Trebuchet MS" w:eastAsia="Trebuchet MS" w:hAnsi="Trebuchet MS" w:cs="Trebuchet MS"/>
          <w:spacing w:val="-1"/>
          <w:w w:val="103"/>
          <w:sz w:val="22"/>
          <w:szCs w:val="22"/>
          <w:lang w:val="ro-RO"/>
        </w:rPr>
        <w:t xml:space="preserve">încheiat între Liderul de parteneriat </w:t>
      </w:r>
      <w:proofErr w:type="spellStart"/>
      <w:r w:rsidR="009B0B1C" w:rsidRPr="009B0B1C">
        <w:rPr>
          <w:rFonts w:ascii="Trebuchet MS" w:eastAsia="Trebuchet MS" w:hAnsi="Trebuchet MS" w:cs="Trebuchet MS"/>
          <w:spacing w:val="-1"/>
          <w:w w:val="103"/>
          <w:sz w:val="22"/>
          <w:szCs w:val="22"/>
          <w:lang w:val="ro-RO"/>
        </w:rPr>
        <w:t>şi</w:t>
      </w:r>
      <w:proofErr w:type="spellEnd"/>
      <w:r w:rsidR="009B0B1C" w:rsidRPr="009B0B1C">
        <w:rPr>
          <w:rFonts w:ascii="Trebuchet MS" w:eastAsia="Trebuchet MS" w:hAnsi="Trebuchet MS" w:cs="Trebuchet MS"/>
          <w:spacing w:val="-1"/>
          <w:w w:val="103"/>
          <w:sz w:val="22"/>
          <w:szCs w:val="22"/>
          <w:lang w:val="ro-RO"/>
        </w:rPr>
        <w:t xml:space="preserve"> parteneri</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pacing w:val="-1"/>
          <w:w w:val="103"/>
          <w:sz w:val="22"/>
          <w:szCs w:val="22"/>
          <w:lang w:val="ro-RO"/>
        </w:rPr>
        <w:t xml:space="preserve">valoarea </w:t>
      </w:r>
      <w:r w:rsidRPr="00E258EF">
        <w:rPr>
          <w:rFonts w:ascii="Trebuchet MS" w:eastAsia="Trebuchet MS" w:hAnsi="Trebuchet MS" w:cs="Trebuchet MS"/>
          <w:spacing w:val="-1"/>
          <w:sz w:val="22"/>
          <w:szCs w:val="22"/>
          <w:lang w:val="ro-RO"/>
        </w:rPr>
        <w:t>total</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z w:val="22"/>
          <w:szCs w:val="22"/>
          <w:lang w:val="ro-RO"/>
        </w:rPr>
        <w:t>Contractului</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z w:val="22"/>
          <w:szCs w:val="22"/>
          <w:lang w:val="ro-RO"/>
        </w:rPr>
        <w:t>fina</w:t>
      </w:r>
      <w:r w:rsidRPr="00E258EF">
        <w:rPr>
          <w:rFonts w:ascii="Trebuchet MS" w:eastAsia="Trebuchet MS" w:hAnsi="Trebuchet MS" w:cs="Trebuchet MS"/>
          <w:spacing w:val="-1"/>
          <w:sz w:val="22"/>
          <w:szCs w:val="22"/>
          <w:lang w:val="ro-RO"/>
        </w:rPr>
        <w:t>nțar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pacing w:val="-1"/>
          <w:sz w:val="22"/>
          <w:szCs w:val="22"/>
          <w:lang w:val="ro-RO"/>
        </w:rPr>
        <w:t>v</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2"/>
          <w:sz w:val="22"/>
          <w:szCs w:val="22"/>
          <w:lang w:val="ro-RO"/>
        </w:rPr>
        <w:t>f</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z w:val="22"/>
          <w:szCs w:val="22"/>
          <w:lang w:val="ro-RO"/>
        </w:rPr>
        <w:t>angajată</w:t>
      </w:r>
      <w:r w:rsidRPr="00E258EF">
        <w:rPr>
          <w:rFonts w:ascii="Trebuchet MS" w:eastAsia="Trebuchet MS" w:hAnsi="Trebuchet MS" w:cs="Trebuchet MS"/>
          <w:spacing w:val="15"/>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1"/>
          <w:sz w:val="22"/>
          <w:szCs w:val="22"/>
          <w:lang w:val="ro-RO"/>
        </w:rPr>
        <w:t>cătr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Liderul</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z w:val="22"/>
          <w:szCs w:val="22"/>
          <w:lang w:val="ro-RO"/>
        </w:rPr>
        <w:t>parteneriat</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z w:val="22"/>
          <w:szCs w:val="22"/>
          <w:lang w:val="ro-RO"/>
        </w:rPr>
        <w:t>și</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1"/>
          <w:w w:val="103"/>
          <w:sz w:val="22"/>
          <w:szCs w:val="22"/>
          <w:lang w:val="ro-RO"/>
        </w:rPr>
        <w:t>Parteneri</w:t>
      </w:r>
      <w:r w:rsidR="00F43F23">
        <w:rPr>
          <w:rFonts w:ascii="Trebuchet MS" w:eastAsia="Trebuchet MS" w:hAnsi="Trebuchet MS" w:cs="Trebuchet MS"/>
          <w:spacing w:val="-1"/>
          <w:w w:val="103"/>
          <w:sz w:val="22"/>
          <w:szCs w:val="22"/>
          <w:lang w:val="ro-RO"/>
        </w:rPr>
        <w:t xml:space="preserve"> </w:t>
      </w:r>
      <w:r w:rsidR="00F43F23" w:rsidRPr="00E258EF">
        <w:rPr>
          <w:rFonts w:ascii="Trebuchet MS" w:eastAsia="Trebuchet MS" w:hAnsi="Trebuchet MS" w:cs="Trebuchet MS"/>
          <w:spacing w:val="-1"/>
          <w:sz w:val="22"/>
          <w:szCs w:val="22"/>
          <w:lang w:val="ro-RO"/>
        </w:rPr>
        <w:t>(</w:t>
      </w:r>
      <w:r w:rsidR="00F43F23">
        <w:rPr>
          <w:rFonts w:ascii="Trebuchet MS" w:eastAsia="Trebuchet MS" w:hAnsi="Trebuchet MS" w:cs="Trebuchet MS"/>
          <w:spacing w:val="-1"/>
          <w:sz w:val="22"/>
          <w:szCs w:val="22"/>
          <w:lang w:val="ro-RO"/>
        </w:rPr>
        <w:t>dacă proiectul se implementează în parteneriat</w:t>
      </w:r>
      <w:r w:rsidR="00F43F23" w:rsidRPr="00E258EF">
        <w:rPr>
          <w:rFonts w:ascii="Trebuchet MS" w:eastAsia="Trebuchet MS" w:hAnsi="Trebuchet MS" w:cs="Trebuchet MS"/>
          <w:spacing w:val="-2"/>
          <w:sz w:val="22"/>
          <w:szCs w:val="22"/>
          <w:lang w:val="ro-RO"/>
        </w:rPr>
        <w:t>)</w:t>
      </w:r>
      <w:r w:rsidRPr="00E258EF">
        <w:rPr>
          <w:rFonts w:ascii="Trebuchet MS" w:eastAsia="Trebuchet MS" w:hAnsi="Trebuchet MS" w:cs="Trebuchet MS"/>
          <w:spacing w:val="-1"/>
          <w:w w:val="103"/>
          <w:sz w:val="22"/>
          <w:szCs w:val="22"/>
          <w:lang w:val="ro-RO"/>
        </w:rPr>
        <w:t xml:space="preserve">, </w:t>
      </w:r>
      <w:r w:rsidRPr="00E258EF">
        <w:rPr>
          <w:rFonts w:ascii="Trebuchet MS" w:eastAsia="Trebuchet MS" w:hAnsi="Trebuchet MS" w:cs="Trebuchet MS"/>
          <w:sz w:val="22"/>
          <w:szCs w:val="22"/>
          <w:lang w:val="ro-RO"/>
        </w:rPr>
        <w:t>după</w:t>
      </w:r>
      <w:r w:rsidRPr="00E258EF">
        <w:rPr>
          <w:rFonts w:ascii="Trebuchet MS" w:eastAsia="Trebuchet MS" w:hAnsi="Trebuchet MS" w:cs="Trebuchet MS"/>
          <w:spacing w:val="15"/>
          <w:sz w:val="22"/>
          <w:szCs w:val="22"/>
          <w:lang w:val="ro-RO"/>
        </w:rPr>
        <w:t xml:space="preserve"> </w:t>
      </w:r>
      <w:r w:rsidRPr="00E258EF">
        <w:rPr>
          <w:rFonts w:ascii="Trebuchet MS" w:eastAsia="Trebuchet MS" w:hAnsi="Trebuchet MS" w:cs="Trebuchet MS"/>
          <w:sz w:val="22"/>
          <w:szCs w:val="22"/>
          <w:lang w:val="ro-RO"/>
        </w:rPr>
        <w:t>cum</w:t>
      </w:r>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w w:val="103"/>
          <w:sz w:val="22"/>
          <w:szCs w:val="22"/>
          <w:lang w:val="ro-RO"/>
        </w:rPr>
        <w:t>urmează:</w:t>
      </w:r>
    </w:p>
    <w:tbl>
      <w:tblPr>
        <w:tblW w:w="9360"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997"/>
        <w:gridCol w:w="1275"/>
        <w:gridCol w:w="1011"/>
        <w:gridCol w:w="1020"/>
        <w:gridCol w:w="738"/>
        <w:gridCol w:w="1046"/>
        <w:gridCol w:w="655"/>
        <w:gridCol w:w="933"/>
        <w:gridCol w:w="438"/>
        <w:gridCol w:w="1247"/>
      </w:tblGrid>
      <w:tr w:rsidR="006C55AA" w:rsidRPr="00E258EF" w14:paraId="399CA33F" w14:textId="77777777" w:rsidTr="008A32BF">
        <w:trPr>
          <w:trHeight w:hRule="exact" w:val="1468"/>
        </w:trPr>
        <w:tc>
          <w:tcPr>
            <w:tcW w:w="997" w:type="dxa"/>
            <w:vAlign w:val="center"/>
          </w:tcPr>
          <w:p w14:paraId="4D50F6B4" w14:textId="0F13E970" w:rsidR="000B3971" w:rsidRPr="00E258EF" w:rsidRDefault="0099349E" w:rsidP="001C3E32">
            <w:pPr>
              <w:spacing w:before="10"/>
              <w:ind w:left="-36" w:right="-37"/>
              <w:jc w:val="center"/>
              <w:rPr>
                <w:rFonts w:ascii="Trebuchet MS" w:eastAsia="Trebuchet MS" w:hAnsi="Trebuchet MS" w:cs="Trebuchet MS"/>
                <w:sz w:val="22"/>
                <w:szCs w:val="22"/>
                <w:lang w:val="ro-RO"/>
              </w:rPr>
            </w:pPr>
            <w:r w:rsidRPr="00E258EF">
              <w:rPr>
                <w:rFonts w:ascii="Trebuchet MS" w:eastAsia="Trebuchet MS" w:hAnsi="Trebuchet MS" w:cs="Trebuchet MS"/>
                <w:spacing w:val="2"/>
                <w:w w:val="103"/>
                <w:sz w:val="22"/>
                <w:szCs w:val="22"/>
                <w:lang w:val="ro-RO"/>
              </w:rPr>
              <w:t>O</w:t>
            </w:r>
            <w:r w:rsidRPr="00E258EF">
              <w:rPr>
                <w:rFonts w:ascii="Trebuchet MS" w:eastAsia="Trebuchet MS" w:hAnsi="Trebuchet MS" w:cs="Trebuchet MS"/>
                <w:spacing w:val="-4"/>
                <w:w w:val="103"/>
                <w:sz w:val="22"/>
                <w:szCs w:val="22"/>
                <w:lang w:val="ro-RO"/>
              </w:rPr>
              <w:t>r</w:t>
            </w:r>
            <w:r w:rsidRPr="00E258EF">
              <w:rPr>
                <w:rFonts w:ascii="Trebuchet MS" w:eastAsia="Trebuchet MS" w:hAnsi="Trebuchet MS" w:cs="Trebuchet MS"/>
                <w:w w:val="103"/>
                <w:sz w:val="22"/>
                <w:szCs w:val="22"/>
                <w:lang w:val="ro-RO"/>
              </w:rPr>
              <w:t>ganizatia</w:t>
            </w:r>
            <w:r w:rsidR="001C3E32" w:rsidRPr="00E258EF">
              <w:rPr>
                <w:rFonts w:ascii="Trebuchet MS" w:eastAsia="Trebuchet MS" w:hAnsi="Trebuchet MS" w:cs="Trebuchet MS"/>
                <w:sz w:val="22"/>
                <w:szCs w:val="22"/>
                <w:vertAlign w:val="superscript"/>
                <w:lang w:val="ro-RO"/>
              </w:rPr>
              <w:t>1</w:t>
            </w:r>
          </w:p>
        </w:tc>
        <w:tc>
          <w:tcPr>
            <w:tcW w:w="1275" w:type="dxa"/>
            <w:vAlign w:val="center"/>
          </w:tcPr>
          <w:p w14:paraId="36152F6F" w14:textId="17A9CD4C" w:rsidR="000B3971" w:rsidRPr="00E258EF" w:rsidRDefault="0099349E" w:rsidP="00A33CDA">
            <w:pPr>
              <w:spacing w:before="10" w:line="245" w:lineRule="auto"/>
              <w:ind w:left="252" w:right="92" w:hanging="130"/>
              <w:jc w:val="center"/>
              <w:rPr>
                <w:rFonts w:ascii="Trebuchet MS" w:eastAsia="Trebuchet MS" w:hAnsi="Trebuchet MS" w:cs="Trebuchet MS"/>
                <w:sz w:val="22"/>
                <w:szCs w:val="22"/>
                <w:lang w:val="ro-RO"/>
              </w:rPr>
            </w:pPr>
            <w:r w:rsidRPr="00E258EF">
              <w:rPr>
                <w:rFonts w:ascii="Trebuchet MS" w:eastAsia="Trebuchet MS" w:hAnsi="Trebuchet MS" w:cs="Trebuchet MS"/>
                <w:spacing w:val="-1"/>
                <w:w w:val="103"/>
                <w:sz w:val="22"/>
                <w:szCs w:val="22"/>
                <w:lang w:val="ro-RO"/>
              </w:rPr>
              <w:t>Valoarea totală</w:t>
            </w:r>
            <w:r w:rsidR="00655C3E" w:rsidRPr="00E258EF">
              <w:rPr>
                <w:rFonts w:ascii="Trebuchet MS" w:eastAsia="Trebuchet MS" w:hAnsi="Trebuchet MS" w:cs="Trebuchet MS"/>
                <w:spacing w:val="-1"/>
                <w:w w:val="103"/>
                <w:sz w:val="22"/>
                <w:szCs w:val="22"/>
                <w:lang w:val="ro-RO"/>
              </w:rPr>
              <w:t xml:space="preserve"> a proiectului</w:t>
            </w:r>
          </w:p>
        </w:tc>
        <w:tc>
          <w:tcPr>
            <w:tcW w:w="1011" w:type="dxa"/>
            <w:vAlign w:val="center"/>
          </w:tcPr>
          <w:p w14:paraId="65C97935" w14:textId="77777777" w:rsidR="000B3971" w:rsidRPr="00E258EF" w:rsidRDefault="0099349E">
            <w:pPr>
              <w:spacing w:before="10" w:line="247" w:lineRule="auto"/>
              <w:ind w:left="69" w:right="78"/>
              <w:jc w:val="center"/>
              <w:rPr>
                <w:rFonts w:ascii="Trebuchet MS" w:eastAsia="Trebuchet MS" w:hAnsi="Trebuchet MS" w:cs="Trebuchet MS"/>
                <w:sz w:val="22"/>
                <w:szCs w:val="22"/>
                <w:lang w:val="ro-RO"/>
              </w:rPr>
            </w:pPr>
            <w:r w:rsidRPr="00E258EF">
              <w:rPr>
                <w:rFonts w:ascii="Trebuchet MS" w:eastAsia="Trebuchet MS" w:hAnsi="Trebuchet MS" w:cs="Trebuchet MS"/>
                <w:spacing w:val="-1"/>
                <w:w w:val="103"/>
                <w:sz w:val="22"/>
                <w:szCs w:val="22"/>
                <w:lang w:val="ro-RO"/>
              </w:rPr>
              <w:t xml:space="preserve">Valoarea totală </w:t>
            </w:r>
            <w:r w:rsidRPr="00E258EF">
              <w:rPr>
                <w:rFonts w:ascii="Trebuchet MS" w:eastAsia="Trebuchet MS" w:hAnsi="Trebuchet MS" w:cs="Trebuchet MS"/>
                <w:w w:val="103"/>
                <w:sz w:val="22"/>
                <w:szCs w:val="22"/>
                <w:lang w:val="ro-RO"/>
              </w:rPr>
              <w:t>eligibilă</w:t>
            </w:r>
          </w:p>
        </w:tc>
        <w:tc>
          <w:tcPr>
            <w:tcW w:w="1758" w:type="dxa"/>
            <w:gridSpan w:val="2"/>
            <w:vAlign w:val="center"/>
          </w:tcPr>
          <w:p w14:paraId="7D3BD5D2" w14:textId="7A167A66" w:rsidR="000B3971" w:rsidRPr="00E258EF" w:rsidRDefault="0099349E">
            <w:pPr>
              <w:spacing w:before="10" w:line="247" w:lineRule="auto"/>
              <w:ind w:left="38" w:right="49"/>
              <w:jc w:val="center"/>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Valoarea</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w w:val="103"/>
                <w:sz w:val="22"/>
                <w:szCs w:val="22"/>
                <w:lang w:val="ro-RO"/>
              </w:rPr>
              <w:t xml:space="preserve">eligibilă nerambursabilă </w:t>
            </w:r>
            <w:r w:rsidRPr="00E258EF">
              <w:rPr>
                <w:rFonts w:ascii="Trebuchet MS" w:eastAsia="Trebuchet MS" w:hAnsi="Trebuchet MS" w:cs="Trebuchet MS"/>
                <w:sz w:val="22"/>
                <w:szCs w:val="22"/>
                <w:lang w:val="ro-RO"/>
              </w:rPr>
              <w:t xml:space="preserve">din </w:t>
            </w:r>
            <w:r w:rsidRPr="00E258EF">
              <w:rPr>
                <w:rFonts w:ascii="Trebuchet MS" w:eastAsia="Trebuchet MS" w:hAnsi="Trebuchet MS" w:cs="Trebuchet MS"/>
                <w:spacing w:val="12"/>
                <w:sz w:val="22"/>
                <w:szCs w:val="22"/>
                <w:lang w:val="ro-RO"/>
              </w:rPr>
              <w:t xml:space="preserve"> </w:t>
            </w:r>
            <w:r w:rsidRPr="00E258EF">
              <w:rPr>
                <w:rFonts w:ascii="Trebuchet MS" w:eastAsia="Trebuchet MS" w:hAnsi="Trebuchet MS" w:cs="Trebuchet MS"/>
                <w:w w:val="103"/>
                <w:sz w:val="22"/>
                <w:szCs w:val="22"/>
                <w:lang w:val="ro-RO"/>
              </w:rPr>
              <w:t>FSE</w:t>
            </w:r>
            <w:r w:rsidR="000867D7" w:rsidRPr="00E258EF">
              <w:rPr>
                <w:rFonts w:ascii="Trebuchet MS" w:eastAsia="Trebuchet MS" w:hAnsi="Trebuchet MS" w:cs="Trebuchet MS"/>
                <w:w w:val="103"/>
                <w:sz w:val="22"/>
                <w:szCs w:val="22"/>
                <w:lang w:val="ro-RO"/>
              </w:rPr>
              <w:t>+</w:t>
            </w:r>
          </w:p>
        </w:tc>
        <w:tc>
          <w:tcPr>
            <w:tcW w:w="1701" w:type="dxa"/>
            <w:gridSpan w:val="2"/>
            <w:vAlign w:val="center"/>
          </w:tcPr>
          <w:p w14:paraId="7B86C4E2" w14:textId="77777777" w:rsidR="000B3971" w:rsidRPr="00E258EF" w:rsidRDefault="0099349E">
            <w:pPr>
              <w:spacing w:before="10" w:line="247" w:lineRule="auto"/>
              <w:ind w:left="12" w:right="20"/>
              <w:jc w:val="center"/>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Valoarea</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w w:val="103"/>
                <w:sz w:val="22"/>
                <w:szCs w:val="22"/>
                <w:lang w:val="ro-RO"/>
              </w:rPr>
              <w:t xml:space="preserve">eligibilă nerambursabilă </w:t>
            </w:r>
            <w:r w:rsidRPr="00E258EF">
              <w:rPr>
                <w:rFonts w:ascii="Trebuchet MS" w:eastAsia="Trebuchet MS" w:hAnsi="Trebuchet MS" w:cs="Trebuchet MS"/>
                <w:sz w:val="22"/>
                <w:szCs w:val="22"/>
                <w:lang w:val="ro-RO"/>
              </w:rPr>
              <w:t>din</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w w:val="103"/>
                <w:sz w:val="22"/>
                <w:szCs w:val="22"/>
                <w:lang w:val="ro-RO"/>
              </w:rPr>
              <w:t>bugetul naţional</w:t>
            </w:r>
          </w:p>
        </w:tc>
        <w:tc>
          <w:tcPr>
            <w:tcW w:w="1371" w:type="dxa"/>
            <w:gridSpan w:val="2"/>
            <w:vAlign w:val="center"/>
          </w:tcPr>
          <w:p w14:paraId="7C3C0C02" w14:textId="77777777" w:rsidR="000B3971" w:rsidRPr="00E258EF" w:rsidRDefault="0099349E">
            <w:pPr>
              <w:spacing w:before="10" w:line="247" w:lineRule="auto"/>
              <w:ind w:left="74" w:right="78" w:hanging="1"/>
              <w:jc w:val="center"/>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Valoarea</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w w:val="103"/>
                <w:sz w:val="22"/>
                <w:szCs w:val="22"/>
                <w:lang w:val="ro-RO"/>
              </w:rPr>
              <w:t>c</w:t>
            </w:r>
            <w:r w:rsidRPr="00E258EF">
              <w:rPr>
                <w:rFonts w:ascii="Trebuchet MS" w:eastAsia="Trebuchet MS" w:hAnsi="Trebuchet MS" w:cs="Trebuchet MS"/>
                <w:spacing w:val="-1"/>
                <w:w w:val="103"/>
                <w:sz w:val="22"/>
                <w:szCs w:val="22"/>
                <w:lang w:val="ro-RO"/>
              </w:rPr>
              <w:t>o</w:t>
            </w:r>
            <w:r w:rsidRPr="00E258EF">
              <w:rPr>
                <w:rFonts w:ascii="Trebuchet MS" w:eastAsia="Trebuchet MS" w:hAnsi="Trebuchet MS" w:cs="Trebuchet MS"/>
                <w:w w:val="103"/>
                <w:sz w:val="22"/>
                <w:szCs w:val="22"/>
                <w:lang w:val="ro-RO"/>
              </w:rPr>
              <w:t xml:space="preserve">- finanţării </w:t>
            </w:r>
            <w:r w:rsidRPr="00E258EF">
              <w:rPr>
                <w:rFonts w:ascii="Trebuchet MS" w:eastAsia="Trebuchet MS" w:hAnsi="Trebuchet MS" w:cs="Trebuchet MS"/>
                <w:sz w:val="22"/>
                <w:szCs w:val="22"/>
                <w:lang w:val="ro-RO"/>
              </w:rPr>
              <w:t>eligibile</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w w:val="103"/>
                <w:sz w:val="22"/>
                <w:szCs w:val="22"/>
                <w:lang w:val="ro-RO"/>
              </w:rPr>
              <w:t xml:space="preserve">a </w:t>
            </w:r>
            <w:r w:rsidRPr="00E258EF">
              <w:rPr>
                <w:rFonts w:ascii="Trebuchet MS" w:eastAsia="Trebuchet MS" w:hAnsi="Trebuchet MS" w:cs="Trebuchet MS"/>
                <w:sz w:val="22"/>
                <w:szCs w:val="22"/>
                <w:lang w:val="ro-RO"/>
              </w:rPr>
              <w:t>liderului</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w w:val="103"/>
                <w:sz w:val="22"/>
                <w:szCs w:val="22"/>
                <w:lang w:val="ro-RO"/>
              </w:rPr>
              <w:t xml:space="preserve">de parteneriat/ </w:t>
            </w:r>
            <w:r w:rsidRPr="00E258EF">
              <w:rPr>
                <w:rFonts w:ascii="Trebuchet MS" w:eastAsia="Trebuchet MS" w:hAnsi="Trebuchet MS" w:cs="Trebuchet MS"/>
                <w:spacing w:val="-1"/>
                <w:w w:val="103"/>
                <w:sz w:val="22"/>
                <w:szCs w:val="22"/>
                <w:lang w:val="ro-RO"/>
              </w:rPr>
              <w:t>parteneri</w:t>
            </w:r>
          </w:p>
        </w:tc>
        <w:tc>
          <w:tcPr>
            <w:tcW w:w="1247" w:type="dxa"/>
            <w:vAlign w:val="center"/>
          </w:tcPr>
          <w:p w14:paraId="26A596F3" w14:textId="77777777" w:rsidR="000B3971" w:rsidRPr="00E258EF" w:rsidRDefault="0099349E">
            <w:pPr>
              <w:spacing w:before="10" w:line="247" w:lineRule="auto"/>
              <w:ind w:left="74" w:right="76"/>
              <w:jc w:val="center"/>
              <w:rPr>
                <w:rFonts w:ascii="Trebuchet MS" w:eastAsia="Trebuchet MS" w:hAnsi="Trebuchet MS" w:cs="Trebuchet MS"/>
                <w:sz w:val="22"/>
                <w:szCs w:val="22"/>
                <w:lang w:val="ro-RO"/>
              </w:rPr>
            </w:pPr>
            <w:r w:rsidRPr="00E258EF">
              <w:rPr>
                <w:rFonts w:ascii="Trebuchet MS" w:eastAsia="Trebuchet MS" w:hAnsi="Trebuchet MS" w:cs="Trebuchet MS"/>
                <w:spacing w:val="-1"/>
                <w:w w:val="103"/>
                <w:sz w:val="22"/>
                <w:szCs w:val="22"/>
                <w:lang w:val="ro-RO"/>
              </w:rPr>
              <w:t>Valoarea n</w:t>
            </w:r>
            <w:r w:rsidRPr="00E258EF">
              <w:rPr>
                <w:rFonts w:ascii="Trebuchet MS" w:eastAsia="Trebuchet MS" w:hAnsi="Trebuchet MS" w:cs="Trebuchet MS"/>
                <w:w w:val="103"/>
                <w:sz w:val="22"/>
                <w:szCs w:val="22"/>
                <w:lang w:val="ro-RO"/>
              </w:rPr>
              <w:t>e- eligibilă inclu</w:t>
            </w:r>
            <w:r w:rsidRPr="00E258EF">
              <w:rPr>
                <w:rFonts w:ascii="Trebuchet MS" w:eastAsia="Trebuchet MS" w:hAnsi="Trebuchet MS" w:cs="Trebuchet MS"/>
                <w:spacing w:val="-5"/>
                <w:w w:val="103"/>
                <w:sz w:val="22"/>
                <w:szCs w:val="22"/>
                <w:lang w:val="ro-RO"/>
              </w:rPr>
              <w:t>s</w:t>
            </w:r>
            <w:r w:rsidRPr="00E258EF">
              <w:rPr>
                <w:rFonts w:ascii="Trebuchet MS" w:eastAsia="Trebuchet MS" w:hAnsi="Trebuchet MS" w:cs="Trebuchet MS"/>
                <w:spacing w:val="1"/>
                <w:w w:val="103"/>
                <w:sz w:val="22"/>
                <w:szCs w:val="22"/>
                <w:lang w:val="ro-RO"/>
              </w:rPr>
              <w:t xml:space="preserve">iv </w:t>
            </w:r>
            <w:r w:rsidRPr="00E258EF">
              <w:rPr>
                <w:rFonts w:ascii="Trebuchet MS" w:eastAsia="Trebuchet MS" w:hAnsi="Trebuchet MS" w:cs="Trebuchet MS"/>
                <w:w w:val="103"/>
                <w:sz w:val="22"/>
                <w:szCs w:val="22"/>
                <w:lang w:val="ro-RO"/>
              </w:rPr>
              <w:t>TVA</w:t>
            </w:r>
          </w:p>
        </w:tc>
      </w:tr>
      <w:tr w:rsidR="006C55AA" w:rsidRPr="00E258EF" w14:paraId="21AF5CF9" w14:textId="77777777" w:rsidTr="008A32BF">
        <w:trPr>
          <w:trHeight w:hRule="exact" w:val="256"/>
        </w:trPr>
        <w:tc>
          <w:tcPr>
            <w:tcW w:w="997" w:type="dxa"/>
            <w:vAlign w:val="center"/>
          </w:tcPr>
          <w:p w14:paraId="492F7FDA" w14:textId="77777777" w:rsidR="000B3971" w:rsidRPr="00E258EF" w:rsidRDefault="000B3971">
            <w:pPr>
              <w:rPr>
                <w:rFonts w:ascii="Trebuchet MS" w:hAnsi="Trebuchet MS"/>
                <w:sz w:val="22"/>
                <w:szCs w:val="22"/>
                <w:lang w:val="ro-RO"/>
              </w:rPr>
            </w:pPr>
          </w:p>
        </w:tc>
        <w:tc>
          <w:tcPr>
            <w:tcW w:w="1275" w:type="dxa"/>
            <w:vAlign w:val="center"/>
          </w:tcPr>
          <w:p w14:paraId="3E48B17A" w14:textId="77777777" w:rsidR="000B3971" w:rsidRPr="00E258EF" w:rsidRDefault="0099349E">
            <w:pPr>
              <w:spacing w:before="1"/>
              <w:ind w:left="336"/>
              <w:rPr>
                <w:rFonts w:ascii="Trebuchet MS" w:eastAsia="Trebuchet MS" w:hAnsi="Trebuchet MS" w:cs="Trebuchet MS"/>
                <w:sz w:val="22"/>
                <w:szCs w:val="22"/>
                <w:lang w:val="ro-RO"/>
              </w:rPr>
            </w:pPr>
            <w:r w:rsidRPr="00E258EF">
              <w:rPr>
                <w:rFonts w:ascii="Trebuchet MS" w:eastAsia="Trebuchet MS" w:hAnsi="Trebuchet MS" w:cs="Trebuchet MS"/>
                <w:w w:val="103"/>
                <w:sz w:val="22"/>
                <w:szCs w:val="22"/>
                <w:lang w:val="ro-RO"/>
              </w:rPr>
              <w:t>(lei)</w:t>
            </w:r>
          </w:p>
        </w:tc>
        <w:tc>
          <w:tcPr>
            <w:tcW w:w="1011" w:type="dxa"/>
            <w:vAlign w:val="center"/>
          </w:tcPr>
          <w:p w14:paraId="05CD62A6" w14:textId="77777777" w:rsidR="000B3971" w:rsidRPr="00E258EF" w:rsidRDefault="0099349E">
            <w:pPr>
              <w:spacing w:before="1"/>
              <w:ind w:left="298"/>
              <w:rPr>
                <w:rFonts w:ascii="Trebuchet MS" w:eastAsia="Trebuchet MS" w:hAnsi="Trebuchet MS" w:cs="Trebuchet MS"/>
                <w:sz w:val="22"/>
                <w:szCs w:val="22"/>
                <w:lang w:val="ro-RO"/>
              </w:rPr>
            </w:pPr>
            <w:r w:rsidRPr="00E258EF">
              <w:rPr>
                <w:rFonts w:ascii="Trebuchet MS" w:eastAsia="Trebuchet MS" w:hAnsi="Trebuchet MS" w:cs="Trebuchet MS"/>
                <w:spacing w:val="1"/>
                <w:w w:val="103"/>
                <w:sz w:val="22"/>
                <w:szCs w:val="22"/>
                <w:lang w:val="ro-RO"/>
              </w:rPr>
              <w:t>(lei)</w:t>
            </w:r>
          </w:p>
        </w:tc>
        <w:tc>
          <w:tcPr>
            <w:tcW w:w="1020" w:type="dxa"/>
            <w:vAlign w:val="center"/>
          </w:tcPr>
          <w:p w14:paraId="334E3F2A" w14:textId="77777777" w:rsidR="000B3971" w:rsidRPr="00E258EF" w:rsidRDefault="0099349E">
            <w:pPr>
              <w:spacing w:before="1"/>
              <w:ind w:left="305"/>
              <w:rPr>
                <w:rFonts w:ascii="Trebuchet MS" w:eastAsia="Trebuchet MS" w:hAnsi="Trebuchet MS" w:cs="Trebuchet MS"/>
                <w:sz w:val="22"/>
                <w:szCs w:val="22"/>
                <w:lang w:val="ro-RO"/>
              </w:rPr>
            </w:pPr>
            <w:r w:rsidRPr="00E258EF">
              <w:rPr>
                <w:rFonts w:ascii="Trebuchet MS" w:eastAsia="Trebuchet MS" w:hAnsi="Trebuchet MS" w:cs="Trebuchet MS"/>
                <w:spacing w:val="1"/>
                <w:w w:val="103"/>
                <w:sz w:val="22"/>
                <w:szCs w:val="22"/>
                <w:lang w:val="ro-RO"/>
              </w:rPr>
              <w:t>(lei)</w:t>
            </w:r>
          </w:p>
        </w:tc>
        <w:tc>
          <w:tcPr>
            <w:tcW w:w="738" w:type="dxa"/>
            <w:vAlign w:val="center"/>
          </w:tcPr>
          <w:p w14:paraId="5BDA0553" w14:textId="77777777" w:rsidR="000B3971" w:rsidRPr="00E258EF" w:rsidRDefault="0099349E">
            <w:pPr>
              <w:spacing w:before="1"/>
              <w:ind w:left="222"/>
              <w:rPr>
                <w:rFonts w:ascii="Trebuchet MS" w:eastAsia="Trebuchet MS" w:hAnsi="Trebuchet MS" w:cs="Trebuchet MS"/>
                <w:sz w:val="22"/>
                <w:szCs w:val="22"/>
                <w:lang w:val="ro-RO"/>
              </w:rPr>
            </w:pPr>
            <w:r w:rsidRPr="00E258EF">
              <w:rPr>
                <w:rFonts w:ascii="Trebuchet MS" w:eastAsia="Trebuchet MS" w:hAnsi="Trebuchet MS" w:cs="Trebuchet MS"/>
                <w:w w:val="103"/>
                <w:sz w:val="22"/>
                <w:szCs w:val="22"/>
                <w:lang w:val="ro-RO"/>
              </w:rPr>
              <w:t>(%)</w:t>
            </w:r>
          </w:p>
        </w:tc>
        <w:tc>
          <w:tcPr>
            <w:tcW w:w="1046" w:type="dxa"/>
            <w:vAlign w:val="center"/>
          </w:tcPr>
          <w:p w14:paraId="560B1D8A" w14:textId="77777777" w:rsidR="000B3971" w:rsidRPr="00E258EF" w:rsidRDefault="0099349E">
            <w:pPr>
              <w:spacing w:before="1"/>
              <w:ind w:left="317"/>
              <w:rPr>
                <w:rFonts w:ascii="Trebuchet MS" w:eastAsia="Trebuchet MS" w:hAnsi="Trebuchet MS" w:cs="Trebuchet MS"/>
                <w:sz w:val="22"/>
                <w:szCs w:val="22"/>
                <w:lang w:val="ro-RO"/>
              </w:rPr>
            </w:pPr>
            <w:r w:rsidRPr="00E258EF">
              <w:rPr>
                <w:rFonts w:ascii="Trebuchet MS" w:eastAsia="Trebuchet MS" w:hAnsi="Trebuchet MS" w:cs="Trebuchet MS"/>
                <w:spacing w:val="1"/>
                <w:w w:val="103"/>
                <w:sz w:val="22"/>
                <w:szCs w:val="22"/>
                <w:lang w:val="ro-RO"/>
              </w:rPr>
              <w:t>(lei)</w:t>
            </w:r>
          </w:p>
        </w:tc>
        <w:tc>
          <w:tcPr>
            <w:tcW w:w="655" w:type="dxa"/>
            <w:vAlign w:val="center"/>
          </w:tcPr>
          <w:p w14:paraId="03790F8D" w14:textId="77777777" w:rsidR="000B3971" w:rsidRPr="00E258EF" w:rsidRDefault="0099349E">
            <w:pPr>
              <w:spacing w:before="1"/>
              <w:ind w:left="174"/>
              <w:rPr>
                <w:rFonts w:ascii="Trebuchet MS" w:eastAsia="Trebuchet MS" w:hAnsi="Trebuchet MS" w:cs="Trebuchet MS"/>
                <w:sz w:val="22"/>
                <w:szCs w:val="22"/>
                <w:lang w:val="ro-RO"/>
              </w:rPr>
            </w:pPr>
            <w:r w:rsidRPr="00E258EF">
              <w:rPr>
                <w:rFonts w:ascii="Trebuchet MS" w:eastAsia="Trebuchet MS" w:hAnsi="Trebuchet MS" w:cs="Trebuchet MS"/>
                <w:w w:val="103"/>
                <w:sz w:val="22"/>
                <w:szCs w:val="22"/>
                <w:lang w:val="ro-RO"/>
              </w:rPr>
              <w:t>(%)</w:t>
            </w:r>
          </w:p>
        </w:tc>
        <w:tc>
          <w:tcPr>
            <w:tcW w:w="933" w:type="dxa"/>
            <w:vAlign w:val="center"/>
          </w:tcPr>
          <w:p w14:paraId="56565496" w14:textId="77777777" w:rsidR="000B3971" w:rsidRPr="00E258EF" w:rsidRDefault="0099349E">
            <w:pPr>
              <w:spacing w:before="1"/>
              <w:ind w:left="260"/>
              <w:rPr>
                <w:rFonts w:ascii="Trebuchet MS" w:eastAsia="Trebuchet MS" w:hAnsi="Trebuchet MS" w:cs="Trebuchet MS"/>
                <w:sz w:val="22"/>
                <w:szCs w:val="22"/>
                <w:lang w:val="ro-RO"/>
              </w:rPr>
            </w:pPr>
            <w:r w:rsidRPr="00E258EF">
              <w:rPr>
                <w:rFonts w:ascii="Trebuchet MS" w:eastAsia="Trebuchet MS" w:hAnsi="Trebuchet MS" w:cs="Trebuchet MS"/>
                <w:spacing w:val="1"/>
                <w:w w:val="103"/>
                <w:sz w:val="22"/>
                <w:szCs w:val="22"/>
                <w:lang w:val="ro-RO"/>
              </w:rPr>
              <w:t>(lei)</w:t>
            </w:r>
          </w:p>
        </w:tc>
        <w:tc>
          <w:tcPr>
            <w:tcW w:w="438" w:type="dxa"/>
            <w:vAlign w:val="center"/>
          </w:tcPr>
          <w:p w14:paraId="48F7D974" w14:textId="77777777" w:rsidR="000B3971" w:rsidRPr="00E258EF" w:rsidRDefault="0099349E">
            <w:pPr>
              <w:spacing w:before="1"/>
              <w:ind w:left="76"/>
              <w:rPr>
                <w:rFonts w:ascii="Trebuchet MS" w:eastAsia="Trebuchet MS" w:hAnsi="Trebuchet MS" w:cs="Trebuchet MS"/>
                <w:sz w:val="22"/>
                <w:szCs w:val="22"/>
                <w:lang w:val="ro-RO"/>
              </w:rPr>
            </w:pPr>
            <w:r w:rsidRPr="00E258EF">
              <w:rPr>
                <w:rFonts w:ascii="Trebuchet MS" w:eastAsia="Trebuchet MS" w:hAnsi="Trebuchet MS" w:cs="Trebuchet MS"/>
                <w:w w:val="103"/>
                <w:sz w:val="22"/>
                <w:szCs w:val="22"/>
                <w:lang w:val="ro-RO"/>
              </w:rPr>
              <w:t>(%)</w:t>
            </w:r>
          </w:p>
        </w:tc>
        <w:tc>
          <w:tcPr>
            <w:tcW w:w="1247" w:type="dxa"/>
            <w:vAlign w:val="center"/>
          </w:tcPr>
          <w:p w14:paraId="675E249C" w14:textId="77777777" w:rsidR="000B3971" w:rsidRPr="00E258EF" w:rsidRDefault="0099349E">
            <w:pPr>
              <w:spacing w:before="1"/>
              <w:ind w:left="302"/>
              <w:rPr>
                <w:rFonts w:ascii="Trebuchet MS" w:eastAsia="Trebuchet MS" w:hAnsi="Trebuchet MS" w:cs="Trebuchet MS"/>
                <w:sz w:val="22"/>
                <w:szCs w:val="22"/>
                <w:lang w:val="ro-RO"/>
              </w:rPr>
            </w:pPr>
            <w:r w:rsidRPr="00E258EF">
              <w:rPr>
                <w:rFonts w:ascii="Trebuchet MS" w:eastAsia="Trebuchet MS" w:hAnsi="Trebuchet MS" w:cs="Trebuchet MS"/>
                <w:spacing w:val="1"/>
                <w:w w:val="103"/>
                <w:sz w:val="22"/>
                <w:szCs w:val="22"/>
                <w:lang w:val="ro-RO"/>
              </w:rPr>
              <w:t>(lei)</w:t>
            </w:r>
          </w:p>
        </w:tc>
      </w:tr>
      <w:tr w:rsidR="006C55AA" w:rsidRPr="00E258EF" w14:paraId="75CF36B8" w14:textId="77777777" w:rsidTr="008A32BF">
        <w:trPr>
          <w:trHeight w:hRule="exact" w:val="494"/>
        </w:trPr>
        <w:tc>
          <w:tcPr>
            <w:tcW w:w="997" w:type="dxa"/>
            <w:vAlign w:val="center"/>
          </w:tcPr>
          <w:p w14:paraId="5F8E904D" w14:textId="77777777" w:rsidR="000B3971" w:rsidRPr="00E258EF" w:rsidRDefault="0099349E">
            <w:pPr>
              <w:spacing w:line="220" w:lineRule="exact"/>
              <w:ind w:left="442" w:right="441"/>
              <w:jc w:val="center"/>
              <w:rPr>
                <w:rFonts w:ascii="Trebuchet MS" w:eastAsia="Trebuchet MS" w:hAnsi="Trebuchet MS" w:cs="Trebuchet MS"/>
                <w:sz w:val="22"/>
                <w:szCs w:val="22"/>
                <w:lang w:val="ro-RO"/>
              </w:rPr>
            </w:pPr>
            <w:r w:rsidRPr="00E258EF">
              <w:rPr>
                <w:rFonts w:ascii="Trebuchet MS" w:eastAsia="Trebuchet MS" w:hAnsi="Trebuchet MS" w:cs="Trebuchet MS"/>
                <w:w w:val="103"/>
                <w:sz w:val="22"/>
                <w:szCs w:val="22"/>
                <w:lang w:val="ro-RO"/>
              </w:rPr>
              <w:t>0</w:t>
            </w:r>
          </w:p>
        </w:tc>
        <w:tc>
          <w:tcPr>
            <w:tcW w:w="1275" w:type="dxa"/>
            <w:vAlign w:val="center"/>
          </w:tcPr>
          <w:p w14:paraId="7B42BDA0" w14:textId="77777777" w:rsidR="000B3971" w:rsidRPr="00E258EF" w:rsidRDefault="0099349E">
            <w:pPr>
              <w:spacing w:line="220" w:lineRule="exact"/>
              <w:ind w:left="226"/>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1</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pacing w:val="-1"/>
                <w:w w:val="103"/>
                <w:sz w:val="22"/>
                <w:szCs w:val="22"/>
                <w:lang w:val="ro-RO"/>
              </w:rPr>
              <w:t>=2+9</w:t>
            </w:r>
          </w:p>
        </w:tc>
        <w:tc>
          <w:tcPr>
            <w:tcW w:w="1011" w:type="dxa"/>
            <w:vAlign w:val="center"/>
          </w:tcPr>
          <w:p w14:paraId="4A71934B" w14:textId="77777777" w:rsidR="000B3971" w:rsidRPr="00E258EF" w:rsidRDefault="0099349E">
            <w:pPr>
              <w:spacing w:line="220" w:lineRule="exact"/>
              <w:ind w:left="80"/>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2</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w w:val="103"/>
                <w:sz w:val="22"/>
                <w:szCs w:val="22"/>
                <w:lang w:val="ro-RO"/>
              </w:rPr>
              <w:t>=3+5+7</w:t>
            </w:r>
          </w:p>
        </w:tc>
        <w:tc>
          <w:tcPr>
            <w:tcW w:w="1020" w:type="dxa"/>
            <w:vAlign w:val="center"/>
          </w:tcPr>
          <w:p w14:paraId="022C7AF1" w14:textId="77777777" w:rsidR="000B3971" w:rsidRPr="00E258EF" w:rsidRDefault="0099349E">
            <w:pPr>
              <w:spacing w:line="220" w:lineRule="exact"/>
              <w:ind w:left="409" w:right="416"/>
              <w:jc w:val="center"/>
              <w:rPr>
                <w:rFonts w:ascii="Trebuchet MS" w:eastAsia="Trebuchet MS" w:hAnsi="Trebuchet MS" w:cs="Trebuchet MS"/>
                <w:sz w:val="22"/>
                <w:szCs w:val="22"/>
                <w:lang w:val="ro-RO"/>
              </w:rPr>
            </w:pPr>
            <w:r w:rsidRPr="00E258EF">
              <w:rPr>
                <w:rFonts w:ascii="Trebuchet MS" w:eastAsia="Trebuchet MS" w:hAnsi="Trebuchet MS" w:cs="Trebuchet MS"/>
                <w:w w:val="103"/>
                <w:sz w:val="22"/>
                <w:szCs w:val="22"/>
                <w:lang w:val="ro-RO"/>
              </w:rPr>
              <w:t>3</w:t>
            </w:r>
          </w:p>
        </w:tc>
        <w:tc>
          <w:tcPr>
            <w:tcW w:w="738" w:type="dxa"/>
            <w:vAlign w:val="center"/>
          </w:tcPr>
          <w:p w14:paraId="7F752918" w14:textId="77777777" w:rsidR="000B3971" w:rsidRPr="00E258EF" w:rsidRDefault="0099349E">
            <w:pPr>
              <w:spacing w:line="220" w:lineRule="exact"/>
              <w:ind w:left="271" w:right="273"/>
              <w:jc w:val="center"/>
              <w:rPr>
                <w:rFonts w:ascii="Trebuchet MS" w:eastAsia="Trebuchet MS" w:hAnsi="Trebuchet MS" w:cs="Trebuchet MS"/>
                <w:sz w:val="22"/>
                <w:szCs w:val="22"/>
                <w:lang w:val="ro-RO"/>
              </w:rPr>
            </w:pPr>
            <w:r w:rsidRPr="00E258EF">
              <w:rPr>
                <w:rFonts w:ascii="Trebuchet MS" w:eastAsia="Trebuchet MS" w:hAnsi="Trebuchet MS" w:cs="Trebuchet MS"/>
                <w:w w:val="103"/>
                <w:sz w:val="22"/>
                <w:szCs w:val="22"/>
                <w:lang w:val="ro-RO"/>
              </w:rPr>
              <w:t>4</w:t>
            </w:r>
          </w:p>
        </w:tc>
        <w:tc>
          <w:tcPr>
            <w:tcW w:w="1046" w:type="dxa"/>
            <w:vAlign w:val="center"/>
          </w:tcPr>
          <w:p w14:paraId="4CB66ABE" w14:textId="77777777" w:rsidR="000B3971" w:rsidRPr="00E258EF" w:rsidRDefault="0099349E">
            <w:pPr>
              <w:spacing w:line="220" w:lineRule="exact"/>
              <w:ind w:left="421" w:right="431"/>
              <w:jc w:val="center"/>
              <w:rPr>
                <w:rFonts w:ascii="Trebuchet MS" w:eastAsia="Trebuchet MS" w:hAnsi="Trebuchet MS" w:cs="Trebuchet MS"/>
                <w:sz w:val="22"/>
                <w:szCs w:val="22"/>
                <w:lang w:val="ro-RO"/>
              </w:rPr>
            </w:pPr>
            <w:r w:rsidRPr="00E258EF">
              <w:rPr>
                <w:rFonts w:ascii="Trebuchet MS" w:eastAsia="Trebuchet MS" w:hAnsi="Trebuchet MS" w:cs="Trebuchet MS"/>
                <w:w w:val="103"/>
                <w:sz w:val="22"/>
                <w:szCs w:val="22"/>
                <w:lang w:val="ro-RO"/>
              </w:rPr>
              <w:t>5</w:t>
            </w:r>
          </w:p>
        </w:tc>
        <w:tc>
          <w:tcPr>
            <w:tcW w:w="655" w:type="dxa"/>
            <w:vAlign w:val="center"/>
          </w:tcPr>
          <w:p w14:paraId="0D29D085" w14:textId="77777777" w:rsidR="000B3971" w:rsidRPr="00E258EF" w:rsidRDefault="0099349E">
            <w:pPr>
              <w:spacing w:line="220" w:lineRule="exact"/>
              <w:ind w:left="223" w:right="237"/>
              <w:jc w:val="center"/>
              <w:rPr>
                <w:rFonts w:ascii="Trebuchet MS" w:eastAsia="Trebuchet MS" w:hAnsi="Trebuchet MS" w:cs="Trebuchet MS"/>
                <w:sz w:val="22"/>
                <w:szCs w:val="22"/>
                <w:lang w:val="ro-RO"/>
              </w:rPr>
            </w:pPr>
            <w:r w:rsidRPr="00E258EF">
              <w:rPr>
                <w:rFonts w:ascii="Trebuchet MS" w:eastAsia="Trebuchet MS" w:hAnsi="Trebuchet MS" w:cs="Trebuchet MS"/>
                <w:w w:val="103"/>
                <w:sz w:val="22"/>
                <w:szCs w:val="22"/>
                <w:lang w:val="ro-RO"/>
              </w:rPr>
              <w:t>6</w:t>
            </w:r>
          </w:p>
        </w:tc>
        <w:tc>
          <w:tcPr>
            <w:tcW w:w="933" w:type="dxa"/>
            <w:vAlign w:val="center"/>
          </w:tcPr>
          <w:p w14:paraId="18313B76" w14:textId="77777777" w:rsidR="000B3971" w:rsidRPr="00E258EF" w:rsidRDefault="0099349E">
            <w:pPr>
              <w:spacing w:line="220" w:lineRule="exact"/>
              <w:ind w:left="363" w:right="375"/>
              <w:jc w:val="center"/>
              <w:rPr>
                <w:rFonts w:ascii="Trebuchet MS" w:eastAsia="Trebuchet MS" w:hAnsi="Trebuchet MS" w:cs="Trebuchet MS"/>
                <w:sz w:val="22"/>
                <w:szCs w:val="22"/>
                <w:lang w:val="ro-RO"/>
              </w:rPr>
            </w:pPr>
            <w:r w:rsidRPr="00E258EF">
              <w:rPr>
                <w:rFonts w:ascii="Trebuchet MS" w:eastAsia="Trebuchet MS" w:hAnsi="Trebuchet MS" w:cs="Trebuchet MS"/>
                <w:w w:val="103"/>
                <w:sz w:val="22"/>
                <w:szCs w:val="22"/>
                <w:lang w:val="ro-RO"/>
              </w:rPr>
              <w:t>7</w:t>
            </w:r>
          </w:p>
        </w:tc>
        <w:tc>
          <w:tcPr>
            <w:tcW w:w="438" w:type="dxa"/>
            <w:vAlign w:val="center"/>
          </w:tcPr>
          <w:p w14:paraId="33C2D9BC" w14:textId="77777777" w:rsidR="000B3971" w:rsidRPr="00E258EF" w:rsidRDefault="0099349E">
            <w:pPr>
              <w:spacing w:line="220" w:lineRule="exact"/>
              <w:ind w:left="124" w:right="120"/>
              <w:jc w:val="center"/>
              <w:rPr>
                <w:rFonts w:ascii="Trebuchet MS" w:eastAsia="Trebuchet MS" w:hAnsi="Trebuchet MS" w:cs="Trebuchet MS"/>
                <w:sz w:val="22"/>
                <w:szCs w:val="22"/>
                <w:lang w:val="ro-RO"/>
              </w:rPr>
            </w:pPr>
            <w:r w:rsidRPr="00E258EF">
              <w:rPr>
                <w:rFonts w:ascii="Trebuchet MS" w:eastAsia="Trebuchet MS" w:hAnsi="Trebuchet MS" w:cs="Trebuchet MS"/>
                <w:w w:val="103"/>
                <w:sz w:val="22"/>
                <w:szCs w:val="22"/>
                <w:lang w:val="ro-RO"/>
              </w:rPr>
              <w:t>8</w:t>
            </w:r>
          </w:p>
        </w:tc>
        <w:tc>
          <w:tcPr>
            <w:tcW w:w="1247" w:type="dxa"/>
            <w:vAlign w:val="center"/>
          </w:tcPr>
          <w:p w14:paraId="5527E028" w14:textId="77777777" w:rsidR="000B3971" w:rsidRPr="00E258EF" w:rsidRDefault="0099349E">
            <w:pPr>
              <w:spacing w:line="220" w:lineRule="exact"/>
              <w:ind w:left="408" w:right="408"/>
              <w:jc w:val="center"/>
              <w:rPr>
                <w:rFonts w:ascii="Trebuchet MS" w:eastAsia="Trebuchet MS" w:hAnsi="Trebuchet MS" w:cs="Trebuchet MS"/>
                <w:sz w:val="22"/>
                <w:szCs w:val="22"/>
                <w:lang w:val="ro-RO"/>
              </w:rPr>
            </w:pPr>
            <w:r w:rsidRPr="00E258EF">
              <w:rPr>
                <w:rFonts w:ascii="Trebuchet MS" w:eastAsia="Trebuchet MS" w:hAnsi="Trebuchet MS" w:cs="Trebuchet MS"/>
                <w:w w:val="103"/>
                <w:sz w:val="22"/>
                <w:szCs w:val="22"/>
                <w:lang w:val="ro-RO"/>
              </w:rPr>
              <w:t>9</w:t>
            </w:r>
          </w:p>
        </w:tc>
      </w:tr>
      <w:tr w:rsidR="006C55AA" w:rsidRPr="00E258EF" w14:paraId="0BB33983" w14:textId="77777777" w:rsidTr="008A32BF">
        <w:trPr>
          <w:trHeight w:hRule="exact" w:val="277"/>
        </w:trPr>
        <w:tc>
          <w:tcPr>
            <w:tcW w:w="997" w:type="dxa"/>
            <w:vAlign w:val="center"/>
          </w:tcPr>
          <w:p w14:paraId="29732908" w14:textId="77777777" w:rsidR="000B3971" w:rsidRPr="00E258EF" w:rsidRDefault="000B3971">
            <w:pPr>
              <w:rPr>
                <w:rFonts w:ascii="Trebuchet MS" w:hAnsi="Trebuchet MS"/>
                <w:sz w:val="22"/>
                <w:szCs w:val="22"/>
                <w:lang w:val="ro-RO"/>
              </w:rPr>
            </w:pPr>
          </w:p>
        </w:tc>
        <w:tc>
          <w:tcPr>
            <w:tcW w:w="1275" w:type="dxa"/>
            <w:vAlign w:val="center"/>
          </w:tcPr>
          <w:p w14:paraId="41F9D8DF" w14:textId="77777777" w:rsidR="000B3971" w:rsidRPr="00E258EF" w:rsidRDefault="000B3971">
            <w:pPr>
              <w:rPr>
                <w:rFonts w:ascii="Trebuchet MS" w:hAnsi="Trebuchet MS"/>
                <w:sz w:val="22"/>
                <w:szCs w:val="22"/>
                <w:lang w:val="ro-RO"/>
              </w:rPr>
            </w:pPr>
          </w:p>
        </w:tc>
        <w:tc>
          <w:tcPr>
            <w:tcW w:w="1011" w:type="dxa"/>
            <w:vAlign w:val="center"/>
          </w:tcPr>
          <w:p w14:paraId="2901A8FF" w14:textId="77777777" w:rsidR="000B3971" w:rsidRPr="00E258EF" w:rsidRDefault="000B3971">
            <w:pPr>
              <w:rPr>
                <w:rFonts w:ascii="Trebuchet MS" w:hAnsi="Trebuchet MS"/>
                <w:sz w:val="22"/>
                <w:szCs w:val="22"/>
                <w:lang w:val="ro-RO"/>
              </w:rPr>
            </w:pPr>
          </w:p>
        </w:tc>
        <w:tc>
          <w:tcPr>
            <w:tcW w:w="1020" w:type="dxa"/>
            <w:vAlign w:val="center"/>
          </w:tcPr>
          <w:p w14:paraId="3FBD0B24" w14:textId="77777777" w:rsidR="000B3971" w:rsidRPr="00E258EF" w:rsidRDefault="000B3971">
            <w:pPr>
              <w:rPr>
                <w:rFonts w:ascii="Trebuchet MS" w:hAnsi="Trebuchet MS"/>
                <w:sz w:val="22"/>
                <w:szCs w:val="22"/>
                <w:lang w:val="ro-RO"/>
              </w:rPr>
            </w:pPr>
          </w:p>
        </w:tc>
        <w:tc>
          <w:tcPr>
            <w:tcW w:w="738" w:type="dxa"/>
            <w:vAlign w:val="center"/>
          </w:tcPr>
          <w:p w14:paraId="52612903" w14:textId="77777777" w:rsidR="000B3971" w:rsidRPr="00E258EF" w:rsidRDefault="000B3971">
            <w:pPr>
              <w:rPr>
                <w:rFonts w:ascii="Trebuchet MS" w:hAnsi="Trebuchet MS"/>
                <w:sz w:val="22"/>
                <w:szCs w:val="22"/>
                <w:lang w:val="ro-RO"/>
              </w:rPr>
            </w:pPr>
          </w:p>
        </w:tc>
        <w:tc>
          <w:tcPr>
            <w:tcW w:w="1046" w:type="dxa"/>
            <w:vAlign w:val="center"/>
          </w:tcPr>
          <w:p w14:paraId="746F361F" w14:textId="77777777" w:rsidR="000B3971" w:rsidRPr="00E258EF" w:rsidRDefault="000B3971">
            <w:pPr>
              <w:rPr>
                <w:rFonts w:ascii="Trebuchet MS" w:hAnsi="Trebuchet MS"/>
                <w:sz w:val="22"/>
                <w:szCs w:val="22"/>
                <w:lang w:val="ro-RO"/>
              </w:rPr>
            </w:pPr>
          </w:p>
        </w:tc>
        <w:tc>
          <w:tcPr>
            <w:tcW w:w="655" w:type="dxa"/>
            <w:vAlign w:val="center"/>
          </w:tcPr>
          <w:p w14:paraId="697C41E3" w14:textId="77777777" w:rsidR="000B3971" w:rsidRPr="00E258EF" w:rsidRDefault="000B3971">
            <w:pPr>
              <w:rPr>
                <w:rFonts w:ascii="Trebuchet MS" w:hAnsi="Trebuchet MS"/>
                <w:sz w:val="22"/>
                <w:szCs w:val="22"/>
                <w:lang w:val="ro-RO"/>
              </w:rPr>
            </w:pPr>
          </w:p>
        </w:tc>
        <w:tc>
          <w:tcPr>
            <w:tcW w:w="933" w:type="dxa"/>
            <w:vAlign w:val="center"/>
          </w:tcPr>
          <w:p w14:paraId="5EF8A0C4" w14:textId="77777777" w:rsidR="000B3971" w:rsidRPr="00E258EF" w:rsidRDefault="000B3971">
            <w:pPr>
              <w:rPr>
                <w:rFonts w:ascii="Trebuchet MS" w:hAnsi="Trebuchet MS"/>
                <w:sz w:val="22"/>
                <w:szCs w:val="22"/>
                <w:lang w:val="ro-RO"/>
              </w:rPr>
            </w:pPr>
          </w:p>
        </w:tc>
        <w:tc>
          <w:tcPr>
            <w:tcW w:w="438" w:type="dxa"/>
            <w:vAlign w:val="center"/>
          </w:tcPr>
          <w:p w14:paraId="033C7059" w14:textId="77777777" w:rsidR="000B3971" w:rsidRPr="00E258EF" w:rsidRDefault="000B3971">
            <w:pPr>
              <w:rPr>
                <w:rFonts w:ascii="Trebuchet MS" w:hAnsi="Trebuchet MS"/>
                <w:sz w:val="22"/>
                <w:szCs w:val="22"/>
                <w:lang w:val="ro-RO"/>
              </w:rPr>
            </w:pPr>
          </w:p>
        </w:tc>
        <w:tc>
          <w:tcPr>
            <w:tcW w:w="1247" w:type="dxa"/>
            <w:vAlign w:val="center"/>
          </w:tcPr>
          <w:p w14:paraId="40AEC473" w14:textId="77777777" w:rsidR="000B3971" w:rsidRPr="00E258EF" w:rsidRDefault="000B3971">
            <w:pPr>
              <w:rPr>
                <w:rFonts w:ascii="Trebuchet MS" w:hAnsi="Trebuchet MS"/>
                <w:sz w:val="22"/>
                <w:szCs w:val="22"/>
                <w:lang w:val="ro-RO"/>
              </w:rPr>
            </w:pPr>
          </w:p>
        </w:tc>
      </w:tr>
      <w:tr w:rsidR="006C55AA" w:rsidRPr="00E258EF" w14:paraId="0AF8E8D0" w14:textId="77777777" w:rsidTr="008A32BF">
        <w:trPr>
          <w:trHeight w:hRule="exact" w:val="278"/>
        </w:trPr>
        <w:tc>
          <w:tcPr>
            <w:tcW w:w="997" w:type="dxa"/>
            <w:vAlign w:val="center"/>
          </w:tcPr>
          <w:p w14:paraId="75B216E0" w14:textId="77777777" w:rsidR="000B3971" w:rsidRPr="00E258EF" w:rsidRDefault="000B3971">
            <w:pPr>
              <w:rPr>
                <w:rFonts w:ascii="Trebuchet MS" w:hAnsi="Trebuchet MS"/>
                <w:sz w:val="22"/>
                <w:szCs w:val="22"/>
                <w:lang w:val="ro-RO"/>
              </w:rPr>
            </w:pPr>
          </w:p>
        </w:tc>
        <w:tc>
          <w:tcPr>
            <w:tcW w:w="1275" w:type="dxa"/>
            <w:vAlign w:val="center"/>
          </w:tcPr>
          <w:p w14:paraId="4C2489BC" w14:textId="77777777" w:rsidR="000B3971" w:rsidRPr="00E258EF" w:rsidRDefault="000B3971">
            <w:pPr>
              <w:rPr>
                <w:rFonts w:ascii="Trebuchet MS" w:hAnsi="Trebuchet MS"/>
                <w:sz w:val="22"/>
                <w:szCs w:val="22"/>
                <w:lang w:val="ro-RO"/>
              </w:rPr>
            </w:pPr>
          </w:p>
        </w:tc>
        <w:tc>
          <w:tcPr>
            <w:tcW w:w="1011" w:type="dxa"/>
            <w:vAlign w:val="center"/>
          </w:tcPr>
          <w:p w14:paraId="30C4BC9A" w14:textId="77777777" w:rsidR="000B3971" w:rsidRPr="00E258EF" w:rsidRDefault="000B3971">
            <w:pPr>
              <w:rPr>
                <w:rFonts w:ascii="Trebuchet MS" w:hAnsi="Trebuchet MS"/>
                <w:sz w:val="22"/>
                <w:szCs w:val="22"/>
                <w:lang w:val="ro-RO"/>
              </w:rPr>
            </w:pPr>
          </w:p>
        </w:tc>
        <w:tc>
          <w:tcPr>
            <w:tcW w:w="1020" w:type="dxa"/>
            <w:vAlign w:val="center"/>
          </w:tcPr>
          <w:p w14:paraId="0684287B" w14:textId="77777777" w:rsidR="000B3971" w:rsidRPr="00E258EF" w:rsidRDefault="000B3971">
            <w:pPr>
              <w:rPr>
                <w:rFonts w:ascii="Trebuchet MS" w:hAnsi="Trebuchet MS"/>
                <w:sz w:val="22"/>
                <w:szCs w:val="22"/>
                <w:lang w:val="ro-RO"/>
              </w:rPr>
            </w:pPr>
          </w:p>
        </w:tc>
        <w:tc>
          <w:tcPr>
            <w:tcW w:w="738" w:type="dxa"/>
            <w:vAlign w:val="center"/>
          </w:tcPr>
          <w:p w14:paraId="1711A392" w14:textId="77777777" w:rsidR="000B3971" w:rsidRPr="00E258EF" w:rsidRDefault="000B3971">
            <w:pPr>
              <w:rPr>
                <w:rFonts w:ascii="Trebuchet MS" w:hAnsi="Trebuchet MS"/>
                <w:sz w:val="22"/>
                <w:szCs w:val="22"/>
                <w:lang w:val="ro-RO"/>
              </w:rPr>
            </w:pPr>
          </w:p>
        </w:tc>
        <w:tc>
          <w:tcPr>
            <w:tcW w:w="1046" w:type="dxa"/>
            <w:vAlign w:val="center"/>
          </w:tcPr>
          <w:p w14:paraId="1ABCC3F3" w14:textId="77777777" w:rsidR="000B3971" w:rsidRPr="00E258EF" w:rsidRDefault="000B3971">
            <w:pPr>
              <w:rPr>
                <w:rFonts w:ascii="Trebuchet MS" w:hAnsi="Trebuchet MS"/>
                <w:sz w:val="22"/>
                <w:szCs w:val="22"/>
                <w:lang w:val="ro-RO"/>
              </w:rPr>
            </w:pPr>
          </w:p>
        </w:tc>
        <w:tc>
          <w:tcPr>
            <w:tcW w:w="655" w:type="dxa"/>
            <w:vAlign w:val="center"/>
          </w:tcPr>
          <w:p w14:paraId="56B605B0" w14:textId="77777777" w:rsidR="000B3971" w:rsidRPr="00E258EF" w:rsidRDefault="000B3971">
            <w:pPr>
              <w:rPr>
                <w:rFonts w:ascii="Trebuchet MS" w:hAnsi="Trebuchet MS"/>
                <w:sz w:val="22"/>
                <w:szCs w:val="22"/>
                <w:lang w:val="ro-RO"/>
              </w:rPr>
            </w:pPr>
          </w:p>
        </w:tc>
        <w:tc>
          <w:tcPr>
            <w:tcW w:w="933" w:type="dxa"/>
            <w:vAlign w:val="center"/>
          </w:tcPr>
          <w:p w14:paraId="2005048F" w14:textId="77777777" w:rsidR="000B3971" w:rsidRPr="00E258EF" w:rsidRDefault="000B3971">
            <w:pPr>
              <w:rPr>
                <w:rFonts w:ascii="Trebuchet MS" w:hAnsi="Trebuchet MS"/>
                <w:sz w:val="22"/>
                <w:szCs w:val="22"/>
                <w:lang w:val="ro-RO"/>
              </w:rPr>
            </w:pPr>
          </w:p>
        </w:tc>
        <w:tc>
          <w:tcPr>
            <w:tcW w:w="438" w:type="dxa"/>
            <w:vAlign w:val="center"/>
          </w:tcPr>
          <w:p w14:paraId="7B8CB0B2" w14:textId="77777777" w:rsidR="000B3971" w:rsidRPr="00E258EF" w:rsidRDefault="000B3971">
            <w:pPr>
              <w:rPr>
                <w:rFonts w:ascii="Trebuchet MS" w:hAnsi="Trebuchet MS"/>
                <w:sz w:val="22"/>
                <w:szCs w:val="22"/>
                <w:lang w:val="ro-RO"/>
              </w:rPr>
            </w:pPr>
          </w:p>
        </w:tc>
        <w:tc>
          <w:tcPr>
            <w:tcW w:w="1247" w:type="dxa"/>
            <w:vAlign w:val="center"/>
          </w:tcPr>
          <w:p w14:paraId="5F639931" w14:textId="77777777" w:rsidR="000B3971" w:rsidRPr="00E258EF" w:rsidRDefault="000B3971">
            <w:pPr>
              <w:rPr>
                <w:rFonts w:ascii="Trebuchet MS" w:hAnsi="Trebuchet MS"/>
                <w:sz w:val="22"/>
                <w:szCs w:val="22"/>
                <w:lang w:val="ro-RO"/>
              </w:rPr>
            </w:pPr>
          </w:p>
        </w:tc>
      </w:tr>
      <w:tr w:rsidR="006C55AA" w:rsidRPr="00E258EF" w14:paraId="56A4E436" w14:textId="77777777" w:rsidTr="008A32BF">
        <w:trPr>
          <w:trHeight w:hRule="exact" w:val="276"/>
        </w:trPr>
        <w:tc>
          <w:tcPr>
            <w:tcW w:w="997" w:type="dxa"/>
            <w:vAlign w:val="center"/>
          </w:tcPr>
          <w:p w14:paraId="0A081848" w14:textId="77777777" w:rsidR="000B3971" w:rsidRPr="00E258EF" w:rsidRDefault="000B3971">
            <w:pPr>
              <w:rPr>
                <w:rFonts w:ascii="Trebuchet MS" w:hAnsi="Trebuchet MS"/>
                <w:sz w:val="22"/>
                <w:szCs w:val="22"/>
                <w:lang w:val="ro-RO"/>
              </w:rPr>
            </w:pPr>
          </w:p>
        </w:tc>
        <w:tc>
          <w:tcPr>
            <w:tcW w:w="1275" w:type="dxa"/>
            <w:vAlign w:val="center"/>
          </w:tcPr>
          <w:p w14:paraId="739835C7" w14:textId="77777777" w:rsidR="000B3971" w:rsidRPr="00E258EF" w:rsidRDefault="000B3971">
            <w:pPr>
              <w:rPr>
                <w:rFonts w:ascii="Trebuchet MS" w:hAnsi="Trebuchet MS"/>
                <w:sz w:val="22"/>
                <w:szCs w:val="22"/>
                <w:lang w:val="ro-RO"/>
              </w:rPr>
            </w:pPr>
          </w:p>
        </w:tc>
        <w:tc>
          <w:tcPr>
            <w:tcW w:w="1011" w:type="dxa"/>
            <w:vAlign w:val="center"/>
          </w:tcPr>
          <w:p w14:paraId="31541944" w14:textId="77777777" w:rsidR="000B3971" w:rsidRPr="00E258EF" w:rsidRDefault="000B3971">
            <w:pPr>
              <w:rPr>
                <w:rFonts w:ascii="Trebuchet MS" w:hAnsi="Trebuchet MS"/>
                <w:sz w:val="22"/>
                <w:szCs w:val="22"/>
                <w:lang w:val="ro-RO"/>
              </w:rPr>
            </w:pPr>
          </w:p>
        </w:tc>
        <w:tc>
          <w:tcPr>
            <w:tcW w:w="1020" w:type="dxa"/>
            <w:vAlign w:val="center"/>
          </w:tcPr>
          <w:p w14:paraId="025A16DB" w14:textId="77777777" w:rsidR="000B3971" w:rsidRPr="00E258EF" w:rsidRDefault="000B3971">
            <w:pPr>
              <w:rPr>
                <w:rFonts w:ascii="Trebuchet MS" w:hAnsi="Trebuchet MS"/>
                <w:sz w:val="22"/>
                <w:szCs w:val="22"/>
                <w:lang w:val="ro-RO"/>
              </w:rPr>
            </w:pPr>
          </w:p>
        </w:tc>
        <w:tc>
          <w:tcPr>
            <w:tcW w:w="738" w:type="dxa"/>
            <w:vAlign w:val="center"/>
          </w:tcPr>
          <w:p w14:paraId="552B782B" w14:textId="77777777" w:rsidR="000B3971" w:rsidRPr="00E258EF" w:rsidRDefault="000B3971">
            <w:pPr>
              <w:rPr>
                <w:rFonts w:ascii="Trebuchet MS" w:hAnsi="Trebuchet MS"/>
                <w:sz w:val="22"/>
                <w:szCs w:val="22"/>
                <w:lang w:val="ro-RO"/>
              </w:rPr>
            </w:pPr>
          </w:p>
        </w:tc>
        <w:tc>
          <w:tcPr>
            <w:tcW w:w="1046" w:type="dxa"/>
            <w:vAlign w:val="center"/>
          </w:tcPr>
          <w:p w14:paraId="7FADF4B1" w14:textId="77777777" w:rsidR="000B3971" w:rsidRPr="00E258EF" w:rsidRDefault="000B3971">
            <w:pPr>
              <w:rPr>
                <w:rFonts w:ascii="Trebuchet MS" w:hAnsi="Trebuchet MS"/>
                <w:sz w:val="22"/>
                <w:szCs w:val="22"/>
                <w:lang w:val="ro-RO"/>
              </w:rPr>
            </w:pPr>
          </w:p>
        </w:tc>
        <w:tc>
          <w:tcPr>
            <w:tcW w:w="655" w:type="dxa"/>
            <w:vAlign w:val="center"/>
          </w:tcPr>
          <w:p w14:paraId="4F9130CC" w14:textId="77777777" w:rsidR="000B3971" w:rsidRPr="00E258EF" w:rsidRDefault="000B3971">
            <w:pPr>
              <w:rPr>
                <w:rFonts w:ascii="Trebuchet MS" w:hAnsi="Trebuchet MS"/>
                <w:sz w:val="22"/>
                <w:szCs w:val="22"/>
                <w:lang w:val="ro-RO"/>
              </w:rPr>
            </w:pPr>
          </w:p>
        </w:tc>
        <w:tc>
          <w:tcPr>
            <w:tcW w:w="933" w:type="dxa"/>
            <w:vAlign w:val="center"/>
          </w:tcPr>
          <w:p w14:paraId="1009DDC0" w14:textId="77777777" w:rsidR="000B3971" w:rsidRPr="00E258EF" w:rsidRDefault="000B3971">
            <w:pPr>
              <w:rPr>
                <w:rFonts w:ascii="Trebuchet MS" w:hAnsi="Trebuchet MS"/>
                <w:sz w:val="22"/>
                <w:szCs w:val="22"/>
                <w:lang w:val="ro-RO"/>
              </w:rPr>
            </w:pPr>
          </w:p>
        </w:tc>
        <w:tc>
          <w:tcPr>
            <w:tcW w:w="438" w:type="dxa"/>
            <w:vAlign w:val="center"/>
          </w:tcPr>
          <w:p w14:paraId="658CC7D8" w14:textId="77777777" w:rsidR="000B3971" w:rsidRPr="00E258EF" w:rsidRDefault="000B3971">
            <w:pPr>
              <w:rPr>
                <w:rFonts w:ascii="Trebuchet MS" w:hAnsi="Trebuchet MS"/>
                <w:sz w:val="22"/>
                <w:szCs w:val="22"/>
                <w:lang w:val="ro-RO"/>
              </w:rPr>
            </w:pPr>
          </w:p>
        </w:tc>
        <w:tc>
          <w:tcPr>
            <w:tcW w:w="1247" w:type="dxa"/>
            <w:vAlign w:val="center"/>
          </w:tcPr>
          <w:p w14:paraId="64DB930A" w14:textId="77777777" w:rsidR="000B3971" w:rsidRPr="00E258EF" w:rsidRDefault="000B3971">
            <w:pPr>
              <w:rPr>
                <w:rFonts w:ascii="Trebuchet MS" w:hAnsi="Trebuchet MS"/>
                <w:sz w:val="22"/>
                <w:szCs w:val="22"/>
                <w:lang w:val="ro-RO"/>
              </w:rPr>
            </w:pPr>
          </w:p>
        </w:tc>
      </w:tr>
      <w:tr w:rsidR="006C55AA" w:rsidRPr="00E258EF" w14:paraId="461C8F4B" w14:textId="77777777" w:rsidTr="008A32BF">
        <w:trPr>
          <w:trHeight w:hRule="exact" w:val="386"/>
        </w:trPr>
        <w:tc>
          <w:tcPr>
            <w:tcW w:w="997" w:type="dxa"/>
            <w:vAlign w:val="center"/>
          </w:tcPr>
          <w:p w14:paraId="0ED3D5F2" w14:textId="257F7FB9" w:rsidR="000B3971" w:rsidRPr="00E258EF" w:rsidRDefault="00AE7E2D">
            <w:pPr>
              <w:rPr>
                <w:rFonts w:ascii="Trebuchet MS" w:hAnsi="Trebuchet MS"/>
                <w:b/>
                <w:bCs/>
                <w:sz w:val="22"/>
                <w:szCs w:val="22"/>
                <w:lang w:val="ro-RO"/>
              </w:rPr>
            </w:pPr>
            <w:r w:rsidRPr="00E258EF">
              <w:rPr>
                <w:rFonts w:ascii="Trebuchet MS" w:hAnsi="Trebuchet MS"/>
                <w:b/>
                <w:bCs/>
                <w:sz w:val="22"/>
                <w:szCs w:val="22"/>
                <w:lang w:val="ro-RO"/>
              </w:rPr>
              <w:t xml:space="preserve">     Total: </w:t>
            </w:r>
          </w:p>
        </w:tc>
        <w:tc>
          <w:tcPr>
            <w:tcW w:w="1275" w:type="dxa"/>
            <w:vAlign w:val="center"/>
          </w:tcPr>
          <w:p w14:paraId="6FC34EB9" w14:textId="77777777" w:rsidR="000B3971" w:rsidRPr="00E258EF" w:rsidRDefault="000B3971">
            <w:pPr>
              <w:rPr>
                <w:rFonts w:ascii="Trebuchet MS" w:hAnsi="Trebuchet MS"/>
                <w:sz w:val="22"/>
                <w:szCs w:val="22"/>
                <w:lang w:val="ro-RO"/>
              </w:rPr>
            </w:pPr>
          </w:p>
        </w:tc>
        <w:tc>
          <w:tcPr>
            <w:tcW w:w="1011" w:type="dxa"/>
            <w:vAlign w:val="center"/>
          </w:tcPr>
          <w:p w14:paraId="32AFF6AF" w14:textId="77777777" w:rsidR="000B3971" w:rsidRPr="00E258EF" w:rsidRDefault="000B3971">
            <w:pPr>
              <w:rPr>
                <w:rFonts w:ascii="Trebuchet MS" w:hAnsi="Trebuchet MS"/>
                <w:sz w:val="22"/>
                <w:szCs w:val="22"/>
                <w:lang w:val="ro-RO"/>
              </w:rPr>
            </w:pPr>
          </w:p>
        </w:tc>
        <w:tc>
          <w:tcPr>
            <w:tcW w:w="1020" w:type="dxa"/>
            <w:vAlign w:val="center"/>
          </w:tcPr>
          <w:p w14:paraId="23976B92" w14:textId="77777777" w:rsidR="000B3971" w:rsidRPr="00E258EF" w:rsidRDefault="000B3971">
            <w:pPr>
              <w:rPr>
                <w:rFonts w:ascii="Trebuchet MS" w:hAnsi="Trebuchet MS"/>
                <w:sz w:val="22"/>
                <w:szCs w:val="22"/>
                <w:lang w:val="ro-RO"/>
              </w:rPr>
            </w:pPr>
          </w:p>
        </w:tc>
        <w:tc>
          <w:tcPr>
            <w:tcW w:w="738" w:type="dxa"/>
            <w:vAlign w:val="center"/>
          </w:tcPr>
          <w:p w14:paraId="03068B45" w14:textId="77777777" w:rsidR="000B3971" w:rsidRPr="00E258EF" w:rsidRDefault="000B3971">
            <w:pPr>
              <w:rPr>
                <w:rFonts w:ascii="Trebuchet MS" w:hAnsi="Trebuchet MS"/>
                <w:sz w:val="22"/>
                <w:szCs w:val="22"/>
                <w:lang w:val="ro-RO"/>
              </w:rPr>
            </w:pPr>
          </w:p>
        </w:tc>
        <w:tc>
          <w:tcPr>
            <w:tcW w:w="1046" w:type="dxa"/>
            <w:vAlign w:val="center"/>
          </w:tcPr>
          <w:p w14:paraId="2D1997A1" w14:textId="77777777" w:rsidR="000B3971" w:rsidRPr="00E258EF" w:rsidRDefault="000B3971">
            <w:pPr>
              <w:rPr>
                <w:rFonts w:ascii="Trebuchet MS" w:hAnsi="Trebuchet MS"/>
                <w:sz w:val="22"/>
                <w:szCs w:val="22"/>
                <w:lang w:val="ro-RO"/>
              </w:rPr>
            </w:pPr>
          </w:p>
        </w:tc>
        <w:tc>
          <w:tcPr>
            <w:tcW w:w="655" w:type="dxa"/>
            <w:vAlign w:val="center"/>
          </w:tcPr>
          <w:p w14:paraId="49DAD2DB" w14:textId="77777777" w:rsidR="000B3971" w:rsidRPr="00E258EF" w:rsidRDefault="000B3971">
            <w:pPr>
              <w:rPr>
                <w:rFonts w:ascii="Trebuchet MS" w:hAnsi="Trebuchet MS"/>
                <w:sz w:val="22"/>
                <w:szCs w:val="22"/>
                <w:lang w:val="ro-RO"/>
              </w:rPr>
            </w:pPr>
          </w:p>
        </w:tc>
        <w:tc>
          <w:tcPr>
            <w:tcW w:w="933" w:type="dxa"/>
            <w:vAlign w:val="center"/>
          </w:tcPr>
          <w:p w14:paraId="6AD80475" w14:textId="77777777" w:rsidR="000B3971" w:rsidRPr="00E258EF" w:rsidRDefault="000B3971">
            <w:pPr>
              <w:rPr>
                <w:rFonts w:ascii="Trebuchet MS" w:hAnsi="Trebuchet MS"/>
                <w:sz w:val="22"/>
                <w:szCs w:val="22"/>
                <w:lang w:val="ro-RO"/>
              </w:rPr>
            </w:pPr>
          </w:p>
        </w:tc>
        <w:tc>
          <w:tcPr>
            <w:tcW w:w="438" w:type="dxa"/>
            <w:vAlign w:val="center"/>
          </w:tcPr>
          <w:p w14:paraId="7C2FE1BB" w14:textId="77777777" w:rsidR="000B3971" w:rsidRPr="00E258EF" w:rsidRDefault="000B3971">
            <w:pPr>
              <w:rPr>
                <w:rFonts w:ascii="Trebuchet MS" w:hAnsi="Trebuchet MS"/>
                <w:sz w:val="22"/>
                <w:szCs w:val="22"/>
                <w:lang w:val="ro-RO"/>
              </w:rPr>
            </w:pPr>
          </w:p>
        </w:tc>
        <w:tc>
          <w:tcPr>
            <w:tcW w:w="1247" w:type="dxa"/>
            <w:vAlign w:val="center"/>
          </w:tcPr>
          <w:p w14:paraId="53F3AC0F" w14:textId="77777777" w:rsidR="000B3971" w:rsidRPr="00E258EF" w:rsidRDefault="000B3971">
            <w:pPr>
              <w:rPr>
                <w:rFonts w:ascii="Trebuchet MS" w:hAnsi="Trebuchet MS"/>
                <w:sz w:val="22"/>
                <w:szCs w:val="22"/>
                <w:lang w:val="ro-RO"/>
              </w:rPr>
            </w:pPr>
          </w:p>
        </w:tc>
      </w:tr>
    </w:tbl>
    <w:p w14:paraId="5AB24EB9" w14:textId="77777777" w:rsidR="000B3971" w:rsidRPr="00E258EF" w:rsidRDefault="000B3971">
      <w:pPr>
        <w:spacing w:before="9" w:line="220" w:lineRule="exact"/>
        <w:rPr>
          <w:rFonts w:ascii="Trebuchet MS" w:hAnsi="Trebuchet MS"/>
          <w:sz w:val="22"/>
          <w:szCs w:val="22"/>
          <w:lang w:val="ro-RO"/>
        </w:rPr>
      </w:pPr>
    </w:p>
    <w:p w14:paraId="0582E5D4" w14:textId="6824F71D" w:rsidR="000B3971" w:rsidRPr="00E258EF" w:rsidRDefault="0099349E" w:rsidP="003D37C4">
      <w:pPr>
        <w:spacing w:line="200" w:lineRule="exact"/>
        <w:rPr>
          <w:rFonts w:ascii="Trebuchet MS" w:hAnsi="Trebuchet MS"/>
          <w:b/>
          <w:bCs/>
          <w:sz w:val="22"/>
          <w:szCs w:val="22"/>
          <w:lang w:val="ro-RO"/>
        </w:rPr>
      </w:pPr>
      <w:r w:rsidRPr="00E258EF">
        <w:rPr>
          <w:rFonts w:ascii="Trebuchet MS" w:hAnsi="Trebuchet MS"/>
          <w:b/>
          <w:bCs/>
          <w:sz w:val="22"/>
          <w:szCs w:val="22"/>
          <w:lang w:val="ro-RO"/>
        </w:rPr>
        <w:t>Art. 3 Eligibilitatea cheltuielilor</w:t>
      </w:r>
    </w:p>
    <w:p w14:paraId="09B7A899" w14:textId="77777777" w:rsidR="000B3971" w:rsidRPr="00E258EF" w:rsidRDefault="000B3971">
      <w:pPr>
        <w:spacing w:before="8" w:line="240" w:lineRule="exact"/>
        <w:rPr>
          <w:rFonts w:ascii="Trebuchet MS" w:hAnsi="Trebuchet MS"/>
          <w:sz w:val="22"/>
          <w:szCs w:val="22"/>
          <w:lang w:val="ro-RO"/>
        </w:rPr>
      </w:pPr>
    </w:p>
    <w:p w14:paraId="65CB99FF" w14:textId="7B4EDAC7" w:rsidR="000B3971" w:rsidRPr="00E258EF" w:rsidRDefault="0099349E" w:rsidP="003D37C4">
      <w:pPr>
        <w:pStyle w:val="ListParagraph"/>
        <w:numPr>
          <w:ilvl w:val="0"/>
          <w:numId w:val="4"/>
        </w:numPr>
        <w:spacing w:line="249" w:lineRule="auto"/>
        <w:jc w:val="both"/>
        <w:rPr>
          <w:rFonts w:ascii="Trebuchet MS" w:eastAsia="Trebuchet MS" w:hAnsi="Trebuchet MS" w:cs="Trebuchet MS"/>
          <w:w w:val="103"/>
          <w:sz w:val="22"/>
          <w:szCs w:val="22"/>
          <w:lang w:val="ro-RO"/>
        </w:rPr>
      </w:pPr>
      <w:r w:rsidRPr="00E258EF">
        <w:rPr>
          <w:rFonts w:ascii="Trebuchet MS" w:eastAsia="Trebuchet MS" w:hAnsi="Trebuchet MS" w:cs="Trebuchet MS"/>
          <w:spacing w:val="-1"/>
          <w:sz w:val="22"/>
          <w:szCs w:val="22"/>
          <w:lang w:val="ro-RO"/>
        </w:rPr>
        <w:t>Aprobare</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z w:val="22"/>
          <w:szCs w:val="22"/>
          <w:lang w:val="ro-RO"/>
        </w:rPr>
        <w:t>proiectului</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pacing w:val="-1"/>
          <w:sz w:val="22"/>
          <w:szCs w:val="22"/>
          <w:lang w:val="ro-RO"/>
        </w:rPr>
        <w:t>ș</w:t>
      </w:r>
      <w:r w:rsidRPr="00E258EF">
        <w:rPr>
          <w:rFonts w:ascii="Trebuchet MS" w:eastAsia="Trebuchet MS" w:hAnsi="Trebuchet MS" w:cs="Trebuchet MS"/>
          <w:sz w:val="22"/>
          <w:szCs w:val="22"/>
          <w:lang w:val="ro-RO"/>
        </w:rPr>
        <w:t xml:space="preserve">i </w:t>
      </w:r>
      <w:r w:rsidRPr="00E258EF">
        <w:rPr>
          <w:rFonts w:ascii="Trebuchet MS" w:eastAsia="Trebuchet MS" w:hAnsi="Trebuchet MS" w:cs="Trebuchet MS"/>
          <w:spacing w:val="-1"/>
          <w:sz w:val="22"/>
          <w:szCs w:val="22"/>
          <w:lang w:val="ro-RO"/>
        </w:rPr>
        <w:t>semnare</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z w:val="22"/>
          <w:szCs w:val="22"/>
          <w:lang w:val="ro-RO"/>
        </w:rPr>
        <w:t>Contractului</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sz w:val="22"/>
          <w:szCs w:val="22"/>
          <w:lang w:val="ro-RO"/>
        </w:rPr>
        <w:t>de Finanțare</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pacing w:val="-1"/>
          <w:sz w:val="22"/>
          <w:szCs w:val="22"/>
          <w:lang w:val="ro-RO"/>
        </w:rPr>
        <w:t>cătr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1"/>
          <w:sz w:val="22"/>
          <w:szCs w:val="22"/>
          <w:lang w:val="ro-RO"/>
        </w:rPr>
        <w:t xml:space="preserve"> </w:t>
      </w:r>
      <w:r w:rsidRPr="00E258EF">
        <w:rPr>
          <w:rFonts w:ascii="Trebuchet MS" w:eastAsia="Trebuchet MS" w:hAnsi="Trebuchet MS" w:cs="Trebuchet MS"/>
          <w:spacing w:val="-1"/>
          <w:sz w:val="22"/>
          <w:szCs w:val="22"/>
          <w:lang w:val="ro-RO"/>
        </w:rPr>
        <w:t>AM</w:t>
      </w:r>
      <w:r w:rsidR="00055CD1">
        <w:rPr>
          <w:rFonts w:ascii="Trebuchet MS" w:eastAsia="Trebuchet MS" w:hAnsi="Trebuchet MS" w:cs="Trebuchet MS"/>
          <w:spacing w:val="-1"/>
          <w:sz w:val="22"/>
          <w:szCs w:val="22"/>
          <w:lang w:val="ro-RO"/>
        </w:rPr>
        <w:t xml:space="preserve"> </w:t>
      </w:r>
      <w:r w:rsidR="00860416" w:rsidRPr="00E258EF">
        <w:rPr>
          <w:rFonts w:ascii="Trebuchet MS" w:eastAsia="Trebuchet MS" w:hAnsi="Trebuchet MS" w:cs="Trebuchet MS"/>
          <w:spacing w:val="-1"/>
          <w:sz w:val="22"/>
          <w:szCs w:val="22"/>
          <w:lang w:val="ro-RO"/>
        </w:rPr>
        <w:t>PEO</w:t>
      </w:r>
      <w:r w:rsidRPr="00E258EF">
        <w:rPr>
          <w:rFonts w:ascii="Trebuchet MS" w:eastAsia="Trebuchet MS" w:hAnsi="Trebuchet MS" w:cs="Trebuchet MS"/>
          <w:spacing w:val="-1"/>
          <w:sz w:val="22"/>
          <w:szCs w:val="22"/>
          <w:lang w:val="ro-RO"/>
        </w:rPr>
        <w:t xml:space="preserve"> nu</w:t>
      </w:r>
      <w:r w:rsidRPr="00E258EF">
        <w:rPr>
          <w:rFonts w:ascii="Trebuchet MS" w:eastAsia="Trebuchet MS" w:hAnsi="Trebuchet MS" w:cs="Trebuchet MS"/>
          <w:spacing w:val="-1"/>
          <w:w w:val="103"/>
          <w:sz w:val="22"/>
          <w:szCs w:val="22"/>
          <w:lang w:val="ro-RO"/>
        </w:rPr>
        <w:t xml:space="preserve"> </w:t>
      </w:r>
      <w:r w:rsidRPr="00E258EF">
        <w:rPr>
          <w:rFonts w:ascii="Trebuchet MS" w:eastAsia="Trebuchet MS" w:hAnsi="Trebuchet MS" w:cs="Trebuchet MS"/>
          <w:spacing w:val="-1"/>
          <w:sz w:val="22"/>
          <w:szCs w:val="22"/>
          <w:lang w:val="ro-RO"/>
        </w:rPr>
        <w:t>reprezintă</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40"/>
          <w:sz w:val="22"/>
          <w:szCs w:val="22"/>
          <w:lang w:val="ro-RO"/>
        </w:rPr>
        <w:t xml:space="preserve"> </w:t>
      </w:r>
      <w:r w:rsidRPr="00E258EF">
        <w:rPr>
          <w:rFonts w:ascii="Trebuchet MS" w:eastAsia="Trebuchet MS" w:hAnsi="Trebuchet MS" w:cs="Trebuchet MS"/>
          <w:sz w:val="22"/>
          <w:szCs w:val="22"/>
          <w:lang w:val="ro-RO"/>
        </w:rPr>
        <w:t>implici</w:t>
      </w:r>
      <w:r w:rsidRPr="00E258EF">
        <w:rPr>
          <w:rFonts w:ascii="Trebuchet MS" w:eastAsia="Trebuchet MS" w:hAnsi="Trebuchet MS" w:cs="Trebuchet MS"/>
          <w:spacing w:val="-1"/>
          <w:sz w:val="22"/>
          <w:szCs w:val="22"/>
          <w:lang w:val="ro-RO"/>
        </w:rPr>
        <w:t>t</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33"/>
          <w:sz w:val="22"/>
          <w:szCs w:val="22"/>
          <w:lang w:val="ro-RO"/>
        </w:rPr>
        <w:t xml:space="preserve"> </w:t>
      </w:r>
      <w:r w:rsidRPr="00E258EF">
        <w:rPr>
          <w:rFonts w:ascii="Trebuchet MS" w:eastAsia="Trebuchet MS" w:hAnsi="Trebuchet MS" w:cs="Trebuchet MS"/>
          <w:sz w:val="22"/>
          <w:szCs w:val="22"/>
          <w:lang w:val="ro-RO"/>
        </w:rPr>
        <w:t>o</w:t>
      </w:r>
      <w:r w:rsidRPr="00E258EF">
        <w:rPr>
          <w:rFonts w:ascii="Trebuchet MS" w:eastAsia="Trebuchet MS" w:hAnsi="Trebuchet MS" w:cs="Trebuchet MS"/>
          <w:spacing w:val="11"/>
          <w:sz w:val="22"/>
          <w:szCs w:val="22"/>
          <w:lang w:val="ro-RO"/>
        </w:rPr>
        <w:t xml:space="preserve"> </w:t>
      </w:r>
      <w:r w:rsidRPr="00E258EF">
        <w:rPr>
          <w:rFonts w:ascii="Trebuchet MS" w:eastAsia="Trebuchet MS" w:hAnsi="Trebuchet MS" w:cs="Trebuchet MS"/>
          <w:sz w:val="22"/>
          <w:szCs w:val="22"/>
          <w:lang w:val="ro-RO"/>
        </w:rPr>
        <w:t>confirmare</w:t>
      </w:r>
      <w:r w:rsidRPr="00E258EF">
        <w:rPr>
          <w:rFonts w:ascii="Trebuchet MS" w:eastAsia="Trebuchet MS" w:hAnsi="Trebuchet MS" w:cs="Trebuchet MS"/>
          <w:spacing w:val="38"/>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11"/>
          <w:sz w:val="22"/>
          <w:szCs w:val="22"/>
          <w:lang w:val="ro-RO"/>
        </w:rPr>
        <w:t xml:space="preserve"> </w:t>
      </w:r>
      <w:r w:rsidRPr="00E258EF">
        <w:rPr>
          <w:rFonts w:ascii="Trebuchet MS" w:eastAsia="Trebuchet MS" w:hAnsi="Trebuchet MS" w:cs="Trebuchet MS"/>
          <w:sz w:val="22"/>
          <w:szCs w:val="22"/>
          <w:lang w:val="ro-RO"/>
        </w:rPr>
        <w:t>eligibilit</w:t>
      </w:r>
      <w:r w:rsidRPr="00E258EF">
        <w:rPr>
          <w:rFonts w:ascii="Trebuchet MS" w:eastAsia="Trebuchet MS" w:hAnsi="Trebuchet MS" w:cs="Trebuchet MS"/>
          <w:spacing w:val="-1"/>
          <w:sz w:val="22"/>
          <w:szCs w:val="22"/>
          <w:lang w:val="ro-RO"/>
        </w:rPr>
        <w:t>ă</w:t>
      </w:r>
      <w:r w:rsidRPr="00E258EF">
        <w:rPr>
          <w:rFonts w:ascii="Trebuchet MS" w:eastAsia="Trebuchet MS" w:hAnsi="Trebuchet MS" w:cs="Trebuchet MS"/>
          <w:sz w:val="22"/>
          <w:szCs w:val="22"/>
          <w:lang w:val="ro-RO"/>
        </w:rPr>
        <w:t>ții</w:t>
      </w:r>
      <w:r w:rsidRPr="00E258EF">
        <w:rPr>
          <w:rFonts w:ascii="Trebuchet MS" w:eastAsia="Trebuchet MS" w:hAnsi="Trebuchet MS" w:cs="Trebuchet MS"/>
          <w:spacing w:val="40"/>
          <w:sz w:val="22"/>
          <w:szCs w:val="22"/>
          <w:lang w:val="ro-RO"/>
        </w:rPr>
        <w:t xml:space="preserve"> </w:t>
      </w:r>
      <w:r w:rsidRPr="00E258EF">
        <w:rPr>
          <w:rFonts w:ascii="Trebuchet MS" w:eastAsia="Trebuchet MS" w:hAnsi="Trebuchet MS" w:cs="Trebuchet MS"/>
          <w:sz w:val="22"/>
          <w:szCs w:val="22"/>
          <w:lang w:val="ro-RO"/>
        </w:rPr>
        <w:t>cheltuielilor,</w:t>
      </w:r>
      <w:r w:rsidRPr="00E258EF">
        <w:rPr>
          <w:rFonts w:ascii="Trebuchet MS" w:eastAsia="Trebuchet MS" w:hAnsi="Trebuchet MS" w:cs="Trebuchet MS"/>
          <w:spacing w:val="45"/>
          <w:sz w:val="22"/>
          <w:szCs w:val="22"/>
          <w:lang w:val="ro-RO"/>
        </w:rPr>
        <w:t xml:space="preserve"> </w:t>
      </w:r>
      <w:r w:rsidRPr="00E258EF">
        <w:rPr>
          <w:rFonts w:ascii="Trebuchet MS" w:eastAsia="Trebuchet MS" w:hAnsi="Trebuchet MS" w:cs="Trebuchet MS"/>
          <w:sz w:val="22"/>
          <w:szCs w:val="22"/>
          <w:lang w:val="ro-RO"/>
        </w:rPr>
        <w:t>aceasta</w:t>
      </w:r>
      <w:r w:rsidRPr="00E258EF">
        <w:rPr>
          <w:rFonts w:ascii="Trebuchet MS" w:eastAsia="Trebuchet MS" w:hAnsi="Trebuchet MS" w:cs="Trebuchet MS"/>
          <w:spacing w:val="29"/>
          <w:sz w:val="22"/>
          <w:szCs w:val="22"/>
          <w:lang w:val="ro-RO"/>
        </w:rPr>
        <w:t xml:space="preserve"> </w:t>
      </w:r>
      <w:r w:rsidRPr="00E258EF">
        <w:rPr>
          <w:rFonts w:ascii="Trebuchet MS" w:eastAsia="Trebuchet MS" w:hAnsi="Trebuchet MS" w:cs="Trebuchet MS"/>
          <w:spacing w:val="-1"/>
          <w:sz w:val="22"/>
          <w:szCs w:val="22"/>
          <w:lang w:val="ro-RO"/>
        </w:rPr>
        <w:t>urmân</w:t>
      </w:r>
      <w:r w:rsidRPr="00E258EF">
        <w:rPr>
          <w:rFonts w:ascii="Trebuchet MS" w:eastAsia="Trebuchet MS" w:hAnsi="Trebuchet MS" w:cs="Trebuchet MS"/>
          <w:sz w:val="22"/>
          <w:szCs w:val="22"/>
          <w:lang w:val="ro-RO"/>
        </w:rPr>
        <w:t>d</w:t>
      </w:r>
      <w:r w:rsidRPr="00E258EF">
        <w:rPr>
          <w:rFonts w:ascii="Trebuchet MS" w:eastAsia="Trebuchet MS" w:hAnsi="Trebuchet MS" w:cs="Trebuchet MS"/>
          <w:spacing w:val="29"/>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pacing w:val="-2"/>
          <w:sz w:val="22"/>
          <w:szCs w:val="22"/>
          <w:lang w:val="ro-RO"/>
        </w:rPr>
        <w:t>f</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w w:val="104"/>
          <w:sz w:val="22"/>
          <w:szCs w:val="22"/>
          <w:lang w:val="ro-RO"/>
        </w:rPr>
        <w:t>s</w:t>
      </w:r>
      <w:r w:rsidRPr="00E258EF">
        <w:rPr>
          <w:rFonts w:ascii="Trebuchet MS" w:eastAsia="Trebuchet MS" w:hAnsi="Trebuchet MS" w:cs="Trebuchet MS"/>
          <w:w w:val="103"/>
          <w:sz w:val="22"/>
          <w:szCs w:val="22"/>
          <w:lang w:val="ro-RO"/>
        </w:rPr>
        <w:t xml:space="preserve">tabilită </w:t>
      </w:r>
      <w:r w:rsidRPr="00E258EF">
        <w:rPr>
          <w:rFonts w:ascii="Trebuchet MS" w:eastAsia="Trebuchet MS" w:hAnsi="Trebuchet MS" w:cs="Trebuchet MS"/>
          <w:sz w:val="22"/>
          <w:szCs w:val="22"/>
          <w:lang w:val="ro-RO"/>
        </w:rPr>
        <w:t>în</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z w:val="22"/>
          <w:szCs w:val="22"/>
          <w:lang w:val="ro-RO"/>
        </w:rPr>
        <w:t>urma</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z w:val="22"/>
          <w:szCs w:val="22"/>
          <w:lang w:val="ro-RO"/>
        </w:rPr>
        <w:t>procesului</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z w:val="22"/>
          <w:szCs w:val="22"/>
          <w:lang w:val="ro-RO"/>
        </w:rPr>
        <w:t>verificare</w:t>
      </w:r>
      <w:r w:rsidRPr="00E258EF">
        <w:rPr>
          <w:rFonts w:ascii="Trebuchet MS" w:eastAsia="Trebuchet MS" w:hAnsi="Trebuchet MS" w:cs="Trebuchet MS"/>
          <w:spacing w:val="28"/>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z w:val="22"/>
          <w:szCs w:val="22"/>
          <w:lang w:val="ro-RO"/>
        </w:rPr>
        <w:t>modului</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z w:val="22"/>
          <w:szCs w:val="22"/>
          <w:lang w:val="ro-RO"/>
        </w:rPr>
        <w:t>utilizare</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z w:val="22"/>
          <w:szCs w:val="22"/>
          <w:lang w:val="ro-RO"/>
        </w:rPr>
        <w:t>fondurilor</w:t>
      </w:r>
      <w:r w:rsidRPr="00E258EF">
        <w:rPr>
          <w:rFonts w:ascii="Trebuchet MS" w:eastAsia="Trebuchet MS" w:hAnsi="Trebuchet MS" w:cs="Trebuchet MS"/>
          <w:spacing w:val="29"/>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z w:val="22"/>
          <w:szCs w:val="22"/>
          <w:lang w:val="ro-RO"/>
        </w:rPr>
        <w:t>către</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w w:val="103"/>
          <w:sz w:val="22"/>
          <w:szCs w:val="22"/>
          <w:lang w:val="ro-RO"/>
        </w:rPr>
        <w:t>Beneficiar.</w:t>
      </w:r>
    </w:p>
    <w:p w14:paraId="63AD4823" w14:textId="5D9AFD69" w:rsidR="000B3971" w:rsidRPr="00E258EF" w:rsidRDefault="00806283" w:rsidP="003D37C4">
      <w:pPr>
        <w:pStyle w:val="ListParagraph"/>
        <w:numPr>
          <w:ilvl w:val="0"/>
          <w:numId w:val="4"/>
        </w:numPr>
        <w:spacing w:line="249" w:lineRule="auto"/>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In completarea prevederilor</w:t>
      </w:r>
      <w:r w:rsidR="0099349E" w:rsidRPr="00E258EF">
        <w:rPr>
          <w:rFonts w:ascii="Trebuchet MS" w:eastAsia="Trebuchet MS" w:hAnsi="Trebuchet MS" w:cs="Trebuchet MS"/>
          <w:spacing w:val="32"/>
          <w:sz w:val="22"/>
          <w:szCs w:val="22"/>
          <w:lang w:val="ro-RO"/>
        </w:rPr>
        <w:t xml:space="preserve"> </w:t>
      </w:r>
      <w:r w:rsidR="0099349E" w:rsidRPr="00E258EF">
        <w:rPr>
          <w:rFonts w:ascii="Trebuchet MS" w:eastAsia="Trebuchet MS" w:hAnsi="Trebuchet MS" w:cs="Trebuchet MS"/>
          <w:spacing w:val="-1"/>
          <w:sz w:val="22"/>
          <w:szCs w:val="22"/>
          <w:lang w:val="ro-RO"/>
        </w:rPr>
        <w:t>art.</w:t>
      </w:r>
      <w:r w:rsidR="00A008AA" w:rsidRPr="00E258EF">
        <w:rPr>
          <w:rFonts w:ascii="Trebuchet MS" w:eastAsia="Trebuchet MS" w:hAnsi="Trebuchet MS" w:cs="Trebuchet MS"/>
          <w:spacing w:val="-1"/>
          <w:sz w:val="22"/>
          <w:szCs w:val="22"/>
          <w:lang w:val="ro-RO"/>
        </w:rPr>
        <w:t xml:space="preserve"> </w:t>
      </w:r>
      <w:r w:rsidR="0099349E" w:rsidRPr="00E258EF">
        <w:rPr>
          <w:rFonts w:ascii="Trebuchet MS" w:eastAsia="Trebuchet MS" w:hAnsi="Trebuchet MS" w:cs="Trebuchet MS"/>
          <w:spacing w:val="-1"/>
          <w:sz w:val="22"/>
          <w:szCs w:val="22"/>
          <w:lang w:val="ro-RO"/>
        </w:rPr>
        <w:t>3</w:t>
      </w:r>
      <w:r w:rsidR="0099349E" w:rsidRPr="00E258EF">
        <w:rPr>
          <w:rFonts w:ascii="Trebuchet MS" w:eastAsia="Trebuchet MS" w:hAnsi="Trebuchet MS" w:cs="Trebuchet MS"/>
          <w:spacing w:val="16"/>
          <w:sz w:val="22"/>
          <w:szCs w:val="22"/>
          <w:lang w:val="ro-RO"/>
        </w:rPr>
        <w:t xml:space="preserve"> </w:t>
      </w:r>
      <w:r w:rsidR="0099349E" w:rsidRPr="00E258EF">
        <w:rPr>
          <w:rFonts w:ascii="Trebuchet MS" w:eastAsia="Trebuchet MS" w:hAnsi="Trebuchet MS" w:cs="Trebuchet MS"/>
          <w:spacing w:val="-1"/>
          <w:sz w:val="22"/>
          <w:szCs w:val="22"/>
          <w:lang w:val="ro-RO"/>
        </w:rPr>
        <w:t>ali</w:t>
      </w:r>
      <w:r w:rsidR="0099349E" w:rsidRPr="00E258EF">
        <w:rPr>
          <w:rFonts w:ascii="Trebuchet MS" w:eastAsia="Trebuchet MS" w:hAnsi="Trebuchet MS" w:cs="Trebuchet MS"/>
          <w:sz w:val="22"/>
          <w:szCs w:val="22"/>
          <w:lang w:val="ro-RO"/>
        </w:rPr>
        <w:t>n</w:t>
      </w:r>
      <w:r w:rsidR="00A008AA" w:rsidRPr="00E258EF">
        <w:rPr>
          <w:rFonts w:ascii="Trebuchet MS" w:eastAsia="Trebuchet MS" w:hAnsi="Trebuchet MS" w:cs="Trebuchet MS"/>
          <w:sz w:val="22"/>
          <w:szCs w:val="22"/>
          <w:lang w:val="ro-RO"/>
        </w:rPr>
        <w:t>.</w:t>
      </w:r>
      <w:r w:rsidR="0099349E" w:rsidRPr="00E258EF">
        <w:rPr>
          <w:rFonts w:ascii="Trebuchet MS" w:eastAsia="Trebuchet MS" w:hAnsi="Trebuchet MS" w:cs="Trebuchet MS"/>
          <w:spacing w:val="11"/>
          <w:sz w:val="22"/>
          <w:szCs w:val="22"/>
          <w:lang w:val="ro-RO"/>
        </w:rPr>
        <w:t xml:space="preserve"> </w:t>
      </w:r>
      <w:r w:rsidR="0099349E" w:rsidRPr="00E258EF">
        <w:rPr>
          <w:rFonts w:ascii="Trebuchet MS" w:eastAsia="Trebuchet MS" w:hAnsi="Trebuchet MS" w:cs="Trebuchet MS"/>
          <w:spacing w:val="-1"/>
          <w:sz w:val="22"/>
          <w:szCs w:val="22"/>
          <w:lang w:val="ro-RO"/>
        </w:rPr>
        <w:t>(1</w:t>
      </w:r>
      <w:r w:rsidR="0099349E" w:rsidRPr="00E258EF">
        <w:rPr>
          <w:rFonts w:ascii="Trebuchet MS" w:eastAsia="Trebuchet MS" w:hAnsi="Trebuchet MS" w:cs="Trebuchet MS"/>
          <w:sz w:val="22"/>
          <w:szCs w:val="22"/>
          <w:lang w:val="ro-RO"/>
        </w:rPr>
        <w:t>)</w:t>
      </w:r>
      <w:r w:rsidR="0099349E" w:rsidRPr="00E258EF">
        <w:rPr>
          <w:rFonts w:ascii="Trebuchet MS" w:eastAsia="Trebuchet MS" w:hAnsi="Trebuchet MS" w:cs="Trebuchet MS"/>
          <w:spacing w:val="7"/>
          <w:sz w:val="22"/>
          <w:szCs w:val="22"/>
          <w:lang w:val="ro-RO"/>
        </w:rPr>
        <w:t xml:space="preserve"> </w:t>
      </w:r>
      <w:r w:rsidR="0099349E" w:rsidRPr="00E258EF">
        <w:rPr>
          <w:rFonts w:ascii="Trebuchet MS" w:eastAsia="Trebuchet MS" w:hAnsi="Trebuchet MS" w:cs="Trebuchet MS"/>
          <w:sz w:val="22"/>
          <w:szCs w:val="22"/>
          <w:lang w:val="ro-RO"/>
        </w:rPr>
        <w:t>–</w:t>
      </w:r>
      <w:r w:rsidR="0099349E" w:rsidRPr="00E258EF">
        <w:rPr>
          <w:rFonts w:ascii="Trebuchet MS" w:eastAsia="Trebuchet MS" w:hAnsi="Trebuchet MS" w:cs="Trebuchet MS"/>
          <w:spacing w:val="2"/>
          <w:sz w:val="22"/>
          <w:szCs w:val="22"/>
          <w:lang w:val="ro-RO"/>
        </w:rPr>
        <w:t xml:space="preserve"> </w:t>
      </w:r>
      <w:r w:rsidR="0099349E" w:rsidRPr="00E258EF">
        <w:rPr>
          <w:rFonts w:ascii="Trebuchet MS" w:eastAsia="Trebuchet MS" w:hAnsi="Trebuchet MS" w:cs="Trebuchet MS"/>
          <w:spacing w:val="1"/>
          <w:sz w:val="22"/>
          <w:szCs w:val="22"/>
          <w:lang w:val="ro-RO"/>
        </w:rPr>
        <w:t>(</w:t>
      </w:r>
      <w:r w:rsidR="0099349E" w:rsidRPr="00E258EF">
        <w:rPr>
          <w:rFonts w:ascii="Trebuchet MS" w:eastAsia="Trebuchet MS" w:hAnsi="Trebuchet MS" w:cs="Trebuchet MS"/>
          <w:spacing w:val="-1"/>
          <w:sz w:val="22"/>
          <w:szCs w:val="22"/>
          <w:lang w:val="ro-RO"/>
        </w:rPr>
        <w:t>5</w:t>
      </w:r>
      <w:r w:rsidR="0099349E" w:rsidRPr="00E258EF">
        <w:rPr>
          <w:rFonts w:ascii="Trebuchet MS" w:eastAsia="Trebuchet MS" w:hAnsi="Trebuchet MS" w:cs="Trebuchet MS"/>
          <w:sz w:val="22"/>
          <w:szCs w:val="22"/>
          <w:lang w:val="ro-RO"/>
        </w:rPr>
        <w:t xml:space="preserve">) </w:t>
      </w:r>
      <w:r w:rsidR="0099349E" w:rsidRPr="00E258EF">
        <w:rPr>
          <w:rFonts w:ascii="Trebuchet MS" w:eastAsia="Trebuchet MS" w:hAnsi="Trebuchet MS" w:cs="Trebuchet MS"/>
          <w:spacing w:val="7"/>
          <w:sz w:val="22"/>
          <w:szCs w:val="22"/>
          <w:lang w:val="ro-RO"/>
        </w:rPr>
        <w:t xml:space="preserve"> </w:t>
      </w:r>
      <w:r w:rsidR="0099349E" w:rsidRPr="00E258EF">
        <w:rPr>
          <w:rFonts w:ascii="Trebuchet MS" w:eastAsia="Trebuchet MS" w:hAnsi="Trebuchet MS" w:cs="Trebuchet MS"/>
          <w:spacing w:val="-2"/>
          <w:sz w:val="22"/>
          <w:szCs w:val="22"/>
          <w:lang w:val="ro-RO"/>
        </w:rPr>
        <w:t>d</w:t>
      </w:r>
      <w:r w:rsidR="0099349E" w:rsidRPr="00E258EF">
        <w:rPr>
          <w:rFonts w:ascii="Trebuchet MS" w:eastAsia="Trebuchet MS" w:hAnsi="Trebuchet MS" w:cs="Trebuchet MS"/>
          <w:spacing w:val="3"/>
          <w:sz w:val="22"/>
          <w:szCs w:val="22"/>
          <w:lang w:val="ro-RO"/>
        </w:rPr>
        <w:t>i</w:t>
      </w:r>
      <w:r w:rsidR="0099349E" w:rsidRPr="00E258EF">
        <w:rPr>
          <w:rFonts w:ascii="Trebuchet MS" w:eastAsia="Trebuchet MS" w:hAnsi="Trebuchet MS" w:cs="Trebuchet MS"/>
          <w:sz w:val="22"/>
          <w:szCs w:val="22"/>
          <w:lang w:val="ro-RO"/>
        </w:rPr>
        <w:t>n</w:t>
      </w:r>
      <w:r w:rsidR="0099349E" w:rsidRPr="00E258EF">
        <w:rPr>
          <w:rFonts w:ascii="Trebuchet MS" w:eastAsia="Trebuchet MS" w:hAnsi="Trebuchet MS" w:cs="Trebuchet MS"/>
          <w:spacing w:val="9"/>
          <w:sz w:val="22"/>
          <w:szCs w:val="22"/>
          <w:lang w:val="ro-RO"/>
        </w:rPr>
        <w:t xml:space="preserve"> </w:t>
      </w:r>
      <w:r w:rsidR="0099349E" w:rsidRPr="00E258EF">
        <w:rPr>
          <w:rFonts w:ascii="Trebuchet MS" w:eastAsia="Trebuchet MS" w:hAnsi="Trebuchet MS" w:cs="Trebuchet MS"/>
          <w:spacing w:val="-1"/>
          <w:sz w:val="22"/>
          <w:szCs w:val="22"/>
          <w:lang w:val="ro-RO"/>
        </w:rPr>
        <w:t>Contractu</w:t>
      </w:r>
      <w:r w:rsidR="0099349E" w:rsidRPr="00E258EF">
        <w:rPr>
          <w:rFonts w:ascii="Trebuchet MS" w:eastAsia="Trebuchet MS" w:hAnsi="Trebuchet MS" w:cs="Trebuchet MS"/>
          <w:sz w:val="22"/>
          <w:szCs w:val="22"/>
          <w:lang w:val="ro-RO"/>
        </w:rPr>
        <w:t>l</w:t>
      </w:r>
      <w:r w:rsidR="0099349E" w:rsidRPr="00E258EF">
        <w:rPr>
          <w:rFonts w:ascii="Trebuchet MS" w:eastAsia="Trebuchet MS" w:hAnsi="Trebuchet MS" w:cs="Trebuchet MS"/>
          <w:spacing w:val="29"/>
          <w:sz w:val="22"/>
          <w:szCs w:val="22"/>
          <w:lang w:val="ro-RO"/>
        </w:rPr>
        <w:t xml:space="preserve"> </w:t>
      </w:r>
      <w:r w:rsidR="0099349E" w:rsidRPr="00E258EF">
        <w:rPr>
          <w:rFonts w:ascii="Trebuchet MS" w:eastAsia="Trebuchet MS" w:hAnsi="Trebuchet MS" w:cs="Trebuchet MS"/>
          <w:spacing w:val="-1"/>
          <w:sz w:val="22"/>
          <w:szCs w:val="22"/>
          <w:lang w:val="ro-RO"/>
        </w:rPr>
        <w:t>d</w:t>
      </w:r>
      <w:r w:rsidR="0099349E" w:rsidRPr="00E258EF">
        <w:rPr>
          <w:rFonts w:ascii="Trebuchet MS" w:eastAsia="Trebuchet MS" w:hAnsi="Trebuchet MS" w:cs="Trebuchet MS"/>
          <w:sz w:val="22"/>
          <w:szCs w:val="22"/>
          <w:lang w:val="ro-RO"/>
        </w:rPr>
        <w:t>e</w:t>
      </w:r>
      <w:r w:rsidR="0099349E" w:rsidRPr="00E258EF">
        <w:rPr>
          <w:rFonts w:ascii="Trebuchet MS" w:eastAsia="Trebuchet MS" w:hAnsi="Trebuchet MS" w:cs="Trebuchet MS"/>
          <w:spacing w:val="6"/>
          <w:sz w:val="22"/>
          <w:szCs w:val="22"/>
          <w:lang w:val="ro-RO"/>
        </w:rPr>
        <w:t xml:space="preserve"> </w:t>
      </w:r>
      <w:r w:rsidR="0099349E" w:rsidRPr="00E258EF">
        <w:rPr>
          <w:rFonts w:ascii="Trebuchet MS" w:eastAsia="Trebuchet MS" w:hAnsi="Trebuchet MS" w:cs="Trebuchet MS"/>
          <w:sz w:val="22"/>
          <w:szCs w:val="22"/>
          <w:lang w:val="ro-RO"/>
        </w:rPr>
        <w:t>fina</w:t>
      </w:r>
      <w:r w:rsidR="0099349E" w:rsidRPr="00E258EF">
        <w:rPr>
          <w:rFonts w:ascii="Trebuchet MS" w:eastAsia="Trebuchet MS" w:hAnsi="Trebuchet MS" w:cs="Trebuchet MS"/>
          <w:spacing w:val="-1"/>
          <w:sz w:val="22"/>
          <w:szCs w:val="22"/>
          <w:lang w:val="ro-RO"/>
        </w:rPr>
        <w:t>nțar</w:t>
      </w:r>
      <w:r w:rsidR="0099349E" w:rsidRPr="00E258EF">
        <w:rPr>
          <w:rFonts w:ascii="Trebuchet MS" w:eastAsia="Trebuchet MS" w:hAnsi="Trebuchet MS" w:cs="Trebuchet MS"/>
          <w:sz w:val="22"/>
          <w:szCs w:val="22"/>
          <w:lang w:val="ro-RO"/>
        </w:rPr>
        <w:t>e</w:t>
      </w:r>
      <w:r w:rsidR="0099349E" w:rsidRPr="00E258EF">
        <w:rPr>
          <w:rFonts w:ascii="Trebuchet MS" w:eastAsia="Trebuchet MS" w:hAnsi="Trebuchet MS" w:cs="Trebuchet MS"/>
          <w:spacing w:val="27"/>
          <w:sz w:val="22"/>
          <w:szCs w:val="22"/>
          <w:lang w:val="ro-RO"/>
        </w:rPr>
        <w:t xml:space="preserve"> </w:t>
      </w:r>
      <w:r w:rsidR="0099349E" w:rsidRPr="00E258EF">
        <w:rPr>
          <w:rFonts w:ascii="Trebuchet MS" w:eastAsia="Trebuchet MS" w:hAnsi="Trebuchet MS" w:cs="Trebuchet MS"/>
          <w:sz w:val="22"/>
          <w:szCs w:val="22"/>
          <w:lang w:val="ro-RO"/>
        </w:rPr>
        <w:t>–</w:t>
      </w:r>
      <w:r w:rsidR="0099349E" w:rsidRPr="00E258EF">
        <w:rPr>
          <w:rFonts w:ascii="Trebuchet MS" w:eastAsia="Trebuchet MS" w:hAnsi="Trebuchet MS" w:cs="Trebuchet MS"/>
          <w:spacing w:val="2"/>
          <w:sz w:val="22"/>
          <w:szCs w:val="22"/>
          <w:lang w:val="ro-RO"/>
        </w:rPr>
        <w:t xml:space="preserve"> </w:t>
      </w:r>
      <w:r w:rsidR="0099349E" w:rsidRPr="00E258EF">
        <w:rPr>
          <w:rFonts w:ascii="Trebuchet MS" w:eastAsia="Trebuchet MS" w:hAnsi="Trebuchet MS" w:cs="Trebuchet MS"/>
          <w:w w:val="103"/>
          <w:sz w:val="22"/>
          <w:szCs w:val="22"/>
          <w:lang w:val="ro-RO"/>
        </w:rPr>
        <w:t>Condiţii</w:t>
      </w:r>
      <w:r w:rsidR="001C3E32" w:rsidRPr="00E258EF">
        <w:rPr>
          <w:rFonts w:ascii="Trebuchet MS" w:eastAsia="Trebuchet MS" w:hAnsi="Trebuchet MS" w:cs="Trebuchet MS"/>
          <w:sz w:val="22"/>
          <w:szCs w:val="22"/>
          <w:lang w:val="ro-RO"/>
        </w:rPr>
        <w:t xml:space="preserve"> </w:t>
      </w:r>
      <w:r w:rsidR="0099349E" w:rsidRPr="00E258EF">
        <w:rPr>
          <w:rFonts w:ascii="Trebuchet MS" w:eastAsia="Trebuchet MS" w:hAnsi="Trebuchet MS" w:cs="Trebuchet MS"/>
          <w:sz w:val="22"/>
          <w:szCs w:val="22"/>
          <w:lang w:val="ro-RO"/>
        </w:rPr>
        <w:t>Generale,</w:t>
      </w:r>
      <w:r w:rsidR="0099349E" w:rsidRPr="00E258EF">
        <w:rPr>
          <w:rFonts w:ascii="Trebuchet MS" w:eastAsia="Trebuchet MS" w:hAnsi="Trebuchet MS" w:cs="Trebuchet MS"/>
          <w:spacing w:val="29"/>
          <w:sz w:val="22"/>
          <w:szCs w:val="22"/>
          <w:lang w:val="ro-RO"/>
        </w:rPr>
        <w:t xml:space="preserve"> </w:t>
      </w:r>
      <w:r w:rsidR="0099349E" w:rsidRPr="00E258EF">
        <w:rPr>
          <w:rFonts w:ascii="Trebuchet MS" w:eastAsia="Trebuchet MS" w:hAnsi="Trebuchet MS" w:cs="Trebuchet MS"/>
          <w:sz w:val="22"/>
          <w:szCs w:val="22"/>
          <w:lang w:val="ro-RO"/>
        </w:rPr>
        <w:t>vor</w:t>
      </w:r>
      <w:r w:rsidR="0099349E" w:rsidRPr="00E258EF">
        <w:rPr>
          <w:rFonts w:ascii="Trebuchet MS" w:eastAsia="Trebuchet MS" w:hAnsi="Trebuchet MS" w:cs="Trebuchet MS"/>
          <w:spacing w:val="13"/>
          <w:sz w:val="22"/>
          <w:szCs w:val="22"/>
          <w:lang w:val="ro-RO"/>
        </w:rPr>
        <w:t xml:space="preserve"> </w:t>
      </w:r>
      <w:r w:rsidR="0099349E" w:rsidRPr="00E258EF">
        <w:rPr>
          <w:rFonts w:ascii="Trebuchet MS" w:eastAsia="Trebuchet MS" w:hAnsi="Trebuchet MS" w:cs="Trebuchet MS"/>
          <w:sz w:val="22"/>
          <w:szCs w:val="22"/>
          <w:lang w:val="ro-RO"/>
        </w:rPr>
        <w:t>fi</w:t>
      </w:r>
      <w:r w:rsidR="0099349E" w:rsidRPr="00E258EF">
        <w:rPr>
          <w:rFonts w:ascii="Trebuchet MS" w:eastAsia="Trebuchet MS" w:hAnsi="Trebuchet MS" w:cs="Trebuchet MS"/>
          <w:spacing w:val="6"/>
          <w:sz w:val="22"/>
          <w:szCs w:val="22"/>
          <w:lang w:val="ro-RO"/>
        </w:rPr>
        <w:t xml:space="preserve"> </w:t>
      </w:r>
      <w:r w:rsidR="0099349E" w:rsidRPr="00E258EF">
        <w:rPr>
          <w:rFonts w:ascii="Trebuchet MS" w:eastAsia="Trebuchet MS" w:hAnsi="Trebuchet MS" w:cs="Trebuchet MS"/>
          <w:sz w:val="22"/>
          <w:szCs w:val="22"/>
          <w:lang w:val="ro-RO"/>
        </w:rPr>
        <w:t>luate</w:t>
      </w:r>
      <w:r w:rsidR="0099349E" w:rsidRPr="00E258EF">
        <w:rPr>
          <w:rFonts w:ascii="Trebuchet MS" w:eastAsia="Trebuchet MS" w:hAnsi="Trebuchet MS" w:cs="Trebuchet MS"/>
          <w:spacing w:val="16"/>
          <w:sz w:val="22"/>
          <w:szCs w:val="22"/>
          <w:lang w:val="ro-RO"/>
        </w:rPr>
        <w:t xml:space="preserve"> </w:t>
      </w:r>
      <w:r w:rsidR="0099349E" w:rsidRPr="00E258EF">
        <w:rPr>
          <w:rFonts w:ascii="Trebuchet MS" w:eastAsia="Trebuchet MS" w:hAnsi="Trebuchet MS" w:cs="Trebuchet MS"/>
          <w:sz w:val="22"/>
          <w:szCs w:val="22"/>
          <w:lang w:val="ro-RO"/>
        </w:rPr>
        <w:t>în</w:t>
      </w:r>
      <w:r w:rsidR="0099349E" w:rsidRPr="00E258EF">
        <w:rPr>
          <w:rFonts w:ascii="Trebuchet MS" w:eastAsia="Trebuchet MS" w:hAnsi="Trebuchet MS" w:cs="Trebuchet MS"/>
          <w:spacing w:val="7"/>
          <w:sz w:val="22"/>
          <w:szCs w:val="22"/>
          <w:lang w:val="ro-RO"/>
        </w:rPr>
        <w:t xml:space="preserve"> </w:t>
      </w:r>
      <w:r w:rsidR="0099349E" w:rsidRPr="00E258EF">
        <w:rPr>
          <w:rFonts w:ascii="Trebuchet MS" w:eastAsia="Trebuchet MS" w:hAnsi="Trebuchet MS" w:cs="Trebuchet MS"/>
          <w:sz w:val="22"/>
          <w:szCs w:val="22"/>
          <w:lang w:val="ro-RO"/>
        </w:rPr>
        <w:t>c</w:t>
      </w:r>
      <w:r w:rsidR="0099349E" w:rsidRPr="00E258EF">
        <w:rPr>
          <w:rFonts w:ascii="Trebuchet MS" w:eastAsia="Trebuchet MS" w:hAnsi="Trebuchet MS" w:cs="Trebuchet MS"/>
          <w:spacing w:val="-1"/>
          <w:sz w:val="22"/>
          <w:szCs w:val="22"/>
          <w:lang w:val="ro-RO"/>
        </w:rPr>
        <w:t>onsiderar</w:t>
      </w:r>
      <w:r w:rsidR="0099349E" w:rsidRPr="00E258EF">
        <w:rPr>
          <w:rFonts w:ascii="Trebuchet MS" w:eastAsia="Trebuchet MS" w:hAnsi="Trebuchet MS" w:cs="Trebuchet MS"/>
          <w:sz w:val="22"/>
          <w:szCs w:val="22"/>
          <w:lang w:val="ro-RO"/>
        </w:rPr>
        <w:t>e</w:t>
      </w:r>
      <w:r w:rsidR="0099349E" w:rsidRPr="00E258EF">
        <w:rPr>
          <w:rFonts w:ascii="Trebuchet MS" w:eastAsia="Trebuchet MS" w:hAnsi="Trebuchet MS" w:cs="Trebuchet MS"/>
          <w:spacing w:val="32"/>
          <w:sz w:val="22"/>
          <w:szCs w:val="22"/>
          <w:lang w:val="ro-RO"/>
        </w:rPr>
        <w:t xml:space="preserve"> </w:t>
      </w:r>
      <w:r w:rsidR="0099349E" w:rsidRPr="00E258EF">
        <w:rPr>
          <w:rFonts w:ascii="Trebuchet MS" w:eastAsia="Trebuchet MS" w:hAnsi="Trebuchet MS" w:cs="Trebuchet MS"/>
          <w:spacing w:val="-1"/>
          <w:sz w:val="22"/>
          <w:szCs w:val="22"/>
          <w:lang w:val="ro-RO"/>
        </w:rPr>
        <w:t>următoarel</w:t>
      </w:r>
      <w:r w:rsidR="0099349E" w:rsidRPr="00E258EF">
        <w:rPr>
          <w:rFonts w:ascii="Trebuchet MS" w:eastAsia="Trebuchet MS" w:hAnsi="Trebuchet MS" w:cs="Trebuchet MS"/>
          <w:sz w:val="22"/>
          <w:szCs w:val="22"/>
          <w:lang w:val="ro-RO"/>
        </w:rPr>
        <w:t>e</w:t>
      </w:r>
      <w:r w:rsidR="0099349E" w:rsidRPr="00E258EF">
        <w:rPr>
          <w:rFonts w:ascii="Trebuchet MS" w:eastAsia="Trebuchet MS" w:hAnsi="Trebuchet MS" w:cs="Trebuchet MS"/>
          <w:spacing w:val="34"/>
          <w:sz w:val="22"/>
          <w:szCs w:val="22"/>
          <w:lang w:val="ro-RO"/>
        </w:rPr>
        <w:t xml:space="preserve"> </w:t>
      </w:r>
      <w:r w:rsidR="0099349E" w:rsidRPr="00E258EF">
        <w:rPr>
          <w:rFonts w:ascii="Trebuchet MS" w:eastAsia="Trebuchet MS" w:hAnsi="Trebuchet MS" w:cs="Trebuchet MS"/>
          <w:spacing w:val="-1"/>
          <w:w w:val="103"/>
          <w:sz w:val="22"/>
          <w:szCs w:val="22"/>
          <w:lang w:val="ro-RO"/>
        </w:rPr>
        <w:t>preveder</w:t>
      </w:r>
      <w:r w:rsidR="0099349E" w:rsidRPr="00E258EF">
        <w:rPr>
          <w:rFonts w:ascii="Trebuchet MS" w:eastAsia="Trebuchet MS" w:hAnsi="Trebuchet MS" w:cs="Trebuchet MS"/>
          <w:spacing w:val="1"/>
          <w:w w:val="103"/>
          <w:sz w:val="22"/>
          <w:szCs w:val="22"/>
          <w:lang w:val="ro-RO"/>
        </w:rPr>
        <w:t>i</w:t>
      </w:r>
      <w:r w:rsidR="0099349E" w:rsidRPr="00E258EF">
        <w:rPr>
          <w:rFonts w:ascii="Trebuchet MS" w:eastAsia="Trebuchet MS" w:hAnsi="Trebuchet MS" w:cs="Trebuchet MS"/>
          <w:w w:val="103"/>
          <w:sz w:val="22"/>
          <w:szCs w:val="22"/>
          <w:lang w:val="ro-RO"/>
        </w:rPr>
        <w:t>:</w:t>
      </w:r>
    </w:p>
    <w:p w14:paraId="3ABEADD4" w14:textId="38EC05E6" w:rsidR="001D5364" w:rsidRPr="00E258EF" w:rsidRDefault="001D5364" w:rsidP="001D5364">
      <w:pPr>
        <w:ind w:right="265"/>
        <w:jc w:val="both"/>
        <w:rPr>
          <w:rFonts w:ascii="Trebuchet MS" w:eastAsia="Trebuchet MS" w:hAnsi="Trebuchet MS" w:cs="Trebuchet MS"/>
          <w:sz w:val="22"/>
          <w:szCs w:val="22"/>
          <w:lang w:val="ro-RO"/>
        </w:rPr>
      </w:pPr>
    </w:p>
    <w:p w14:paraId="401F8471" w14:textId="2445277C" w:rsidR="001D5364" w:rsidRDefault="001D5364" w:rsidP="001D5364">
      <w:pPr>
        <w:tabs>
          <w:tab w:val="left" w:pos="9000"/>
        </w:tabs>
        <w:spacing w:before="41"/>
        <w:ind w:right="269"/>
        <w:jc w:val="both"/>
        <w:rPr>
          <w:rFonts w:ascii="Trebuchet MS" w:eastAsia="Trebuchet MS" w:hAnsi="Trebuchet MS" w:cs="Trebuchet MS"/>
          <w:i/>
          <w:w w:val="104"/>
          <w:sz w:val="18"/>
          <w:szCs w:val="18"/>
          <w:lang w:val="ro-RO"/>
        </w:rPr>
      </w:pPr>
      <w:r w:rsidRPr="00C5737C">
        <w:rPr>
          <w:rFonts w:ascii="Trebuchet MS" w:hAnsi="Trebuchet MS"/>
          <w:noProof/>
          <w:sz w:val="18"/>
          <w:szCs w:val="18"/>
          <w:lang w:val="ro-RO" w:eastAsia="ro-RO"/>
        </w:rPr>
        <mc:AlternateContent>
          <mc:Choice Requires="wpg">
            <w:drawing>
              <wp:anchor distT="0" distB="0" distL="114300" distR="114300" simplePos="0" relativeHeight="251656704" behindDoc="1" locked="0" layoutInCell="1" allowOverlap="1" wp14:anchorId="192799CA" wp14:editId="60BEC3C1">
                <wp:simplePos x="0" y="0"/>
                <wp:positionH relativeFrom="page">
                  <wp:posOffset>1169863</wp:posOffset>
                </wp:positionH>
                <wp:positionV relativeFrom="paragraph">
                  <wp:posOffset>46935</wp:posOffset>
                </wp:positionV>
                <wp:extent cx="1718945" cy="0"/>
                <wp:effectExtent l="5080" t="10160" r="9525" b="8890"/>
                <wp:wrapNone/>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18945" cy="0"/>
                          <a:chOff x="1853" y="508"/>
                          <a:chExt cx="2707" cy="0"/>
                        </a:xfrm>
                      </wpg:grpSpPr>
                      <wps:wsp>
                        <wps:cNvPr id="7" name="Freeform 7"/>
                        <wps:cNvSpPr>
                          <a:spLocks/>
                        </wps:cNvSpPr>
                        <wps:spPr bwMode="auto">
                          <a:xfrm>
                            <a:off x="1853" y="508"/>
                            <a:ext cx="2707" cy="0"/>
                          </a:xfrm>
                          <a:custGeom>
                            <a:avLst/>
                            <a:gdLst>
                              <a:gd name="T0" fmla="+- 0 1853 1853"/>
                              <a:gd name="T1" fmla="*/ T0 w 2707"/>
                              <a:gd name="T2" fmla="+- 0 4560 1853"/>
                              <a:gd name="T3" fmla="*/ T2 w 2707"/>
                            </a:gdLst>
                            <a:ahLst/>
                            <a:cxnLst>
                              <a:cxn ang="0">
                                <a:pos x="T1" y="0"/>
                              </a:cxn>
                              <a:cxn ang="0">
                                <a:pos x="T3" y="0"/>
                              </a:cxn>
                            </a:cxnLst>
                            <a:rect l="0" t="0" r="r" b="b"/>
                            <a:pathLst>
                              <a:path w="2707">
                                <a:moveTo>
                                  <a:pt x="0" y="0"/>
                                </a:moveTo>
                                <a:lnTo>
                                  <a:pt x="2707" y="0"/>
                                </a:lnTo>
                              </a:path>
                            </a:pathLst>
                          </a:custGeom>
                          <a:noFill/>
                          <a:ln w="889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1D8748E" id="Group 6" o:spid="_x0000_s1026" style="position:absolute;margin-left:92.1pt;margin-top:3.7pt;width:135.35pt;height:0;z-index:-251659776;mso-position-horizontal-relative:page" coordorigin="1853,508" coordsize="270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">
                <v:shape id="Freeform 7" o:spid="_x0000_s1027" style="position:absolute;left:1853;top:508;width:2707;height:0;visibility:visible;mso-wrap-style:square;v-text-anchor:top" coordsize="270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" path="m,l2707,e" filled="f" strokeweight=".7pt">
                  <v:path arrowok="t" o:connecttype="custom" o:connectlocs="0,0;2707,0" o:connectangles="0,0"/>
                </v:shape>
                <w10:wrap anchorx="page"/>
              </v:group>
            </w:pict>
          </mc:Fallback>
        </mc:AlternateContent>
      </w:r>
      <w:r w:rsidRPr="00C5737C">
        <w:rPr>
          <w:rFonts w:ascii="Trebuchet MS" w:eastAsia="Trebuchet MS" w:hAnsi="Trebuchet MS" w:cs="Trebuchet MS"/>
          <w:position w:val="6"/>
          <w:sz w:val="18"/>
          <w:szCs w:val="18"/>
          <w:lang w:val="ro-RO"/>
        </w:rPr>
        <w:t xml:space="preserve">1 </w:t>
      </w:r>
      <w:r w:rsidRPr="00C5737C">
        <w:rPr>
          <w:rFonts w:ascii="Trebuchet MS" w:eastAsia="Trebuchet MS" w:hAnsi="Trebuchet MS" w:cs="Trebuchet MS"/>
          <w:spacing w:val="24"/>
          <w:position w:val="6"/>
          <w:sz w:val="18"/>
          <w:szCs w:val="18"/>
          <w:lang w:val="ro-RO"/>
        </w:rPr>
        <w:t xml:space="preserve"> </w:t>
      </w:r>
      <w:r w:rsidRPr="00C5737C">
        <w:rPr>
          <w:rFonts w:ascii="Trebuchet MS" w:eastAsia="Trebuchet MS" w:hAnsi="Trebuchet MS" w:cs="Trebuchet MS"/>
          <w:i/>
          <w:spacing w:val="1"/>
          <w:sz w:val="18"/>
          <w:szCs w:val="18"/>
          <w:lang w:val="ro-RO"/>
        </w:rPr>
        <w:t>Pentr</w:t>
      </w:r>
      <w:r w:rsidRPr="00C5737C">
        <w:rPr>
          <w:rFonts w:ascii="Trebuchet MS" w:eastAsia="Trebuchet MS" w:hAnsi="Trebuchet MS" w:cs="Trebuchet MS"/>
          <w:i/>
          <w:sz w:val="18"/>
          <w:szCs w:val="18"/>
          <w:lang w:val="ro-RO"/>
        </w:rPr>
        <w:t xml:space="preserve">u </w:t>
      </w:r>
      <w:r w:rsidRPr="00C5737C">
        <w:rPr>
          <w:rFonts w:ascii="Trebuchet MS" w:eastAsia="Trebuchet MS" w:hAnsi="Trebuchet MS" w:cs="Trebuchet MS"/>
          <w:i/>
          <w:spacing w:val="11"/>
          <w:sz w:val="18"/>
          <w:szCs w:val="18"/>
          <w:lang w:val="ro-RO"/>
        </w:rPr>
        <w:t xml:space="preserve"> </w:t>
      </w:r>
      <w:r w:rsidRPr="00C5737C">
        <w:rPr>
          <w:rFonts w:ascii="Trebuchet MS" w:eastAsia="Trebuchet MS" w:hAnsi="Trebuchet MS" w:cs="Trebuchet MS"/>
          <w:i/>
          <w:sz w:val="18"/>
          <w:szCs w:val="18"/>
          <w:lang w:val="ro-RO"/>
        </w:rPr>
        <w:t xml:space="preserve">fiecare </w:t>
      </w:r>
      <w:r w:rsidRPr="00C5737C">
        <w:rPr>
          <w:rFonts w:ascii="Trebuchet MS" w:eastAsia="Trebuchet MS" w:hAnsi="Trebuchet MS" w:cs="Trebuchet MS"/>
          <w:i/>
          <w:spacing w:val="14"/>
          <w:sz w:val="18"/>
          <w:szCs w:val="18"/>
          <w:lang w:val="ro-RO"/>
        </w:rPr>
        <w:t xml:space="preserve"> </w:t>
      </w:r>
      <w:r w:rsidRPr="00C5737C">
        <w:rPr>
          <w:rFonts w:ascii="Trebuchet MS" w:eastAsia="Trebuchet MS" w:hAnsi="Trebuchet MS" w:cs="Trebuchet MS"/>
          <w:i/>
          <w:spacing w:val="1"/>
          <w:sz w:val="18"/>
          <w:szCs w:val="18"/>
          <w:lang w:val="ro-RO"/>
        </w:rPr>
        <w:t>m</w:t>
      </w:r>
      <w:r w:rsidRPr="00C5737C">
        <w:rPr>
          <w:rFonts w:ascii="Trebuchet MS" w:eastAsia="Trebuchet MS" w:hAnsi="Trebuchet MS" w:cs="Trebuchet MS"/>
          <w:i/>
          <w:sz w:val="18"/>
          <w:szCs w:val="18"/>
          <w:lang w:val="ro-RO"/>
        </w:rPr>
        <w:t xml:space="preserve">embru </w:t>
      </w:r>
      <w:r w:rsidRPr="00C5737C">
        <w:rPr>
          <w:rFonts w:ascii="Trebuchet MS" w:eastAsia="Trebuchet MS" w:hAnsi="Trebuchet MS" w:cs="Trebuchet MS"/>
          <w:i/>
          <w:spacing w:val="18"/>
          <w:sz w:val="18"/>
          <w:szCs w:val="18"/>
          <w:lang w:val="ro-RO"/>
        </w:rPr>
        <w:t xml:space="preserve"> </w:t>
      </w:r>
      <w:r w:rsidRPr="00C5737C">
        <w:rPr>
          <w:rFonts w:ascii="Trebuchet MS" w:eastAsia="Trebuchet MS" w:hAnsi="Trebuchet MS" w:cs="Trebuchet MS"/>
          <w:i/>
          <w:sz w:val="18"/>
          <w:szCs w:val="18"/>
          <w:lang w:val="ro-RO"/>
        </w:rPr>
        <w:t>al</w:t>
      </w:r>
      <w:r w:rsidRPr="00C5737C">
        <w:rPr>
          <w:rFonts w:ascii="Trebuchet MS" w:eastAsia="Trebuchet MS" w:hAnsi="Trebuchet MS" w:cs="Trebuchet MS"/>
          <w:i/>
          <w:spacing w:val="46"/>
          <w:sz w:val="18"/>
          <w:szCs w:val="18"/>
          <w:lang w:val="ro-RO"/>
        </w:rPr>
        <w:t xml:space="preserve"> </w:t>
      </w:r>
      <w:r w:rsidRPr="00C5737C">
        <w:rPr>
          <w:rFonts w:ascii="Trebuchet MS" w:eastAsia="Trebuchet MS" w:hAnsi="Trebuchet MS" w:cs="Trebuchet MS"/>
          <w:i/>
          <w:spacing w:val="-1"/>
          <w:sz w:val="18"/>
          <w:szCs w:val="18"/>
          <w:lang w:val="ro-RO"/>
        </w:rPr>
        <w:t>p</w:t>
      </w:r>
      <w:r w:rsidRPr="00C5737C">
        <w:rPr>
          <w:rFonts w:ascii="Trebuchet MS" w:eastAsia="Trebuchet MS" w:hAnsi="Trebuchet MS" w:cs="Trebuchet MS"/>
          <w:i/>
          <w:spacing w:val="5"/>
          <w:sz w:val="18"/>
          <w:szCs w:val="18"/>
          <w:lang w:val="ro-RO"/>
        </w:rPr>
        <w:t>a</w:t>
      </w:r>
      <w:r w:rsidRPr="00C5737C">
        <w:rPr>
          <w:rFonts w:ascii="Trebuchet MS" w:eastAsia="Trebuchet MS" w:hAnsi="Trebuchet MS" w:cs="Trebuchet MS"/>
          <w:i/>
          <w:sz w:val="18"/>
          <w:szCs w:val="18"/>
          <w:lang w:val="ro-RO"/>
        </w:rPr>
        <w:t xml:space="preserve">rteneriatului </w:t>
      </w:r>
      <w:r w:rsidRPr="00C5737C">
        <w:rPr>
          <w:rFonts w:ascii="Trebuchet MS" w:eastAsia="Trebuchet MS" w:hAnsi="Trebuchet MS" w:cs="Trebuchet MS"/>
          <w:i/>
          <w:spacing w:val="36"/>
          <w:sz w:val="18"/>
          <w:szCs w:val="18"/>
          <w:lang w:val="ro-RO"/>
        </w:rPr>
        <w:t xml:space="preserve"> </w:t>
      </w:r>
      <w:r w:rsidRPr="00C5737C">
        <w:rPr>
          <w:rFonts w:ascii="Trebuchet MS" w:eastAsia="Trebuchet MS" w:hAnsi="Trebuchet MS" w:cs="Trebuchet MS"/>
          <w:i/>
          <w:spacing w:val="-2"/>
          <w:sz w:val="18"/>
          <w:szCs w:val="18"/>
          <w:lang w:val="ro-RO"/>
        </w:rPr>
        <w:t>c</w:t>
      </w:r>
      <w:r w:rsidRPr="00C5737C">
        <w:rPr>
          <w:rFonts w:ascii="Trebuchet MS" w:eastAsia="Trebuchet MS" w:hAnsi="Trebuchet MS" w:cs="Trebuchet MS"/>
          <w:i/>
          <w:spacing w:val="5"/>
          <w:sz w:val="18"/>
          <w:szCs w:val="18"/>
          <w:lang w:val="ro-RO"/>
        </w:rPr>
        <w:t>a</w:t>
      </w:r>
      <w:r w:rsidRPr="00C5737C">
        <w:rPr>
          <w:rFonts w:ascii="Trebuchet MS" w:eastAsia="Trebuchet MS" w:hAnsi="Trebuchet MS" w:cs="Trebuchet MS"/>
          <w:i/>
          <w:spacing w:val="1"/>
          <w:sz w:val="18"/>
          <w:szCs w:val="18"/>
          <w:lang w:val="ro-RO"/>
        </w:rPr>
        <w:t>r</w:t>
      </w:r>
      <w:r w:rsidRPr="00C5737C">
        <w:rPr>
          <w:rFonts w:ascii="Trebuchet MS" w:eastAsia="Trebuchet MS" w:hAnsi="Trebuchet MS" w:cs="Trebuchet MS"/>
          <w:i/>
          <w:sz w:val="18"/>
          <w:szCs w:val="18"/>
          <w:lang w:val="ro-RO"/>
        </w:rPr>
        <w:t>e</w:t>
      </w:r>
      <w:r w:rsidRPr="00C5737C">
        <w:rPr>
          <w:rFonts w:ascii="Trebuchet MS" w:eastAsia="Trebuchet MS" w:hAnsi="Trebuchet MS" w:cs="Trebuchet MS"/>
          <w:i/>
          <w:spacing w:val="52"/>
          <w:sz w:val="18"/>
          <w:szCs w:val="18"/>
          <w:lang w:val="ro-RO"/>
        </w:rPr>
        <w:t xml:space="preserve"> </w:t>
      </w:r>
      <w:r w:rsidRPr="00C5737C">
        <w:rPr>
          <w:rFonts w:ascii="Trebuchet MS" w:eastAsia="Trebuchet MS" w:hAnsi="Trebuchet MS" w:cs="Trebuchet MS"/>
          <w:i/>
          <w:spacing w:val="1"/>
          <w:sz w:val="18"/>
          <w:szCs w:val="18"/>
          <w:lang w:val="ro-RO"/>
        </w:rPr>
        <w:t>ar</w:t>
      </w:r>
      <w:r w:rsidRPr="00C5737C">
        <w:rPr>
          <w:rFonts w:ascii="Trebuchet MS" w:eastAsia="Trebuchet MS" w:hAnsi="Trebuchet MS" w:cs="Trebuchet MS"/>
          <w:i/>
          <w:sz w:val="18"/>
          <w:szCs w:val="18"/>
          <w:lang w:val="ro-RO"/>
        </w:rPr>
        <w:t>e</w:t>
      </w:r>
      <w:r w:rsidRPr="00C5737C">
        <w:rPr>
          <w:rFonts w:ascii="Trebuchet MS" w:eastAsia="Trebuchet MS" w:hAnsi="Trebuchet MS" w:cs="Trebuchet MS"/>
          <w:i/>
          <w:spacing w:val="50"/>
          <w:sz w:val="18"/>
          <w:szCs w:val="18"/>
          <w:lang w:val="ro-RO"/>
        </w:rPr>
        <w:t xml:space="preserve"> </w:t>
      </w:r>
      <w:r w:rsidRPr="00C5737C">
        <w:rPr>
          <w:rFonts w:ascii="Trebuchet MS" w:eastAsia="Trebuchet MS" w:hAnsi="Trebuchet MS" w:cs="Trebuchet MS"/>
          <w:i/>
          <w:spacing w:val="1"/>
          <w:sz w:val="18"/>
          <w:szCs w:val="18"/>
          <w:lang w:val="ro-RO"/>
        </w:rPr>
        <w:t>inclus</w:t>
      </w:r>
      <w:r w:rsidRPr="00C5737C">
        <w:rPr>
          <w:rFonts w:ascii="Trebuchet MS" w:eastAsia="Trebuchet MS" w:hAnsi="Trebuchet MS" w:cs="Trebuchet MS"/>
          <w:i/>
          <w:sz w:val="18"/>
          <w:szCs w:val="18"/>
          <w:lang w:val="ro-RO"/>
        </w:rPr>
        <w:t xml:space="preserve">e </w:t>
      </w:r>
      <w:r w:rsidRPr="00C5737C">
        <w:rPr>
          <w:rFonts w:ascii="Trebuchet MS" w:eastAsia="Trebuchet MS" w:hAnsi="Trebuchet MS" w:cs="Trebuchet MS"/>
          <w:i/>
          <w:spacing w:val="8"/>
          <w:sz w:val="18"/>
          <w:szCs w:val="18"/>
          <w:lang w:val="ro-RO"/>
        </w:rPr>
        <w:t xml:space="preserve"> </w:t>
      </w:r>
      <w:r w:rsidRPr="00C5737C">
        <w:rPr>
          <w:rFonts w:ascii="Trebuchet MS" w:eastAsia="Trebuchet MS" w:hAnsi="Trebuchet MS" w:cs="Trebuchet MS"/>
          <w:i/>
          <w:sz w:val="18"/>
          <w:szCs w:val="18"/>
          <w:lang w:val="ro-RO"/>
        </w:rPr>
        <w:t>în</w:t>
      </w:r>
      <w:r w:rsidRPr="00C5737C">
        <w:rPr>
          <w:rFonts w:ascii="Trebuchet MS" w:eastAsia="Trebuchet MS" w:hAnsi="Trebuchet MS" w:cs="Trebuchet MS"/>
          <w:i/>
          <w:spacing w:val="49"/>
          <w:sz w:val="18"/>
          <w:szCs w:val="18"/>
          <w:lang w:val="ro-RO"/>
        </w:rPr>
        <w:t xml:space="preserve"> </w:t>
      </w:r>
      <w:r w:rsidRPr="00C5737C">
        <w:rPr>
          <w:rFonts w:ascii="Trebuchet MS" w:eastAsia="Trebuchet MS" w:hAnsi="Trebuchet MS" w:cs="Trebuchet MS"/>
          <w:i/>
          <w:spacing w:val="-1"/>
          <w:sz w:val="18"/>
          <w:szCs w:val="18"/>
          <w:lang w:val="ro-RO"/>
        </w:rPr>
        <w:t>b</w:t>
      </w:r>
      <w:r w:rsidRPr="00C5737C">
        <w:rPr>
          <w:rFonts w:ascii="Trebuchet MS" w:eastAsia="Trebuchet MS" w:hAnsi="Trebuchet MS" w:cs="Trebuchet MS"/>
          <w:i/>
          <w:spacing w:val="4"/>
          <w:sz w:val="18"/>
          <w:szCs w:val="18"/>
          <w:lang w:val="ro-RO"/>
        </w:rPr>
        <w:t>u</w:t>
      </w:r>
      <w:r w:rsidRPr="00C5737C">
        <w:rPr>
          <w:rFonts w:ascii="Trebuchet MS" w:eastAsia="Trebuchet MS" w:hAnsi="Trebuchet MS" w:cs="Trebuchet MS"/>
          <w:i/>
          <w:spacing w:val="-3"/>
          <w:sz w:val="18"/>
          <w:szCs w:val="18"/>
          <w:lang w:val="ro-RO"/>
        </w:rPr>
        <w:t>g</w:t>
      </w:r>
      <w:r w:rsidRPr="00C5737C">
        <w:rPr>
          <w:rFonts w:ascii="Trebuchet MS" w:eastAsia="Trebuchet MS" w:hAnsi="Trebuchet MS" w:cs="Trebuchet MS"/>
          <w:i/>
          <w:spacing w:val="2"/>
          <w:sz w:val="18"/>
          <w:szCs w:val="18"/>
          <w:lang w:val="ro-RO"/>
        </w:rPr>
        <w:t>e</w:t>
      </w:r>
      <w:r w:rsidRPr="00C5737C">
        <w:rPr>
          <w:rFonts w:ascii="Trebuchet MS" w:eastAsia="Trebuchet MS" w:hAnsi="Trebuchet MS" w:cs="Trebuchet MS"/>
          <w:i/>
          <w:sz w:val="18"/>
          <w:szCs w:val="18"/>
          <w:lang w:val="ro-RO"/>
        </w:rPr>
        <w:t xml:space="preserve">t </w:t>
      </w:r>
      <w:r w:rsidRPr="00C5737C">
        <w:rPr>
          <w:rFonts w:ascii="Trebuchet MS" w:eastAsia="Trebuchet MS" w:hAnsi="Trebuchet MS" w:cs="Trebuchet MS"/>
          <w:i/>
          <w:spacing w:val="9"/>
          <w:sz w:val="18"/>
          <w:szCs w:val="18"/>
          <w:lang w:val="ro-RO"/>
        </w:rPr>
        <w:t xml:space="preserve"> </w:t>
      </w:r>
      <w:r w:rsidRPr="00C5737C">
        <w:rPr>
          <w:rFonts w:ascii="Trebuchet MS" w:eastAsia="Trebuchet MS" w:hAnsi="Trebuchet MS" w:cs="Trebuchet MS"/>
          <w:i/>
          <w:spacing w:val="1"/>
          <w:sz w:val="18"/>
          <w:szCs w:val="18"/>
          <w:lang w:val="ro-RO"/>
        </w:rPr>
        <w:t>cheltuiel</w:t>
      </w:r>
      <w:r w:rsidRPr="00C5737C">
        <w:rPr>
          <w:rFonts w:ascii="Trebuchet MS" w:eastAsia="Trebuchet MS" w:hAnsi="Trebuchet MS" w:cs="Trebuchet MS"/>
          <w:i/>
          <w:sz w:val="18"/>
          <w:szCs w:val="18"/>
          <w:lang w:val="ro-RO"/>
        </w:rPr>
        <w:t xml:space="preserve">i </w:t>
      </w:r>
      <w:r w:rsidRPr="00C5737C">
        <w:rPr>
          <w:rFonts w:ascii="Trebuchet MS" w:eastAsia="Trebuchet MS" w:hAnsi="Trebuchet MS" w:cs="Trebuchet MS"/>
          <w:i/>
          <w:spacing w:val="15"/>
          <w:sz w:val="18"/>
          <w:szCs w:val="18"/>
          <w:lang w:val="ro-RO"/>
        </w:rPr>
        <w:t xml:space="preserve"> </w:t>
      </w:r>
      <w:r w:rsidRPr="00C5737C">
        <w:rPr>
          <w:rFonts w:ascii="Trebuchet MS" w:eastAsia="Trebuchet MS" w:hAnsi="Trebuchet MS" w:cs="Trebuchet MS"/>
          <w:i/>
          <w:sz w:val="18"/>
          <w:szCs w:val="18"/>
          <w:lang w:val="ro-RO"/>
        </w:rPr>
        <w:t xml:space="preserve">care </w:t>
      </w:r>
      <w:r w:rsidRPr="00C5737C">
        <w:rPr>
          <w:rFonts w:ascii="Trebuchet MS" w:eastAsia="Trebuchet MS" w:hAnsi="Trebuchet MS" w:cs="Trebuchet MS"/>
          <w:i/>
          <w:spacing w:val="2"/>
          <w:sz w:val="18"/>
          <w:szCs w:val="18"/>
          <w:lang w:val="ro-RO"/>
        </w:rPr>
        <w:t xml:space="preserve"> </w:t>
      </w:r>
      <w:r w:rsidRPr="00C5737C">
        <w:rPr>
          <w:rFonts w:ascii="Trebuchet MS" w:eastAsia="Trebuchet MS" w:hAnsi="Trebuchet MS" w:cs="Trebuchet MS"/>
          <w:i/>
          <w:spacing w:val="3"/>
          <w:sz w:val="18"/>
          <w:szCs w:val="18"/>
          <w:lang w:val="ro-RO"/>
        </w:rPr>
        <w:t>i</w:t>
      </w:r>
      <w:r w:rsidRPr="00C5737C">
        <w:rPr>
          <w:rFonts w:ascii="Trebuchet MS" w:eastAsia="Trebuchet MS" w:hAnsi="Trebuchet MS" w:cs="Trebuchet MS"/>
          <w:i/>
          <w:spacing w:val="1"/>
          <w:sz w:val="18"/>
          <w:szCs w:val="18"/>
          <w:lang w:val="ro-RO"/>
        </w:rPr>
        <w:t>ntr</w:t>
      </w:r>
      <w:r w:rsidRPr="00C5737C">
        <w:rPr>
          <w:rFonts w:ascii="Trebuchet MS" w:eastAsia="Trebuchet MS" w:hAnsi="Trebuchet MS" w:cs="Trebuchet MS"/>
          <w:i/>
          <w:sz w:val="18"/>
          <w:szCs w:val="18"/>
          <w:lang w:val="ro-RO"/>
        </w:rPr>
        <w:t xml:space="preserve">ă  </w:t>
      </w:r>
      <w:r w:rsidRPr="00C5737C">
        <w:rPr>
          <w:rFonts w:ascii="Trebuchet MS" w:eastAsia="Trebuchet MS" w:hAnsi="Trebuchet MS" w:cs="Trebuchet MS"/>
          <w:i/>
          <w:spacing w:val="2"/>
          <w:w w:val="104"/>
          <w:sz w:val="18"/>
          <w:szCs w:val="18"/>
          <w:lang w:val="ro-RO"/>
        </w:rPr>
        <w:t xml:space="preserve">sub </w:t>
      </w:r>
      <w:r w:rsidRPr="00C5737C">
        <w:rPr>
          <w:rFonts w:ascii="Trebuchet MS" w:eastAsia="Trebuchet MS" w:hAnsi="Trebuchet MS" w:cs="Trebuchet MS"/>
          <w:i/>
          <w:spacing w:val="1"/>
          <w:sz w:val="18"/>
          <w:szCs w:val="18"/>
          <w:lang w:val="ro-RO"/>
        </w:rPr>
        <w:t>inciden</w:t>
      </w:r>
      <w:r w:rsidRPr="00C5737C">
        <w:rPr>
          <w:rFonts w:ascii="Trebuchet MS" w:eastAsia="Trebuchet MS" w:hAnsi="Trebuchet MS" w:cs="Trebuchet MS"/>
          <w:i/>
          <w:sz w:val="18"/>
          <w:szCs w:val="18"/>
          <w:lang w:val="ro-RO"/>
        </w:rPr>
        <w:t>ța</w:t>
      </w:r>
      <w:r w:rsidRPr="00C5737C">
        <w:rPr>
          <w:rFonts w:ascii="Trebuchet MS" w:eastAsia="Trebuchet MS" w:hAnsi="Trebuchet MS" w:cs="Trebuchet MS"/>
          <w:i/>
          <w:spacing w:val="39"/>
          <w:sz w:val="18"/>
          <w:szCs w:val="18"/>
          <w:lang w:val="ro-RO"/>
        </w:rPr>
        <w:t xml:space="preserve"> </w:t>
      </w:r>
      <w:r w:rsidRPr="00C5737C">
        <w:rPr>
          <w:rFonts w:ascii="Trebuchet MS" w:eastAsia="Trebuchet MS" w:hAnsi="Trebuchet MS" w:cs="Trebuchet MS"/>
          <w:i/>
          <w:sz w:val="18"/>
          <w:szCs w:val="18"/>
          <w:lang w:val="ro-RO"/>
        </w:rPr>
        <w:t>ajutorului</w:t>
      </w:r>
      <w:r w:rsidRPr="00C5737C">
        <w:rPr>
          <w:rFonts w:ascii="Trebuchet MS" w:eastAsia="Trebuchet MS" w:hAnsi="Trebuchet MS" w:cs="Trebuchet MS"/>
          <w:i/>
          <w:spacing w:val="41"/>
          <w:sz w:val="18"/>
          <w:szCs w:val="18"/>
          <w:lang w:val="ro-RO"/>
        </w:rPr>
        <w:t xml:space="preserve"> </w:t>
      </w:r>
      <w:r w:rsidRPr="00C5737C">
        <w:rPr>
          <w:rFonts w:ascii="Trebuchet MS" w:eastAsia="Trebuchet MS" w:hAnsi="Trebuchet MS" w:cs="Trebuchet MS"/>
          <w:i/>
          <w:spacing w:val="-1"/>
          <w:sz w:val="18"/>
          <w:szCs w:val="18"/>
          <w:lang w:val="ro-RO"/>
        </w:rPr>
        <w:t>d</w:t>
      </w:r>
      <w:r w:rsidRPr="00C5737C">
        <w:rPr>
          <w:rFonts w:ascii="Trebuchet MS" w:eastAsia="Trebuchet MS" w:hAnsi="Trebuchet MS" w:cs="Trebuchet MS"/>
          <w:i/>
          <w:sz w:val="18"/>
          <w:szCs w:val="18"/>
          <w:lang w:val="ro-RO"/>
        </w:rPr>
        <w:t>e</w:t>
      </w:r>
      <w:r w:rsidRPr="00C5737C">
        <w:rPr>
          <w:rFonts w:ascii="Trebuchet MS" w:eastAsia="Trebuchet MS" w:hAnsi="Trebuchet MS" w:cs="Trebuchet MS"/>
          <w:i/>
          <w:spacing w:val="22"/>
          <w:sz w:val="18"/>
          <w:szCs w:val="18"/>
          <w:lang w:val="ro-RO"/>
        </w:rPr>
        <w:t xml:space="preserve"> </w:t>
      </w:r>
      <w:r w:rsidRPr="00C5737C">
        <w:rPr>
          <w:rFonts w:ascii="Trebuchet MS" w:eastAsia="Trebuchet MS" w:hAnsi="Trebuchet MS" w:cs="Trebuchet MS"/>
          <w:i/>
          <w:spacing w:val="1"/>
          <w:sz w:val="18"/>
          <w:szCs w:val="18"/>
          <w:lang w:val="ro-RO"/>
        </w:rPr>
        <w:t>stat/minimis</w:t>
      </w:r>
      <w:r w:rsidRPr="00C5737C">
        <w:rPr>
          <w:rFonts w:ascii="Trebuchet MS" w:eastAsia="Trebuchet MS" w:hAnsi="Trebuchet MS" w:cs="Trebuchet MS"/>
          <w:i/>
          <w:sz w:val="18"/>
          <w:szCs w:val="18"/>
          <w:lang w:val="ro-RO"/>
        </w:rPr>
        <w:t>,  valorile</w:t>
      </w:r>
      <w:r w:rsidRPr="00C5737C">
        <w:rPr>
          <w:rFonts w:ascii="Trebuchet MS" w:eastAsia="Trebuchet MS" w:hAnsi="Trebuchet MS" w:cs="Trebuchet MS"/>
          <w:i/>
          <w:spacing w:val="34"/>
          <w:sz w:val="18"/>
          <w:szCs w:val="18"/>
          <w:lang w:val="ro-RO"/>
        </w:rPr>
        <w:t xml:space="preserve"> </w:t>
      </w:r>
      <w:r w:rsidRPr="00C5737C">
        <w:rPr>
          <w:rFonts w:ascii="Trebuchet MS" w:eastAsia="Trebuchet MS" w:hAnsi="Trebuchet MS" w:cs="Trebuchet MS"/>
          <w:i/>
          <w:spacing w:val="1"/>
          <w:sz w:val="18"/>
          <w:szCs w:val="18"/>
          <w:lang w:val="ro-RO"/>
        </w:rPr>
        <w:t>di</w:t>
      </w:r>
      <w:r w:rsidRPr="00C5737C">
        <w:rPr>
          <w:rFonts w:ascii="Trebuchet MS" w:eastAsia="Trebuchet MS" w:hAnsi="Trebuchet MS" w:cs="Trebuchet MS"/>
          <w:i/>
          <w:sz w:val="18"/>
          <w:szCs w:val="18"/>
          <w:lang w:val="ro-RO"/>
        </w:rPr>
        <w:t>n</w:t>
      </w:r>
      <w:r w:rsidRPr="00C5737C">
        <w:rPr>
          <w:rFonts w:ascii="Trebuchet MS" w:eastAsia="Trebuchet MS" w:hAnsi="Trebuchet MS" w:cs="Trebuchet MS"/>
          <w:i/>
          <w:spacing w:val="20"/>
          <w:sz w:val="18"/>
          <w:szCs w:val="18"/>
          <w:lang w:val="ro-RO"/>
        </w:rPr>
        <w:t xml:space="preserve"> </w:t>
      </w:r>
      <w:r w:rsidRPr="00C5737C">
        <w:rPr>
          <w:rFonts w:ascii="Trebuchet MS" w:eastAsia="Trebuchet MS" w:hAnsi="Trebuchet MS" w:cs="Trebuchet MS"/>
          <w:i/>
          <w:spacing w:val="1"/>
          <w:sz w:val="18"/>
          <w:szCs w:val="18"/>
          <w:lang w:val="ro-RO"/>
        </w:rPr>
        <w:t>buge</w:t>
      </w:r>
      <w:r w:rsidRPr="00C5737C">
        <w:rPr>
          <w:rFonts w:ascii="Trebuchet MS" w:eastAsia="Trebuchet MS" w:hAnsi="Trebuchet MS" w:cs="Trebuchet MS"/>
          <w:i/>
          <w:sz w:val="18"/>
          <w:szCs w:val="18"/>
          <w:lang w:val="ro-RO"/>
        </w:rPr>
        <w:t>t</w:t>
      </w:r>
      <w:r w:rsidRPr="00C5737C">
        <w:rPr>
          <w:rFonts w:ascii="Trebuchet MS" w:eastAsia="Trebuchet MS" w:hAnsi="Trebuchet MS" w:cs="Trebuchet MS"/>
          <w:i/>
          <w:spacing w:val="28"/>
          <w:sz w:val="18"/>
          <w:szCs w:val="18"/>
          <w:lang w:val="ro-RO"/>
        </w:rPr>
        <w:t xml:space="preserve"> </w:t>
      </w:r>
      <w:r w:rsidRPr="00C5737C">
        <w:rPr>
          <w:rFonts w:ascii="Trebuchet MS" w:eastAsia="Trebuchet MS" w:hAnsi="Trebuchet MS" w:cs="Trebuchet MS"/>
          <w:i/>
          <w:spacing w:val="2"/>
          <w:sz w:val="18"/>
          <w:szCs w:val="18"/>
          <w:lang w:val="ro-RO"/>
        </w:rPr>
        <w:t>s</w:t>
      </w:r>
      <w:r w:rsidRPr="00C5737C">
        <w:rPr>
          <w:rFonts w:ascii="Trebuchet MS" w:eastAsia="Trebuchet MS" w:hAnsi="Trebuchet MS" w:cs="Trebuchet MS"/>
          <w:i/>
          <w:sz w:val="18"/>
          <w:szCs w:val="18"/>
          <w:lang w:val="ro-RO"/>
        </w:rPr>
        <w:t>e</w:t>
      </w:r>
      <w:r w:rsidRPr="00C5737C">
        <w:rPr>
          <w:rFonts w:ascii="Trebuchet MS" w:eastAsia="Trebuchet MS" w:hAnsi="Trebuchet MS" w:cs="Trebuchet MS"/>
          <w:i/>
          <w:spacing w:val="17"/>
          <w:sz w:val="18"/>
          <w:szCs w:val="18"/>
          <w:lang w:val="ro-RO"/>
        </w:rPr>
        <w:t xml:space="preserve"> </w:t>
      </w:r>
      <w:r w:rsidRPr="00C5737C">
        <w:rPr>
          <w:rFonts w:ascii="Trebuchet MS" w:eastAsia="Trebuchet MS" w:hAnsi="Trebuchet MS" w:cs="Trebuchet MS"/>
          <w:i/>
          <w:sz w:val="18"/>
          <w:szCs w:val="18"/>
          <w:lang w:val="ro-RO"/>
        </w:rPr>
        <w:t>evidențiază</w:t>
      </w:r>
      <w:r w:rsidRPr="00C5737C">
        <w:rPr>
          <w:rFonts w:ascii="Trebuchet MS" w:eastAsia="Trebuchet MS" w:hAnsi="Trebuchet MS" w:cs="Trebuchet MS"/>
          <w:i/>
          <w:spacing w:val="49"/>
          <w:sz w:val="18"/>
          <w:szCs w:val="18"/>
          <w:lang w:val="ro-RO"/>
        </w:rPr>
        <w:t xml:space="preserve"> </w:t>
      </w:r>
      <w:r w:rsidRPr="00C5737C">
        <w:rPr>
          <w:rFonts w:ascii="Trebuchet MS" w:eastAsia="Trebuchet MS" w:hAnsi="Trebuchet MS" w:cs="Trebuchet MS"/>
          <w:i/>
          <w:sz w:val="18"/>
          <w:szCs w:val="18"/>
          <w:lang w:val="ro-RO"/>
        </w:rPr>
        <w:t>pe</w:t>
      </w:r>
      <w:r w:rsidRPr="00C5737C">
        <w:rPr>
          <w:rFonts w:ascii="Trebuchet MS" w:eastAsia="Trebuchet MS" w:hAnsi="Trebuchet MS" w:cs="Trebuchet MS"/>
          <w:i/>
          <w:spacing w:val="17"/>
          <w:sz w:val="18"/>
          <w:szCs w:val="18"/>
          <w:lang w:val="ro-RO"/>
        </w:rPr>
        <w:t xml:space="preserve"> </w:t>
      </w:r>
      <w:r w:rsidRPr="00C5737C">
        <w:rPr>
          <w:rFonts w:ascii="Trebuchet MS" w:eastAsia="Trebuchet MS" w:hAnsi="Trebuchet MS" w:cs="Trebuchet MS"/>
          <w:i/>
          <w:spacing w:val="1"/>
          <w:sz w:val="18"/>
          <w:szCs w:val="18"/>
          <w:lang w:val="ro-RO"/>
        </w:rPr>
        <w:t>lini</w:t>
      </w:r>
      <w:r w:rsidRPr="00C5737C">
        <w:rPr>
          <w:rFonts w:ascii="Trebuchet MS" w:eastAsia="Trebuchet MS" w:hAnsi="Trebuchet MS" w:cs="Trebuchet MS"/>
          <w:i/>
          <w:sz w:val="18"/>
          <w:szCs w:val="18"/>
          <w:lang w:val="ro-RO"/>
        </w:rPr>
        <w:t>i</w:t>
      </w:r>
      <w:r w:rsidRPr="00C5737C">
        <w:rPr>
          <w:rFonts w:ascii="Trebuchet MS" w:eastAsia="Trebuchet MS" w:hAnsi="Trebuchet MS" w:cs="Trebuchet MS"/>
          <w:i/>
          <w:spacing w:val="24"/>
          <w:sz w:val="18"/>
          <w:szCs w:val="18"/>
          <w:lang w:val="ro-RO"/>
        </w:rPr>
        <w:t xml:space="preserve"> </w:t>
      </w:r>
      <w:r w:rsidRPr="00C5737C">
        <w:rPr>
          <w:rFonts w:ascii="Trebuchet MS" w:eastAsia="Trebuchet MS" w:hAnsi="Trebuchet MS" w:cs="Trebuchet MS"/>
          <w:i/>
          <w:spacing w:val="1"/>
          <w:sz w:val="18"/>
          <w:szCs w:val="18"/>
          <w:lang w:val="ro-RO"/>
        </w:rPr>
        <w:t>distinct</w:t>
      </w:r>
      <w:r w:rsidRPr="00C5737C">
        <w:rPr>
          <w:rFonts w:ascii="Trebuchet MS" w:eastAsia="Trebuchet MS" w:hAnsi="Trebuchet MS" w:cs="Trebuchet MS"/>
          <w:i/>
          <w:sz w:val="18"/>
          <w:szCs w:val="18"/>
          <w:lang w:val="ro-RO"/>
        </w:rPr>
        <w:t>e</w:t>
      </w:r>
      <w:r w:rsidRPr="00C5737C">
        <w:rPr>
          <w:rFonts w:ascii="Trebuchet MS" w:eastAsia="Trebuchet MS" w:hAnsi="Trebuchet MS" w:cs="Trebuchet MS"/>
          <w:i/>
          <w:spacing w:val="38"/>
          <w:sz w:val="18"/>
          <w:szCs w:val="18"/>
          <w:lang w:val="ro-RO"/>
        </w:rPr>
        <w:t xml:space="preserve"> </w:t>
      </w:r>
      <w:r w:rsidRPr="00C5737C">
        <w:rPr>
          <w:rFonts w:ascii="Trebuchet MS" w:eastAsia="Trebuchet MS" w:hAnsi="Trebuchet MS" w:cs="Trebuchet MS"/>
          <w:i/>
          <w:spacing w:val="1"/>
          <w:sz w:val="18"/>
          <w:szCs w:val="18"/>
          <w:lang w:val="ro-RO"/>
        </w:rPr>
        <w:t>astfel</w:t>
      </w:r>
      <w:r w:rsidRPr="00C5737C">
        <w:rPr>
          <w:rFonts w:ascii="Trebuchet MS" w:eastAsia="Trebuchet MS" w:hAnsi="Trebuchet MS" w:cs="Trebuchet MS"/>
          <w:i/>
          <w:sz w:val="18"/>
          <w:szCs w:val="18"/>
          <w:lang w:val="ro-RO"/>
        </w:rPr>
        <w:t>:</w:t>
      </w:r>
      <w:r w:rsidRPr="00C5737C">
        <w:rPr>
          <w:rFonts w:ascii="Trebuchet MS" w:eastAsia="Trebuchet MS" w:hAnsi="Trebuchet MS" w:cs="Trebuchet MS"/>
          <w:i/>
          <w:spacing w:val="31"/>
          <w:sz w:val="18"/>
          <w:szCs w:val="18"/>
          <w:lang w:val="ro-RO"/>
        </w:rPr>
        <w:t xml:space="preserve"> </w:t>
      </w:r>
      <w:r w:rsidRPr="00C5737C">
        <w:rPr>
          <w:rFonts w:ascii="Trebuchet MS" w:eastAsia="Trebuchet MS" w:hAnsi="Trebuchet MS" w:cs="Trebuchet MS"/>
          <w:i/>
          <w:spacing w:val="1"/>
          <w:w w:val="104"/>
          <w:sz w:val="18"/>
          <w:szCs w:val="18"/>
          <w:lang w:val="ro-RO"/>
        </w:rPr>
        <w:t xml:space="preserve">pe </w:t>
      </w:r>
      <w:r w:rsidRPr="00C5737C">
        <w:rPr>
          <w:rFonts w:ascii="Trebuchet MS" w:eastAsia="Trebuchet MS" w:hAnsi="Trebuchet MS" w:cs="Trebuchet MS"/>
          <w:i/>
          <w:sz w:val="18"/>
          <w:szCs w:val="18"/>
          <w:lang w:val="ro-RO"/>
        </w:rPr>
        <w:t>prima</w:t>
      </w:r>
      <w:r w:rsidRPr="00C5737C">
        <w:rPr>
          <w:rFonts w:ascii="Trebuchet MS" w:eastAsia="Trebuchet MS" w:hAnsi="Trebuchet MS" w:cs="Trebuchet MS"/>
          <w:i/>
          <w:spacing w:val="22"/>
          <w:sz w:val="18"/>
          <w:szCs w:val="18"/>
          <w:lang w:val="ro-RO"/>
        </w:rPr>
        <w:t xml:space="preserve"> </w:t>
      </w:r>
      <w:r w:rsidRPr="00C5737C">
        <w:rPr>
          <w:rFonts w:ascii="Trebuchet MS" w:eastAsia="Trebuchet MS" w:hAnsi="Trebuchet MS" w:cs="Trebuchet MS"/>
          <w:i/>
          <w:sz w:val="18"/>
          <w:szCs w:val="18"/>
          <w:lang w:val="ro-RO"/>
        </w:rPr>
        <w:t>linie</w:t>
      </w:r>
      <w:r w:rsidRPr="00C5737C">
        <w:rPr>
          <w:rFonts w:ascii="Trebuchet MS" w:eastAsia="Trebuchet MS" w:hAnsi="Trebuchet MS" w:cs="Trebuchet MS"/>
          <w:i/>
          <w:spacing w:val="12"/>
          <w:sz w:val="18"/>
          <w:szCs w:val="18"/>
          <w:lang w:val="ro-RO"/>
        </w:rPr>
        <w:t xml:space="preserve"> </w:t>
      </w:r>
      <w:r w:rsidRPr="00C5737C">
        <w:rPr>
          <w:rFonts w:ascii="Trebuchet MS" w:eastAsia="Trebuchet MS" w:hAnsi="Trebuchet MS" w:cs="Trebuchet MS"/>
          <w:i/>
          <w:spacing w:val="2"/>
          <w:sz w:val="18"/>
          <w:szCs w:val="18"/>
          <w:lang w:val="ro-RO"/>
        </w:rPr>
        <w:t>s</w:t>
      </w:r>
      <w:r w:rsidRPr="00C5737C">
        <w:rPr>
          <w:rFonts w:ascii="Trebuchet MS" w:eastAsia="Trebuchet MS" w:hAnsi="Trebuchet MS" w:cs="Trebuchet MS"/>
          <w:i/>
          <w:sz w:val="18"/>
          <w:szCs w:val="18"/>
          <w:lang w:val="ro-RO"/>
        </w:rPr>
        <w:t>e</w:t>
      </w:r>
      <w:r w:rsidRPr="00C5737C">
        <w:rPr>
          <w:rFonts w:ascii="Trebuchet MS" w:eastAsia="Trebuchet MS" w:hAnsi="Trebuchet MS" w:cs="Trebuchet MS"/>
          <w:i/>
          <w:spacing w:val="7"/>
          <w:sz w:val="18"/>
          <w:szCs w:val="18"/>
          <w:lang w:val="ro-RO"/>
        </w:rPr>
        <w:t xml:space="preserve"> </w:t>
      </w:r>
      <w:r w:rsidRPr="00C5737C">
        <w:rPr>
          <w:rFonts w:ascii="Trebuchet MS" w:eastAsia="Trebuchet MS" w:hAnsi="Trebuchet MS" w:cs="Trebuchet MS"/>
          <w:i/>
          <w:sz w:val="18"/>
          <w:szCs w:val="18"/>
          <w:lang w:val="ro-RO"/>
        </w:rPr>
        <w:t>completează</w:t>
      </w:r>
      <w:r w:rsidRPr="00C5737C">
        <w:rPr>
          <w:rFonts w:ascii="Trebuchet MS" w:eastAsia="Trebuchet MS" w:hAnsi="Trebuchet MS" w:cs="Trebuchet MS"/>
          <w:i/>
          <w:spacing w:val="44"/>
          <w:sz w:val="18"/>
          <w:szCs w:val="18"/>
          <w:lang w:val="ro-RO"/>
        </w:rPr>
        <w:t xml:space="preserve"> </w:t>
      </w:r>
      <w:r w:rsidRPr="00C5737C">
        <w:rPr>
          <w:rFonts w:ascii="Trebuchet MS" w:eastAsia="Trebuchet MS" w:hAnsi="Trebuchet MS" w:cs="Trebuchet MS"/>
          <w:i/>
          <w:sz w:val="18"/>
          <w:szCs w:val="18"/>
          <w:lang w:val="ro-RO"/>
        </w:rPr>
        <w:t>valorile</w:t>
      </w:r>
      <w:r w:rsidRPr="00C5737C">
        <w:rPr>
          <w:rFonts w:ascii="Trebuchet MS" w:eastAsia="Trebuchet MS" w:hAnsi="Trebuchet MS" w:cs="Trebuchet MS"/>
          <w:i/>
          <w:spacing w:val="22"/>
          <w:sz w:val="18"/>
          <w:szCs w:val="18"/>
          <w:lang w:val="ro-RO"/>
        </w:rPr>
        <w:t xml:space="preserve"> </w:t>
      </w:r>
      <w:r w:rsidRPr="00C5737C">
        <w:rPr>
          <w:rFonts w:ascii="Trebuchet MS" w:eastAsia="Trebuchet MS" w:hAnsi="Trebuchet MS" w:cs="Trebuchet MS"/>
          <w:i/>
          <w:sz w:val="18"/>
          <w:szCs w:val="18"/>
          <w:lang w:val="ro-RO"/>
        </w:rPr>
        <w:t>din</w:t>
      </w:r>
      <w:r w:rsidRPr="00C5737C">
        <w:rPr>
          <w:rFonts w:ascii="Trebuchet MS" w:eastAsia="Trebuchet MS" w:hAnsi="Trebuchet MS" w:cs="Trebuchet MS"/>
          <w:i/>
          <w:spacing w:val="12"/>
          <w:sz w:val="18"/>
          <w:szCs w:val="18"/>
          <w:lang w:val="ro-RO"/>
        </w:rPr>
        <w:t xml:space="preserve"> </w:t>
      </w:r>
      <w:r w:rsidRPr="00C5737C">
        <w:rPr>
          <w:rFonts w:ascii="Trebuchet MS" w:eastAsia="Trebuchet MS" w:hAnsi="Trebuchet MS" w:cs="Trebuchet MS"/>
          <w:i/>
          <w:sz w:val="18"/>
          <w:szCs w:val="18"/>
          <w:lang w:val="ro-RO"/>
        </w:rPr>
        <w:t>buget</w:t>
      </w:r>
      <w:r w:rsidRPr="00C5737C">
        <w:rPr>
          <w:rFonts w:ascii="Trebuchet MS" w:eastAsia="Trebuchet MS" w:hAnsi="Trebuchet MS" w:cs="Trebuchet MS"/>
          <w:i/>
          <w:spacing w:val="20"/>
          <w:sz w:val="18"/>
          <w:szCs w:val="18"/>
          <w:lang w:val="ro-RO"/>
        </w:rPr>
        <w:t xml:space="preserve"> </w:t>
      </w:r>
      <w:r w:rsidRPr="00C5737C">
        <w:rPr>
          <w:rFonts w:ascii="Trebuchet MS" w:eastAsia="Trebuchet MS" w:hAnsi="Trebuchet MS" w:cs="Trebuchet MS"/>
          <w:i/>
          <w:sz w:val="18"/>
          <w:szCs w:val="18"/>
          <w:lang w:val="ro-RO"/>
        </w:rPr>
        <w:t>din</w:t>
      </w:r>
      <w:r w:rsidRPr="00C5737C">
        <w:rPr>
          <w:rFonts w:ascii="Trebuchet MS" w:eastAsia="Trebuchet MS" w:hAnsi="Trebuchet MS" w:cs="Trebuchet MS"/>
          <w:i/>
          <w:spacing w:val="12"/>
          <w:sz w:val="18"/>
          <w:szCs w:val="18"/>
          <w:lang w:val="ro-RO"/>
        </w:rPr>
        <w:t xml:space="preserve"> </w:t>
      </w:r>
      <w:r w:rsidRPr="00C5737C">
        <w:rPr>
          <w:rFonts w:ascii="Trebuchet MS" w:eastAsia="Trebuchet MS" w:hAnsi="Trebuchet MS" w:cs="Trebuchet MS"/>
          <w:i/>
          <w:sz w:val="18"/>
          <w:szCs w:val="18"/>
          <w:lang w:val="ro-RO"/>
        </w:rPr>
        <w:t>care</w:t>
      </w:r>
      <w:r w:rsidRPr="00C5737C">
        <w:rPr>
          <w:rFonts w:ascii="Trebuchet MS" w:eastAsia="Trebuchet MS" w:hAnsi="Trebuchet MS" w:cs="Trebuchet MS"/>
          <w:i/>
          <w:spacing w:val="16"/>
          <w:sz w:val="18"/>
          <w:szCs w:val="18"/>
          <w:lang w:val="ro-RO"/>
        </w:rPr>
        <w:t xml:space="preserve"> </w:t>
      </w:r>
      <w:r w:rsidRPr="00C5737C">
        <w:rPr>
          <w:rFonts w:ascii="Trebuchet MS" w:eastAsia="Trebuchet MS" w:hAnsi="Trebuchet MS" w:cs="Trebuchet MS"/>
          <w:i/>
          <w:sz w:val="18"/>
          <w:szCs w:val="18"/>
          <w:lang w:val="ro-RO"/>
        </w:rPr>
        <w:t>se</w:t>
      </w:r>
      <w:r w:rsidRPr="00C5737C">
        <w:rPr>
          <w:rFonts w:ascii="Trebuchet MS" w:eastAsia="Trebuchet MS" w:hAnsi="Trebuchet MS" w:cs="Trebuchet MS"/>
          <w:i/>
          <w:spacing w:val="9"/>
          <w:sz w:val="18"/>
          <w:szCs w:val="18"/>
          <w:lang w:val="ro-RO"/>
        </w:rPr>
        <w:t xml:space="preserve"> </w:t>
      </w:r>
      <w:r w:rsidRPr="00C5737C">
        <w:rPr>
          <w:rFonts w:ascii="Trebuchet MS" w:eastAsia="Trebuchet MS" w:hAnsi="Trebuchet MS" w:cs="Trebuchet MS"/>
          <w:i/>
          <w:sz w:val="18"/>
          <w:szCs w:val="18"/>
          <w:lang w:val="ro-RO"/>
        </w:rPr>
        <w:t>s</w:t>
      </w:r>
      <w:r w:rsidRPr="00C5737C">
        <w:rPr>
          <w:rFonts w:ascii="Trebuchet MS" w:eastAsia="Trebuchet MS" w:hAnsi="Trebuchet MS" w:cs="Trebuchet MS"/>
          <w:i/>
          <w:spacing w:val="-1"/>
          <w:sz w:val="18"/>
          <w:szCs w:val="18"/>
          <w:lang w:val="ro-RO"/>
        </w:rPr>
        <w:t>c</w:t>
      </w:r>
      <w:r w:rsidRPr="00C5737C">
        <w:rPr>
          <w:rFonts w:ascii="Trebuchet MS" w:eastAsia="Trebuchet MS" w:hAnsi="Trebuchet MS" w:cs="Trebuchet MS"/>
          <w:i/>
          <w:spacing w:val="5"/>
          <w:sz w:val="18"/>
          <w:szCs w:val="18"/>
          <w:lang w:val="ro-RO"/>
        </w:rPr>
        <w:t>a</w:t>
      </w:r>
      <w:r w:rsidRPr="00C5737C">
        <w:rPr>
          <w:rFonts w:ascii="Trebuchet MS" w:eastAsia="Trebuchet MS" w:hAnsi="Trebuchet MS" w:cs="Trebuchet MS"/>
          <w:i/>
          <w:spacing w:val="-1"/>
          <w:sz w:val="18"/>
          <w:szCs w:val="18"/>
          <w:lang w:val="ro-RO"/>
        </w:rPr>
        <w:t>d</w:t>
      </w:r>
      <w:r w:rsidRPr="00C5737C">
        <w:rPr>
          <w:rFonts w:ascii="Trebuchet MS" w:eastAsia="Trebuchet MS" w:hAnsi="Trebuchet MS" w:cs="Trebuchet MS"/>
          <w:i/>
          <w:sz w:val="18"/>
          <w:szCs w:val="18"/>
          <w:lang w:val="ro-RO"/>
        </w:rPr>
        <w:t>e</w:t>
      </w:r>
      <w:r w:rsidRPr="00C5737C">
        <w:rPr>
          <w:rFonts w:ascii="Trebuchet MS" w:eastAsia="Trebuchet MS" w:hAnsi="Trebuchet MS" w:cs="Trebuchet MS"/>
          <w:i/>
          <w:spacing w:val="21"/>
          <w:sz w:val="18"/>
          <w:szCs w:val="18"/>
          <w:lang w:val="ro-RO"/>
        </w:rPr>
        <w:t xml:space="preserve"> </w:t>
      </w:r>
      <w:r w:rsidRPr="00C5737C">
        <w:rPr>
          <w:rFonts w:ascii="Trebuchet MS" w:eastAsia="Trebuchet MS" w:hAnsi="Trebuchet MS" w:cs="Trebuchet MS"/>
          <w:i/>
          <w:sz w:val="18"/>
          <w:szCs w:val="18"/>
          <w:lang w:val="ro-RO"/>
        </w:rPr>
        <w:t>valoarea</w:t>
      </w:r>
      <w:r w:rsidRPr="00C5737C">
        <w:rPr>
          <w:rFonts w:ascii="Trebuchet MS" w:eastAsia="Trebuchet MS" w:hAnsi="Trebuchet MS" w:cs="Trebuchet MS"/>
          <w:i/>
          <w:spacing w:val="31"/>
          <w:sz w:val="18"/>
          <w:szCs w:val="18"/>
          <w:lang w:val="ro-RO"/>
        </w:rPr>
        <w:t xml:space="preserve"> </w:t>
      </w:r>
      <w:r w:rsidRPr="00C5737C">
        <w:rPr>
          <w:rFonts w:ascii="Trebuchet MS" w:eastAsia="Trebuchet MS" w:hAnsi="Trebuchet MS" w:cs="Trebuchet MS"/>
          <w:i/>
          <w:sz w:val="18"/>
          <w:szCs w:val="18"/>
          <w:lang w:val="ro-RO"/>
        </w:rPr>
        <w:t>ajutorului</w:t>
      </w:r>
      <w:r w:rsidRPr="00C5737C">
        <w:rPr>
          <w:rFonts w:ascii="Trebuchet MS" w:eastAsia="Trebuchet MS" w:hAnsi="Trebuchet MS" w:cs="Trebuchet MS"/>
          <w:i/>
          <w:spacing w:val="36"/>
          <w:sz w:val="18"/>
          <w:szCs w:val="18"/>
          <w:lang w:val="ro-RO"/>
        </w:rPr>
        <w:t xml:space="preserve"> </w:t>
      </w:r>
      <w:r w:rsidRPr="00C5737C">
        <w:rPr>
          <w:rFonts w:ascii="Trebuchet MS" w:eastAsia="Trebuchet MS" w:hAnsi="Trebuchet MS" w:cs="Trebuchet MS"/>
          <w:i/>
          <w:sz w:val="18"/>
          <w:szCs w:val="18"/>
          <w:lang w:val="ro-RO"/>
        </w:rPr>
        <w:t>de</w:t>
      </w:r>
      <w:r w:rsidRPr="00C5737C">
        <w:rPr>
          <w:rFonts w:ascii="Trebuchet MS" w:eastAsia="Trebuchet MS" w:hAnsi="Trebuchet MS" w:cs="Trebuchet MS"/>
          <w:i/>
          <w:spacing w:val="11"/>
          <w:sz w:val="18"/>
          <w:szCs w:val="18"/>
          <w:lang w:val="ro-RO"/>
        </w:rPr>
        <w:t xml:space="preserve"> </w:t>
      </w:r>
      <w:r w:rsidRPr="00C5737C">
        <w:rPr>
          <w:rFonts w:ascii="Trebuchet MS" w:eastAsia="Trebuchet MS" w:hAnsi="Trebuchet MS" w:cs="Trebuchet MS"/>
          <w:i/>
          <w:w w:val="104"/>
          <w:sz w:val="18"/>
          <w:szCs w:val="18"/>
          <w:lang w:val="ro-RO"/>
        </w:rPr>
        <w:t xml:space="preserve">stat/minimis; </w:t>
      </w:r>
      <w:r w:rsidRPr="00C5737C">
        <w:rPr>
          <w:rFonts w:ascii="Trebuchet MS" w:eastAsia="Trebuchet MS" w:hAnsi="Trebuchet MS" w:cs="Trebuchet MS"/>
          <w:i/>
          <w:sz w:val="18"/>
          <w:szCs w:val="18"/>
          <w:lang w:val="ro-RO"/>
        </w:rPr>
        <w:t>pe</w:t>
      </w:r>
      <w:r w:rsidRPr="00C5737C">
        <w:rPr>
          <w:rFonts w:ascii="Trebuchet MS" w:eastAsia="Trebuchet MS" w:hAnsi="Trebuchet MS" w:cs="Trebuchet MS"/>
          <w:i/>
          <w:spacing w:val="10"/>
          <w:sz w:val="18"/>
          <w:szCs w:val="18"/>
          <w:lang w:val="ro-RO"/>
        </w:rPr>
        <w:t xml:space="preserve"> </w:t>
      </w:r>
      <w:r w:rsidRPr="00C5737C">
        <w:rPr>
          <w:rFonts w:ascii="Trebuchet MS" w:eastAsia="Trebuchet MS" w:hAnsi="Trebuchet MS" w:cs="Trebuchet MS"/>
          <w:i/>
          <w:sz w:val="18"/>
          <w:szCs w:val="18"/>
          <w:lang w:val="ro-RO"/>
        </w:rPr>
        <w:t>cea</w:t>
      </w:r>
      <w:r w:rsidRPr="00C5737C">
        <w:rPr>
          <w:rFonts w:ascii="Trebuchet MS" w:eastAsia="Trebuchet MS" w:hAnsi="Trebuchet MS" w:cs="Trebuchet MS"/>
          <w:i/>
          <w:spacing w:val="13"/>
          <w:sz w:val="18"/>
          <w:szCs w:val="18"/>
          <w:lang w:val="ro-RO"/>
        </w:rPr>
        <w:t xml:space="preserve"> </w:t>
      </w:r>
      <w:r w:rsidRPr="00C5737C">
        <w:rPr>
          <w:rFonts w:ascii="Trebuchet MS" w:eastAsia="Trebuchet MS" w:hAnsi="Trebuchet MS" w:cs="Trebuchet MS"/>
          <w:i/>
          <w:sz w:val="18"/>
          <w:szCs w:val="18"/>
          <w:lang w:val="ro-RO"/>
        </w:rPr>
        <w:t>d</w:t>
      </w:r>
      <w:r w:rsidRPr="00C5737C">
        <w:rPr>
          <w:rFonts w:ascii="Trebuchet MS" w:eastAsia="Trebuchet MS" w:hAnsi="Trebuchet MS" w:cs="Trebuchet MS"/>
          <w:i/>
          <w:spacing w:val="1"/>
          <w:sz w:val="18"/>
          <w:szCs w:val="18"/>
          <w:lang w:val="ro-RO"/>
        </w:rPr>
        <w:t>e-</w:t>
      </w:r>
      <w:r w:rsidRPr="00C5737C">
        <w:rPr>
          <w:rFonts w:ascii="Trebuchet MS" w:eastAsia="Trebuchet MS" w:hAnsi="Trebuchet MS" w:cs="Trebuchet MS"/>
          <w:i/>
          <w:sz w:val="18"/>
          <w:szCs w:val="18"/>
          <w:lang w:val="ro-RO"/>
        </w:rPr>
        <w:t>a</w:t>
      </w:r>
      <w:r w:rsidRPr="00C5737C">
        <w:rPr>
          <w:rFonts w:ascii="Trebuchet MS" w:eastAsia="Trebuchet MS" w:hAnsi="Trebuchet MS" w:cs="Trebuchet MS"/>
          <w:i/>
          <w:spacing w:val="15"/>
          <w:sz w:val="18"/>
          <w:szCs w:val="18"/>
          <w:lang w:val="ro-RO"/>
        </w:rPr>
        <w:t xml:space="preserve"> </w:t>
      </w:r>
      <w:r w:rsidRPr="00C5737C">
        <w:rPr>
          <w:rFonts w:ascii="Trebuchet MS" w:eastAsia="Trebuchet MS" w:hAnsi="Trebuchet MS" w:cs="Trebuchet MS"/>
          <w:i/>
          <w:spacing w:val="-1"/>
          <w:sz w:val="18"/>
          <w:szCs w:val="18"/>
          <w:lang w:val="ro-RO"/>
        </w:rPr>
        <w:t>d</w:t>
      </w:r>
      <w:r w:rsidRPr="00C5737C">
        <w:rPr>
          <w:rFonts w:ascii="Trebuchet MS" w:eastAsia="Trebuchet MS" w:hAnsi="Trebuchet MS" w:cs="Trebuchet MS"/>
          <w:i/>
          <w:spacing w:val="5"/>
          <w:sz w:val="18"/>
          <w:szCs w:val="18"/>
          <w:lang w:val="ro-RO"/>
        </w:rPr>
        <w:t>o</w:t>
      </w:r>
      <w:r w:rsidRPr="00C5737C">
        <w:rPr>
          <w:rFonts w:ascii="Trebuchet MS" w:eastAsia="Trebuchet MS" w:hAnsi="Trebuchet MS" w:cs="Trebuchet MS"/>
          <w:i/>
          <w:sz w:val="18"/>
          <w:szCs w:val="18"/>
          <w:lang w:val="ro-RO"/>
        </w:rPr>
        <w:t>ua</w:t>
      </w:r>
      <w:r w:rsidRPr="00C5737C">
        <w:rPr>
          <w:rFonts w:ascii="Trebuchet MS" w:eastAsia="Trebuchet MS" w:hAnsi="Trebuchet MS" w:cs="Trebuchet MS"/>
          <w:i/>
          <w:spacing w:val="19"/>
          <w:sz w:val="18"/>
          <w:szCs w:val="18"/>
          <w:lang w:val="ro-RO"/>
        </w:rPr>
        <w:t xml:space="preserve"> </w:t>
      </w:r>
      <w:r w:rsidRPr="00C5737C">
        <w:rPr>
          <w:rFonts w:ascii="Trebuchet MS" w:eastAsia="Trebuchet MS" w:hAnsi="Trebuchet MS" w:cs="Trebuchet MS"/>
          <w:i/>
          <w:sz w:val="18"/>
          <w:szCs w:val="18"/>
          <w:lang w:val="ro-RO"/>
        </w:rPr>
        <w:t>linie</w:t>
      </w:r>
      <w:r w:rsidRPr="00C5737C">
        <w:rPr>
          <w:rFonts w:ascii="Trebuchet MS" w:eastAsia="Trebuchet MS" w:hAnsi="Trebuchet MS" w:cs="Trebuchet MS"/>
          <w:i/>
          <w:spacing w:val="17"/>
          <w:sz w:val="18"/>
          <w:szCs w:val="18"/>
          <w:lang w:val="ro-RO"/>
        </w:rPr>
        <w:t xml:space="preserve"> </w:t>
      </w:r>
      <w:r w:rsidRPr="00C5737C">
        <w:rPr>
          <w:rFonts w:ascii="Trebuchet MS" w:eastAsia="Trebuchet MS" w:hAnsi="Trebuchet MS" w:cs="Trebuchet MS"/>
          <w:i/>
          <w:sz w:val="18"/>
          <w:szCs w:val="18"/>
          <w:lang w:val="ro-RO"/>
        </w:rPr>
        <w:t>se</w:t>
      </w:r>
      <w:r w:rsidRPr="00C5737C">
        <w:rPr>
          <w:rFonts w:ascii="Trebuchet MS" w:eastAsia="Trebuchet MS" w:hAnsi="Trebuchet MS" w:cs="Trebuchet MS"/>
          <w:i/>
          <w:spacing w:val="10"/>
          <w:sz w:val="18"/>
          <w:szCs w:val="18"/>
          <w:lang w:val="ro-RO"/>
        </w:rPr>
        <w:t xml:space="preserve"> </w:t>
      </w:r>
      <w:r w:rsidRPr="00C5737C">
        <w:rPr>
          <w:rFonts w:ascii="Trebuchet MS" w:eastAsia="Trebuchet MS" w:hAnsi="Trebuchet MS" w:cs="Trebuchet MS"/>
          <w:i/>
          <w:sz w:val="18"/>
          <w:szCs w:val="18"/>
          <w:lang w:val="ro-RO"/>
        </w:rPr>
        <w:t>completează</w:t>
      </w:r>
      <w:r w:rsidRPr="00C5737C">
        <w:rPr>
          <w:rFonts w:ascii="Trebuchet MS" w:eastAsia="Trebuchet MS" w:hAnsi="Trebuchet MS" w:cs="Trebuchet MS"/>
          <w:i/>
          <w:spacing w:val="44"/>
          <w:sz w:val="18"/>
          <w:szCs w:val="18"/>
          <w:lang w:val="ro-RO"/>
        </w:rPr>
        <w:t xml:space="preserve"> </w:t>
      </w:r>
      <w:r w:rsidRPr="00C5737C">
        <w:rPr>
          <w:rFonts w:ascii="Trebuchet MS" w:eastAsia="Trebuchet MS" w:hAnsi="Trebuchet MS" w:cs="Trebuchet MS"/>
          <w:i/>
          <w:sz w:val="18"/>
          <w:szCs w:val="18"/>
          <w:lang w:val="ro-RO"/>
        </w:rPr>
        <w:t>valoarea</w:t>
      </w:r>
      <w:r w:rsidRPr="00C5737C">
        <w:rPr>
          <w:rFonts w:ascii="Trebuchet MS" w:eastAsia="Trebuchet MS" w:hAnsi="Trebuchet MS" w:cs="Trebuchet MS"/>
          <w:i/>
          <w:spacing w:val="31"/>
          <w:sz w:val="18"/>
          <w:szCs w:val="18"/>
          <w:lang w:val="ro-RO"/>
        </w:rPr>
        <w:t xml:space="preserve"> </w:t>
      </w:r>
      <w:r w:rsidRPr="00C5737C">
        <w:rPr>
          <w:rFonts w:ascii="Trebuchet MS" w:eastAsia="Trebuchet MS" w:hAnsi="Trebuchet MS" w:cs="Trebuchet MS"/>
          <w:i/>
          <w:sz w:val="18"/>
          <w:szCs w:val="18"/>
          <w:lang w:val="ro-RO"/>
        </w:rPr>
        <w:t>ajutorului</w:t>
      </w:r>
      <w:r w:rsidRPr="00C5737C">
        <w:rPr>
          <w:rFonts w:ascii="Trebuchet MS" w:eastAsia="Trebuchet MS" w:hAnsi="Trebuchet MS" w:cs="Trebuchet MS"/>
          <w:i/>
          <w:spacing w:val="36"/>
          <w:sz w:val="18"/>
          <w:szCs w:val="18"/>
          <w:lang w:val="ro-RO"/>
        </w:rPr>
        <w:t xml:space="preserve"> </w:t>
      </w:r>
      <w:r w:rsidRPr="00C5737C">
        <w:rPr>
          <w:rFonts w:ascii="Trebuchet MS" w:eastAsia="Trebuchet MS" w:hAnsi="Trebuchet MS" w:cs="Trebuchet MS"/>
          <w:i/>
          <w:sz w:val="18"/>
          <w:szCs w:val="18"/>
          <w:lang w:val="ro-RO"/>
        </w:rPr>
        <w:t>de</w:t>
      </w:r>
      <w:r w:rsidRPr="00C5737C">
        <w:rPr>
          <w:rFonts w:ascii="Trebuchet MS" w:eastAsia="Trebuchet MS" w:hAnsi="Trebuchet MS" w:cs="Trebuchet MS"/>
          <w:i/>
          <w:spacing w:val="11"/>
          <w:sz w:val="18"/>
          <w:szCs w:val="18"/>
          <w:lang w:val="ro-RO"/>
        </w:rPr>
        <w:t xml:space="preserve"> </w:t>
      </w:r>
      <w:r w:rsidRPr="00C5737C">
        <w:rPr>
          <w:rFonts w:ascii="Trebuchet MS" w:eastAsia="Trebuchet MS" w:hAnsi="Trebuchet MS" w:cs="Trebuchet MS"/>
          <w:i/>
          <w:w w:val="104"/>
          <w:sz w:val="18"/>
          <w:szCs w:val="18"/>
          <w:lang w:val="ro-RO"/>
        </w:rPr>
        <w:t>stat/</w:t>
      </w:r>
      <w:proofErr w:type="spellStart"/>
      <w:r w:rsidRPr="00C5737C">
        <w:rPr>
          <w:rFonts w:ascii="Trebuchet MS" w:eastAsia="Trebuchet MS" w:hAnsi="Trebuchet MS" w:cs="Trebuchet MS"/>
          <w:i/>
          <w:w w:val="104"/>
          <w:sz w:val="18"/>
          <w:szCs w:val="18"/>
          <w:lang w:val="ro-RO"/>
        </w:rPr>
        <w:t>minimis</w:t>
      </w:r>
      <w:proofErr w:type="spellEnd"/>
      <w:r w:rsidR="000F0220" w:rsidRPr="00C5737C">
        <w:rPr>
          <w:rFonts w:ascii="Trebuchet MS" w:eastAsia="Trebuchet MS" w:hAnsi="Trebuchet MS" w:cs="Trebuchet MS"/>
          <w:i/>
          <w:w w:val="104"/>
          <w:sz w:val="18"/>
          <w:szCs w:val="18"/>
          <w:lang w:val="ro-RO"/>
        </w:rPr>
        <w:t xml:space="preserve"> (după caz)</w:t>
      </w:r>
      <w:r w:rsidRPr="00C5737C">
        <w:rPr>
          <w:rFonts w:ascii="Trebuchet MS" w:eastAsia="Trebuchet MS" w:hAnsi="Trebuchet MS" w:cs="Trebuchet MS"/>
          <w:i/>
          <w:w w:val="104"/>
          <w:sz w:val="18"/>
          <w:szCs w:val="18"/>
          <w:lang w:val="ro-RO"/>
        </w:rPr>
        <w:t>.</w:t>
      </w:r>
    </w:p>
    <w:p w14:paraId="24D99062" w14:textId="77777777" w:rsidR="00C5737C" w:rsidRPr="00C5737C" w:rsidRDefault="00C5737C" w:rsidP="001D5364">
      <w:pPr>
        <w:tabs>
          <w:tab w:val="left" w:pos="9000"/>
        </w:tabs>
        <w:spacing w:before="41"/>
        <w:ind w:right="269"/>
        <w:jc w:val="both"/>
        <w:rPr>
          <w:rFonts w:ascii="Trebuchet MS" w:eastAsia="Trebuchet MS" w:hAnsi="Trebuchet MS" w:cs="Trebuchet MS"/>
          <w:sz w:val="18"/>
          <w:szCs w:val="18"/>
          <w:lang w:val="ro-RO"/>
        </w:rPr>
      </w:pPr>
    </w:p>
    <w:p w14:paraId="5291ED44" w14:textId="158F86F1" w:rsidR="004E673C" w:rsidRPr="00E258EF" w:rsidRDefault="00D26D72" w:rsidP="003A6E16">
      <w:pPr>
        <w:pStyle w:val="ListParagraph"/>
        <w:numPr>
          <w:ilvl w:val="0"/>
          <w:numId w:val="9"/>
        </w:numPr>
        <w:ind w:left="450" w:firstLine="0"/>
        <w:jc w:val="both"/>
        <w:rPr>
          <w:rFonts w:ascii="Trebuchet MS" w:eastAsia="Trebuchet MS" w:hAnsi="Trebuchet MS" w:cs="Trebuchet MS"/>
          <w:spacing w:val="-1"/>
          <w:sz w:val="22"/>
          <w:szCs w:val="22"/>
          <w:lang w:val="ro-RO"/>
        </w:rPr>
      </w:pPr>
      <w:r w:rsidRPr="00E258EF">
        <w:rPr>
          <w:rFonts w:ascii="Trebuchet MS" w:eastAsia="Trebuchet MS" w:hAnsi="Trebuchet MS" w:cs="Trebuchet MS"/>
          <w:spacing w:val="-1"/>
          <w:sz w:val="22"/>
          <w:szCs w:val="22"/>
          <w:lang w:val="ro-RO"/>
        </w:rPr>
        <w:t>v</w:t>
      </w:r>
      <w:r w:rsidR="004E673C" w:rsidRPr="00E258EF">
        <w:rPr>
          <w:rFonts w:ascii="Trebuchet MS" w:eastAsia="Trebuchet MS" w:hAnsi="Trebuchet MS" w:cs="Trebuchet MS"/>
          <w:spacing w:val="-1"/>
          <w:sz w:val="22"/>
          <w:szCs w:val="22"/>
          <w:lang w:val="ro-RO"/>
        </w:rPr>
        <w:t xml:space="preserve">aloarea cheltuielilor eligibile indirecte </w:t>
      </w:r>
      <w:r w:rsidR="000F1D3B">
        <w:rPr>
          <w:rFonts w:ascii="Trebuchet MS" w:eastAsia="Trebuchet MS" w:hAnsi="Trebuchet MS" w:cs="Trebuchet MS"/>
          <w:spacing w:val="-1"/>
          <w:sz w:val="22"/>
          <w:szCs w:val="22"/>
          <w:lang w:val="ro-RO"/>
        </w:rPr>
        <w:t>este</w:t>
      </w:r>
      <w:r w:rsidR="004E673C" w:rsidRPr="00E258EF">
        <w:rPr>
          <w:rFonts w:ascii="Trebuchet MS" w:eastAsia="Trebuchet MS" w:hAnsi="Trebuchet MS" w:cs="Trebuchet MS"/>
          <w:spacing w:val="-1"/>
          <w:sz w:val="22"/>
          <w:szCs w:val="22"/>
          <w:lang w:val="ro-RO"/>
        </w:rPr>
        <w:t xml:space="preserve"> stabilită conform prevederilor din Ghidul Solicitantului - Condiții Specifice aplicabil prezentului </w:t>
      </w:r>
      <w:r w:rsidR="005C2BC4" w:rsidRPr="00E258EF">
        <w:rPr>
          <w:rFonts w:ascii="Trebuchet MS" w:eastAsia="Trebuchet MS" w:hAnsi="Trebuchet MS" w:cs="Trebuchet MS"/>
          <w:spacing w:val="-1"/>
          <w:sz w:val="22"/>
          <w:szCs w:val="22"/>
          <w:lang w:val="ro-RO"/>
        </w:rPr>
        <w:t>C</w:t>
      </w:r>
      <w:r w:rsidR="004E673C" w:rsidRPr="00E258EF">
        <w:rPr>
          <w:rFonts w:ascii="Trebuchet MS" w:eastAsia="Trebuchet MS" w:hAnsi="Trebuchet MS" w:cs="Trebuchet MS"/>
          <w:spacing w:val="-1"/>
          <w:sz w:val="22"/>
          <w:szCs w:val="22"/>
          <w:lang w:val="ro-RO"/>
        </w:rPr>
        <w:t xml:space="preserve">ontract, respectiv aceste cheltuieli fiind stabilite ca rată forfetară </w:t>
      </w:r>
      <w:r w:rsidR="007679B2" w:rsidRPr="00E258EF">
        <w:rPr>
          <w:rFonts w:ascii="Trebuchet MS" w:eastAsia="Trebuchet MS" w:hAnsi="Trebuchet MS" w:cs="Trebuchet MS"/>
          <w:spacing w:val="-1"/>
          <w:sz w:val="22"/>
          <w:szCs w:val="22"/>
          <w:lang w:val="ro-RO"/>
        </w:rPr>
        <w:t xml:space="preserve">fixă </w:t>
      </w:r>
      <w:r w:rsidR="004E673C" w:rsidRPr="00E258EF">
        <w:rPr>
          <w:rFonts w:ascii="Trebuchet MS" w:eastAsia="Trebuchet MS" w:hAnsi="Trebuchet MS" w:cs="Trebuchet MS"/>
          <w:spacing w:val="-1"/>
          <w:sz w:val="22"/>
          <w:szCs w:val="22"/>
          <w:lang w:val="ro-RO"/>
        </w:rPr>
        <w:t xml:space="preserve">de 15% din costurile directe eligibile cu personalul </w:t>
      </w:r>
      <w:r w:rsidR="00FC1B98" w:rsidRPr="00E258EF">
        <w:rPr>
          <w:rFonts w:ascii="Trebuchet MS" w:eastAsia="Trebuchet MS" w:hAnsi="Trebuchet MS" w:cs="Trebuchet MS"/>
          <w:spacing w:val="-1"/>
          <w:sz w:val="22"/>
          <w:szCs w:val="22"/>
          <w:lang w:val="ro-RO"/>
        </w:rPr>
        <w:t xml:space="preserve">la nivel de proiect </w:t>
      </w:r>
      <w:r w:rsidR="004E673C" w:rsidRPr="00E258EF">
        <w:rPr>
          <w:rFonts w:ascii="Trebuchet MS" w:eastAsia="Trebuchet MS" w:hAnsi="Trebuchet MS" w:cs="Trebuchet MS"/>
          <w:spacing w:val="-1"/>
          <w:sz w:val="22"/>
          <w:szCs w:val="22"/>
          <w:lang w:val="ro-RO"/>
        </w:rPr>
        <w:t xml:space="preserve">(prin aplicarea articolului </w:t>
      </w:r>
      <w:r w:rsidR="00537E90" w:rsidRPr="00E258EF">
        <w:rPr>
          <w:rFonts w:ascii="Trebuchet MS" w:eastAsia="Trebuchet MS" w:hAnsi="Trebuchet MS" w:cs="Trebuchet MS"/>
          <w:spacing w:val="-1"/>
          <w:sz w:val="22"/>
          <w:szCs w:val="22"/>
          <w:lang w:val="ro-RO"/>
        </w:rPr>
        <w:t>54 lit. (b) din Regulamentul (UE) nr.</w:t>
      </w:r>
      <w:r w:rsidR="00AC7D89" w:rsidRPr="00E258EF">
        <w:rPr>
          <w:rFonts w:ascii="Trebuchet MS" w:eastAsia="Trebuchet MS" w:hAnsi="Trebuchet MS" w:cs="Trebuchet MS"/>
          <w:spacing w:val="-1"/>
          <w:sz w:val="22"/>
          <w:szCs w:val="22"/>
          <w:lang w:val="ro-RO"/>
        </w:rPr>
        <w:t xml:space="preserve"> 2021/</w:t>
      </w:r>
      <w:r w:rsidR="00537E90" w:rsidRPr="00E258EF">
        <w:rPr>
          <w:rFonts w:ascii="Trebuchet MS" w:eastAsia="Trebuchet MS" w:hAnsi="Trebuchet MS" w:cs="Trebuchet MS"/>
          <w:spacing w:val="-1"/>
          <w:sz w:val="22"/>
          <w:szCs w:val="22"/>
          <w:lang w:val="ro-RO"/>
        </w:rPr>
        <w:t>1060).</w:t>
      </w:r>
    </w:p>
    <w:p w14:paraId="3D718F66" w14:textId="62195F24" w:rsidR="00E05562" w:rsidRPr="00E258EF" w:rsidRDefault="00262A81" w:rsidP="00611E52">
      <w:pPr>
        <w:pStyle w:val="ListParagraph"/>
        <w:numPr>
          <w:ilvl w:val="0"/>
          <w:numId w:val="9"/>
        </w:numPr>
        <w:ind w:left="450" w:firstLine="0"/>
        <w:jc w:val="both"/>
        <w:rPr>
          <w:rFonts w:ascii="Trebuchet MS" w:eastAsia="Trebuchet MS" w:hAnsi="Trebuchet MS" w:cs="Trebuchet MS"/>
          <w:spacing w:val="-1"/>
          <w:sz w:val="22"/>
          <w:szCs w:val="22"/>
          <w:lang w:val="ro-RO"/>
        </w:rPr>
      </w:pPr>
      <w:r w:rsidRPr="00E258EF">
        <w:rPr>
          <w:rFonts w:ascii="Trebuchet MS" w:eastAsia="Trebuchet MS" w:hAnsi="Trebuchet MS" w:cs="Trebuchet MS"/>
          <w:spacing w:val="-1"/>
          <w:sz w:val="22"/>
          <w:szCs w:val="22"/>
          <w:lang w:val="ro-RO"/>
        </w:rPr>
        <w:t xml:space="preserve">valoarea cheltuielilor eligibile de tip FEDR </w:t>
      </w:r>
      <w:r w:rsidR="000F1D3B">
        <w:rPr>
          <w:rFonts w:ascii="Trebuchet MS" w:eastAsia="Trebuchet MS" w:hAnsi="Trebuchet MS" w:cs="Trebuchet MS"/>
          <w:spacing w:val="-1"/>
          <w:sz w:val="22"/>
          <w:szCs w:val="22"/>
          <w:lang w:val="ro-RO"/>
        </w:rPr>
        <w:t xml:space="preserve">este </w:t>
      </w:r>
      <w:r w:rsidRPr="00E258EF">
        <w:rPr>
          <w:rFonts w:ascii="Trebuchet MS" w:eastAsia="Trebuchet MS" w:hAnsi="Trebuchet MS" w:cs="Trebuchet MS"/>
          <w:spacing w:val="-1"/>
          <w:sz w:val="22"/>
          <w:szCs w:val="22"/>
          <w:lang w:val="ro-RO"/>
        </w:rPr>
        <w:t>stabilită și acordată în procent maxim de 15% din cheltuielile directe ale proiectului, în corelare cu prevederile Ghidului Solicitantului-Condiții  specifice aplicabil.</w:t>
      </w:r>
      <w:r w:rsidR="008B6D7A" w:rsidRPr="001F17BE">
        <w:rPr>
          <w:rFonts w:ascii="Trebuchet MS" w:eastAsia="Trebuchet MS" w:hAnsi="Trebuchet MS" w:cs="Trebuchet MS"/>
          <w:spacing w:val="-1"/>
          <w:sz w:val="22"/>
          <w:szCs w:val="22"/>
          <w:vertAlign w:val="superscript"/>
          <w:lang w:val="ro-RO"/>
        </w:rPr>
        <w:t>2</w:t>
      </w:r>
    </w:p>
    <w:p w14:paraId="4EEE7529" w14:textId="77777777" w:rsidR="00D26D72" w:rsidRPr="00E258EF" w:rsidRDefault="00D26D72" w:rsidP="00A73F29">
      <w:pPr>
        <w:jc w:val="both"/>
        <w:rPr>
          <w:rFonts w:ascii="Trebuchet MS" w:eastAsia="Trebuchet MS" w:hAnsi="Trebuchet MS" w:cs="Trebuchet MS"/>
          <w:strike/>
          <w:spacing w:val="-1"/>
          <w:sz w:val="22"/>
          <w:szCs w:val="22"/>
          <w:lang w:val="ro-RO"/>
        </w:rPr>
      </w:pPr>
    </w:p>
    <w:p w14:paraId="00E0D7CF" w14:textId="21D665E0" w:rsidR="000B3971" w:rsidRPr="00E258EF" w:rsidRDefault="0099349E" w:rsidP="001D5364">
      <w:pPr>
        <w:pStyle w:val="ListParagraph"/>
        <w:numPr>
          <w:ilvl w:val="0"/>
          <w:numId w:val="4"/>
        </w:numPr>
        <w:spacing w:line="249" w:lineRule="auto"/>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În cazul în care la finalul perioadei de implementare a proiectului indicatorii prevăzuți în cererea de finanțare</w:t>
      </w:r>
      <w:r w:rsidR="00AC7D89" w:rsidRPr="00E258EF">
        <w:rPr>
          <w:rFonts w:ascii="Trebuchet MS" w:eastAsia="Trebuchet MS" w:hAnsi="Trebuchet MS" w:cs="Trebuchet MS"/>
          <w:sz w:val="22"/>
          <w:szCs w:val="22"/>
          <w:lang w:val="ro-RO"/>
        </w:rPr>
        <w:t>,</w:t>
      </w:r>
      <w:r w:rsidRPr="00E258EF">
        <w:rPr>
          <w:rFonts w:ascii="Trebuchet MS" w:eastAsia="Trebuchet MS" w:hAnsi="Trebuchet MS" w:cs="Trebuchet MS"/>
          <w:sz w:val="22"/>
          <w:szCs w:val="22"/>
          <w:lang w:val="ro-RO"/>
        </w:rPr>
        <w:t xml:space="preserve"> anexă la contractul de finanțare, nu sunt îndepliniți/ realizați în totalitate,  AM</w:t>
      </w:r>
      <w:r w:rsidR="00860416" w:rsidRPr="00E258EF">
        <w:rPr>
          <w:rFonts w:ascii="Trebuchet MS" w:eastAsia="Trebuchet MS" w:hAnsi="Trebuchet MS" w:cs="Trebuchet MS"/>
          <w:sz w:val="22"/>
          <w:szCs w:val="22"/>
          <w:lang w:val="ro-RO"/>
        </w:rPr>
        <w:t>PEO</w:t>
      </w:r>
      <w:r w:rsidRPr="00E258EF">
        <w:rPr>
          <w:rFonts w:ascii="Trebuchet MS" w:eastAsia="Trebuchet MS" w:hAnsi="Trebuchet MS" w:cs="Trebuchet MS"/>
          <w:sz w:val="22"/>
          <w:szCs w:val="22"/>
          <w:lang w:val="ro-RO"/>
        </w:rPr>
        <w:t>/OI  responsabil  va diminua corespunzător finanțarea  acordată inițial, prevăzut</w:t>
      </w:r>
      <w:r w:rsidR="00AA7B64" w:rsidRPr="00E258EF">
        <w:rPr>
          <w:rFonts w:ascii="Trebuchet MS" w:eastAsia="Trebuchet MS" w:hAnsi="Trebuchet MS" w:cs="Trebuchet MS"/>
          <w:sz w:val="22"/>
          <w:szCs w:val="22"/>
          <w:lang w:val="ro-RO"/>
        </w:rPr>
        <w:t>ă</w:t>
      </w:r>
      <w:r w:rsidRPr="00E258EF">
        <w:rPr>
          <w:rFonts w:ascii="Trebuchet MS" w:eastAsia="Trebuchet MS" w:hAnsi="Trebuchet MS" w:cs="Trebuchet MS"/>
          <w:sz w:val="22"/>
          <w:szCs w:val="22"/>
          <w:lang w:val="ro-RO"/>
        </w:rPr>
        <w:t xml:space="preserve">  in  </w:t>
      </w:r>
      <w:r w:rsidR="002065A1" w:rsidRPr="00E258EF">
        <w:rPr>
          <w:rFonts w:ascii="Trebuchet MS" w:eastAsia="Trebuchet MS" w:hAnsi="Trebuchet MS" w:cs="Trebuchet MS"/>
          <w:sz w:val="22"/>
          <w:szCs w:val="22"/>
          <w:lang w:val="ro-RO"/>
        </w:rPr>
        <w:t>C</w:t>
      </w:r>
      <w:r w:rsidRPr="00E258EF">
        <w:rPr>
          <w:rFonts w:ascii="Trebuchet MS" w:eastAsia="Trebuchet MS" w:hAnsi="Trebuchet MS" w:cs="Trebuchet MS"/>
          <w:sz w:val="22"/>
          <w:szCs w:val="22"/>
          <w:lang w:val="ro-RO"/>
        </w:rPr>
        <w:t xml:space="preserve">ontractul  de  finanțare </w:t>
      </w:r>
      <w:r w:rsidR="002065A1" w:rsidRPr="00E258EF">
        <w:rPr>
          <w:rFonts w:ascii="Trebuchet MS" w:eastAsia="Trebuchet MS" w:hAnsi="Trebuchet MS" w:cs="Trebuchet MS"/>
          <w:sz w:val="22"/>
          <w:szCs w:val="22"/>
          <w:lang w:val="ro-RO"/>
        </w:rPr>
        <w:t>-</w:t>
      </w:r>
      <w:r w:rsidRPr="00E258EF">
        <w:rPr>
          <w:rFonts w:ascii="Trebuchet MS" w:eastAsia="Trebuchet MS" w:hAnsi="Trebuchet MS" w:cs="Trebuchet MS"/>
          <w:sz w:val="22"/>
          <w:szCs w:val="22"/>
          <w:lang w:val="ro-RO"/>
        </w:rPr>
        <w:t xml:space="preserve"> Condiții  generale</w:t>
      </w:r>
      <w:r w:rsidR="002065A1" w:rsidRPr="00E258EF">
        <w:rPr>
          <w:rFonts w:ascii="Trebuchet MS" w:eastAsia="Trebuchet MS" w:hAnsi="Trebuchet MS" w:cs="Trebuchet MS"/>
          <w:sz w:val="22"/>
          <w:szCs w:val="22"/>
          <w:lang w:val="ro-RO"/>
        </w:rPr>
        <w:t>,</w:t>
      </w:r>
      <w:r w:rsidRPr="00E258EF">
        <w:rPr>
          <w:rFonts w:ascii="Trebuchet MS" w:eastAsia="Trebuchet MS" w:hAnsi="Trebuchet MS" w:cs="Trebuchet MS"/>
          <w:sz w:val="22"/>
          <w:szCs w:val="22"/>
          <w:lang w:val="ro-RO"/>
        </w:rPr>
        <w:t xml:space="preserve">  la  art.</w:t>
      </w:r>
      <w:r w:rsidR="002065A1"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 xml:space="preserve">3.  Diminuarea  finanțării acordate în funcție de gradul de realizare a indicatorilor se va realiza în conformitate cu metodologia stabilită la nivelul </w:t>
      </w:r>
      <w:r w:rsidR="003D6835" w:rsidRPr="00E258EF">
        <w:rPr>
          <w:rFonts w:ascii="Trebuchet MS" w:eastAsia="Trebuchet MS" w:hAnsi="Trebuchet MS" w:cs="Trebuchet MS"/>
          <w:sz w:val="22"/>
          <w:szCs w:val="22"/>
          <w:lang w:val="ro-RO"/>
        </w:rPr>
        <w:t>AM</w:t>
      </w:r>
      <w:r w:rsidR="00860416" w:rsidRPr="00E258EF">
        <w:rPr>
          <w:rFonts w:ascii="Trebuchet MS" w:eastAsia="Trebuchet MS" w:hAnsi="Trebuchet MS" w:cs="Trebuchet MS"/>
          <w:sz w:val="22"/>
          <w:szCs w:val="22"/>
          <w:lang w:val="ro-RO"/>
        </w:rPr>
        <w:t xml:space="preserve"> PEO</w:t>
      </w:r>
      <w:r w:rsidR="007658F2" w:rsidRPr="00E258EF">
        <w:rPr>
          <w:rFonts w:ascii="Trebuchet MS" w:eastAsia="Trebuchet MS" w:hAnsi="Trebuchet MS" w:cs="Trebuchet MS"/>
          <w:sz w:val="22"/>
          <w:szCs w:val="22"/>
          <w:lang w:val="ro-RO"/>
        </w:rPr>
        <w:t xml:space="preserve"> și în conformitate cu Anexa </w:t>
      </w:r>
      <w:r w:rsidR="009B0B1C">
        <w:rPr>
          <w:rFonts w:ascii="Trebuchet MS" w:eastAsia="Trebuchet MS" w:hAnsi="Trebuchet MS" w:cs="Trebuchet MS"/>
          <w:sz w:val="22"/>
          <w:szCs w:val="22"/>
          <w:lang w:val="ro-RO"/>
        </w:rPr>
        <w:t xml:space="preserve">nr. </w:t>
      </w:r>
      <w:r w:rsidR="007658F2" w:rsidRPr="00E258EF">
        <w:rPr>
          <w:rFonts w:ascii="Trebuchet MS" w:eastAsia="Trebuchet MS" w:hAnsi="Trebuchet MS" w:cs="Trebuchet MS"/>
          <w:sz w:val="22"/>
          <w:szCs w:val="22"/>
          <w:lang w:val="ro-RO"/>
        </w:rPr>
        <w:t xml:space="preserve">2 </w:t>
      </w:r>
      <w:r w:rsidR="009B0B1C" w:rsidRPr="009B0B1C">
        <w:rPr>
          <w:rFonts w:ascii="Trebuchet MS" w:eastAsia="Trebuchet MS" w:hAnsi="Trebuchet MS" w:cs="Trebuchet MS"/>
          <w:sz w:val="22"/>
          <w:szCs w:val="22"/>
          <w:lang w:val="ro-RO"/>
        </w:rPr>
        <w:t xml:space="preserve">la contractul de finanțare – condiții generale </w:t>
      </w:r>
      <w:r w:rsidR="007658F2" w:rsidRPr="00E258EF">
        <w:rPr>
          <w:rFonts w:ascii="Trebuchet MS" w:eastAsia="Trebuchet MS" w:hAnsi="Trebuchet MS" w:cs="Trebuchet MS"/>
          <w:sz w:val="22"/>
          <w:szCs w:val="22"/>
          <w:lang w:val="ro-RO"/>
        </w:rPr>
        <w:t>– Planul de monitorizare</w:t>
      </w:r>
      <w:r w:rsidR="009B0B1C">
        <w:rPr>
          <w:rFonts w:ascii="Trebuchet MS" w:eastAsia="Trebuchet MS" w:hAnsi="Trebuchet MS" w:cs="Trebuchet MS"/>
          <w:sz w:val="22"/>
          <w:szCs w:val="22"/>
          <w:lang w:val="ro-RO"/>
        </w:rPr>
        <w:t xml:space="preserve"> a proiectului</w:t>
      </w:r>
      <w:r w:rsidRPr="00E258EF">
        <w:rPr>
          <w:rFonts w:ascii="Trebuchet MS" w:eastAsia="Trebuchet MS" w:hAnsi="Trebuchet MS" w:cs="Trebuchet MS"/>
          <w:sz w:val="22"/>
          <w:szCs w:val="22"/>
          <w:lang w:val="ro-RO"/>
        </w:rPr>
        <w:t>.</w:t>
      </w:r>
    </w:p>
    <w:p w14:paraId="16A01019" w14:textId="73957934" w:rsidR="00A8038D" w:rsidRPr="00E258EF" w:rsidRDefault="0099349E" w:rsidP="00EF7ACE">
      <w:pPr>
        <w:pStyle w:val="ListParagraph"/>
        <w:numPr>
          <w:ilvl w:val="0"/>
          <w:numId w:val="4"/>
        </w:numPr>
        <w:spacing w:line="249" w:lineRule="auto"/>
        <w:jc w:val="both"/>
        <w:rPr>
          <w:rFonts w:ascii="Trebuchet MS" w:eastAsia="Trebuchet MS" w:hAnsi="Trebuchet MS" w:cs="Trebuchet MS"/>
          <w:sz w:val="22"/>
          <w:szCs w:val="22"/>
          <w:lang w:val="ro-RO"/>
        </w:rPr>
      </w:pPr>
      <w:r w:rsidRPr="00E258EF">
        <w:rPr>
          <w:rFonts w:ascii="Trebuchet MS" w:eastAsia="Trebuchet MS" w:hAnsi="Trebuchet MS" w:cs="Trebuchet MS"/>
          <w:spacing w:val="-1"/>
          <w:sz w:val="22"/>
          <w:szCs w:val="22"/>
          <w:lang w:val="ro-RO"/>
        </w:rPr>
        <w:t xml:space="preserve">Prin excepție de la prevederile art. 3 din Contractul de finanțare – Condiții Generale, în cazul  în  care,  la  finalizarea  perioadei  de  implementare  a  Proiectului,  valoarea  totală eligibilă  </w:t>
      </w:r>
      <w:r w:rsidR="00322DAA" w:rsidRPr="00E258EF">
        <w:rPr>
          <w:rFonts w:ascii="Trebuchet MS" w:eastAsia="Trebuchet MS" w:hAnsi="Trebuchet MS" w:cs="Trebuchet MS"/>
          <w:spacing w:val="-1"/>
          <w:sz w:val="22"/>
          <w:szCs w:val="22"/>
          <w:lang w:val="ro-RO"/>
        </w:rPr>
        <w:t xml:space="preserve">autorizată </w:t>
      </w:r>
      <w:r w:rsidRPr="00E258EF">
        <w:rPr>
          <w:rFonts w:ascii="Trebuchet MS" w:eastAsia="Trebuchet MS" w:hAnsi="Trebuchet MS" w:cs="Trebuchet MS"/>
          <w:spacing w:val="-1"/>
          <w:sz w:val="22"/>
          <w:szCs w:val="22"/>
          <w:lang w:val="ro-RO"/>
        </w:rPr>
        <w:t xml:space="preserve">de </w:t>
      </w:r>
      <w:r w:rsidR="003D6835" w:rsidRPr="00E258EF">
        <w:rPr>
          <w:rFonts w:ascii="Trebuchet MS" w:eastAsia="Trebuchet MS" w:hAnsi="Trebuchet MS" w:cs="Trebuchet MS"/>
          <w:spacing w:val="-1"/>
          <w:sz w:val="22"/>
          <w:szCs w:val="22"/>
          <w:lang w:val="ro-RO"/>
        </w:rPr>
        <w:t>AM</w:t>
      </w:r>
      <w:r w:rsidR="00860416" w:rsidRPr="00E258EF">
        <w:rPr>
          <w:rFonts w:ascii="Trebuchet MS" w:eastAsia="Trebuchet MS" w:hAnsi="Trebuchet MS" w:cs="Trebuchet MS"/>
          <w:spacing w:val="-1"/>
          <w:sz w:val="22"/>
          <w:szCs w:val="22"/>
          <w:lang w:val="ro-RO"/>
        </w:rPr>
        <w:t>PEO</w:t>
      </w:r>
      <w:r w:rsidRPr="00E258EF">
        <w:rPr>
          <w:rFonts w:ascii="Trebuchet MS" w:eastAsia="Trebuchet MS" w:hAnsi="Trebuchet MS" w:cs="Trebuchet MS"/>
          <w:spacing w:val="-1"/>
          <w:sz w:val="22"/>
          <w:szCs w:val="22"/>
          <w:lang w:val="ro-RO"/>
        </w:rPr>
        <w:t xml:space="preserve">  este mai mică decât valoarea  totală eligibilă  contractată, procentul de decontare </w:t>
      </w:r>
      <w:r w:rsidR="005069DC" w:rsidRPr="00E258EF">
        <w:rPr>
          <w:rFonts w:ascii="Trebuchet MS" w:eastAsia="Trebuchet MS" w:hAnsi="Trebuchet MS" w:cs="Trebuchet MS"/>
          <w:spacing w:val="-1"/>
          <w:sz w:val="22"/>
          <w:szCs w:val="22"/>
          <w:lang w:val="ro-RO"/>
        </w:rPr>
        <w:t xml:space="preserve">a tipurilor de cheltuieli menționate la alin. (2) de mai sus, </w:t>
      </w:r>
      <w:r w:rsidRPr="00E258EF">
        <w:rPr>
          <w:rFonts w:ascii="Trebuchet MS" w:eastAsia="Trebuchet MS" w:hAnsi="Trebuchet MS" w:cs="Trebuchet MS"/>
          <w:spacing w:val="-1"/>
          <w:sz w:val="22"/>
          <w:szCs w:val="22"/>
          <w:lang w:val="ro-RO"/>
        </w:rPr>
        <w:t xml:space="preserve">va fi raportat  la valoarea  totală  eligibila </w:t>
      </w:r>
      <w:r w:rsidR="00322DAA" w:rsidRPr="00E258EF">
        <w:rPr>
          <w:rFonts w:ascii="Trebuchet MS" w:eastAsia="Trebuchet MS" w:hAnsi="Trebuchet MS" w:cs="Trebuchet MS"/>
          <w:spacing w:val="-1"/>
          <w:sz w:val="22"/>
          <w:szCs w:val="22"/>
          <w:lang w:val="ro-RO"/>
        </w:rPr>
        <w:t xml:space="preserve"> autorizată </w:t>
      </w:r>
      <w:r w:rsidRPr="00E258EF">
        <w:rPr>
          <w:rFonts w:ascii="Trebuchet MS" w:eastAsia="Trebuchet MS" w:hAnsi="Trebuchet MS" w:cs="Trebuchet MS"/>
          <w:spacing w:val="-1"/>
          <w:sz w:val="22"/>
          <w:szCs w:val="22"/>
          <w:lang w:val="ro-RO"/>
        </w:rPr>
        <w:t xml:space="preserve">  de </w:t>
      </w:r>
      <w:r w:rsidR="003D6835" w:rsidRPr="00E258EF">
        <w:rPr>
          <w:rFonts w:ascii="Trebuchet MS" w:eastAsia="Trebuchet MS" w:hAnsi="Trebuchet MS" w:cs="Trebuchet MS"/>
          <w:spacing w:val="-1"/>
          <w:sz w:val="22"/>
          <w:szCs w:val="22"/>
          <w:lang w:val="ro-RO"/>
        </w:rPr>
        <w:t>AM</w:t>
      </w:r>
      <w:r w:rsidR="00860416" w:rsidRPr="00E258EF">
        <w:rPr>
          <w:rFonts w:ascii="Trebuchet MS" w:eastAsia="Trebuchet MS" w:hAnsi="Trebuchet MS" w:cs="Trebuchet MS"/>
          <w:spacing w:val="-1"/>
          <w:sz w:val="22"/>
          <w:szCs w:val="22"/>
          <w:lang w:val="ro-RO"/>
        </w:rPr>
        <w:t>PEO</w:t>
      </w:r>
      <w:r w:rsidRPr="00E258EF">
        <w:rPr>
          <w:rFonts w:ascii="Trebuchet MS" w:eastAsia="Trebuchet MS" w:hAnsi="Trebuchet MS" w:cs="Trebuchet MS"/>
          <w:spacing w:val="-1"/>
          <w:sz w:val="22"/>
          <w:szCs w:val="22"/>
          <w:lang w:val="ro-RO"/>
        </w:rPr>
        <w:t xml:space="preserve">  și nu la valoarea  cheltuielilor estimate inițial/ contractate.</w:t>
      </w:r>
      <w:r w:rsidR="009B0B1C">
        <w:rPr>
          <w:rFonts w:ascii="Trebuchet MS" w:eastAsia="Trebuchet MS" w:hAnsi="Trebuchet MS" w:cs="Trebuchet MS"/>
          <w:spacing w:val="-1"/>
          <w:sz w:val="22"/>
          <w:szCs w:val="22"/>
          <w:lang w:val="ro-RO"/>
        </w:rPr>
        <w:t xml:space="preserve"> </w:t>
      </w:r>
    </w:p>
    <w:p w14:paraId="1E768BD6" w14:textId="1DF88DE6" w:rsidR="003D6835" w:rsidRPr="00E258EF" w:rsidRDefault="0099349E" w:rsidP="00A8038D">
      <w:pPr>
        <w:pStyle w:val="ListParagraph"/>
        <w:numPr>
          <w:ilvl w:val="0"/>
          <w:numId w:val="4"/>
        </w:numPr>
        <w:spacing w:line="249" w:lineRule="auto"/>
        <w:jc w:val="both"/>
        <w:rPr>
          <w:rFonts w:ascii="Trebuchet MS" w:eastAsia="Trebuchet MS" w:hAnsi="Trebuchet MS" w:cs="Trebuchet MS"/>
          <w:sz w:val="22"/>
          <w:szCs w:val="22"/>
          <w:lang w:val="ro-RO"/>
        </w:rPr>
      </w:pPr>
      <w:r w:rsidRPr="00E258EF">
        <w:rPr>
          <w:rFonts w:ascii="Trebuchet MS" w:eastAsia="Trebuchet MS" w:hAnsi="Trebuchet MS" w:cs="Trebuchet MS"/>
          <w:spacing w:val="-1"/>
          <w:sz w:val="22"/>
          <w:szCs w:val="22"/>
          <w:lang w:val="ro-RO"/>
        </w:rPr>
        <w:t>În completarea  prevederilor  art.  4 alin.  (1)  din  Contractul  de  finanțare  -  Condiții generale,  cheltuielile  angajate pe perioada de implementare  a Proiectului  sunt eligibile inclusiv în condițiile stabilite de:</w:t>
      </w:r>
    </w:p>
    <w:p w14:paraId="5BD0D8E2" w14:textId="383E7959" w:rsidR="001D5364" w:rsidRPr="00E258EF" w:rsidRDefault="00F628DF" w:rsidP="001D5364">
      <w:pPr>
        <w:pStyle w:val="ListParagraph"/>
        <w:numPr>
          <w:ilvl w:val="0"/>
          <w:numId w:val="10"/>
        </w:numPr>
        <w:jc w:val="both"/>
        <w:rPr>
          <w:rFonts w:ascii="Trebuchet MS" w:eastAsia="Trebuchet MS" w:hAnsi="Trebuchet MS" w:cs="Trebuchet MS"/>
          <w:spacing w:val="-1"/>
          <w:sz w:val="22"/>
          <w:szCs w:val="22"/>
          <w:lang w:val="ro-RO"/>
        </w:rPr>
      </w:pPr>
      <w:r w:rsidRPr="00E258EF">
        <w:rPr>
          <w:rFonts w:ascii="Trebuchet MS" w:eastAsia="Trebuchet MS" w:hAnsi="Trebuchet MS" w:cs="Trebuchet MS"/>
          <w:spacing w:val="-1"/>
          <w:sz w:val="22"/>
          <w:szCs w:val="22"/>
          <w:lang w:val="ro-RO"/>
        </w:rPr>
        <w:t>Ghidul Solicitantului Condiții Generale</w:t>
      </w:r>
      <w:r w:rsidR="001D5364" w:rsidRPr="00E258EF">
        <w:rPr>
          <w:rFonts w:ascii="Trebuchet MS" w:eastAsia="Trebuchet MS" w:hAnsi="Trebuchet MS" w:cs="Trebuchet MS"/>
          <w:spacing w:val="-1"/>
          <w:sz w:val="22"/>
          <w:szCs w:val="22"/>
          <w:lang w:val="ro-RO"/>
        </w:rPr>
        <w:t xml:space="preserve">  în  cadrul  Programului  </w:t>
      </w:r>
      <w:r w:rsidR="00134D22" w:rsidRPr="00E258EF">
        <w:rPr>
          <w:rFonts w:ascii="Trebuchet MS" w:eastAsia="Trebuchet MS" w:hAnsi="Trebuchet MS" w:cs="Trebuchet MS"/>
          <w:spacing w:val="-1"/>
          <w:sz w:val="22"/>
          <w:szCs w:val="22"/>
          <w:lang w:val="ro-RO"/>
        </w:rPr>
        <w:t>Educație și Ocupare</w:t>
      </w:r>
      <w:r w:rsidR="00030016" w:rsidRPr="00E258EF">
        <w:rPr>
          <w:rFonts w:ascii="Trebuchet MS" w:eastAsia="Trebuchet MS" w:hAnsi="Trebuchet MS" w:cs="Trebuchet MS"/>
          <w:spacing w:val="-1"/>
          <w:sz w:val="22"/>
          <w:szCs w:val="22"/>
          <w:lang w:val="ro-RO"/>
        </w:rPr>
        <w:t xml:space="preserve"> 2021 - 2027</w:t>
      </w:r>
      <w:r w:rsidR="001D5364" w:rsidRPr="00E258EF">
        <w:rPr>
          <w:rFonts w:ascii="Trebuchet MS" w:eastAsia="Trebuchet MS" w:hAnsi="Trebuchet MS" w:cs="Trebuchet MS"/>
          <w:spacing w:val="-1"/>
          <w:sz w:val="22"/>
          <w:szCs w:val="22"/>
          <w:lang w:val="ro-RO"/>
        </w:rPr>
        <w:t>;</w:t>
      </w:r>
    </w:p>
    <w:p w14:paraId="761D2E84" w14:textId="08D33402" w:rsidR="001D5364" w:rsidRPr="00E258EF" w:rsidRDefault="001D5364" w:rsidP="001D5364">
      <w:pPr>
        <w:pStyle w:val="ListParagraph"/>
        <w:numPr>
          <w:ilvl w:val="0"/>
          <w:numId w:val="10"/>
        </w:numPr>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Ghidul</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z w:val="22"/>
          <w:szCs w:val="22"/>
          <w:lang w:val="ro-RO"/>
        </w:rPr>
        <w:t>solicitantului</w:t>
      </w:r>
      <w:r w:rsidRPr="00E258EF">
        <w:rPr>
          <w:rFonts w:ascii="Trebuchet MS" w:eastAsia="Trebuchet MS" w:hAnsi="Trebuchet MS" w:cs="Trebuchet MS"/>
          <w:spacing w:val="37"/>
          <w:sz w:val="22"/>
          <w:szCs w:val="22"/>
          <w:lang w:val="ro-RO"/>
        </w:rPr>
        <w:t xml:space="preserve"> </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1"/>
          <w:sz w:val="22"/>
          <w:szCs w:val="22"/>
          <w:lang w:val="ro-RO"/>
        </w:rPr>
        <w:t>Cond</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pacing w:val="-1"/>
          <w:sz w:val="22"/>
          <w:szCs w:val="22"/>
          <w:lang w:val="ro-RO"/>
        </w:rPr>
        <w:t>ți</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pacing w:val="-1"/>
          <w:w w:val="103"/>
          <w:sz w:val="22"/>
          <w:szCs w:val="22"/>
          <w:lang w:val="ro-RO"/>
        </w:rPr>
        <w:t>specifice;</w:t>
      </w:r>
    </w:p>
    <w:p w14:paraId="588E64AE" w14:textId="77777777" w:rsidR="001D5364" w:rsidRPr="00E258EF" w:rsidRDefault="001D5364" w:rsidP="001D5364">
      <w:pPr>
        <w:pStyle w:val="ListParagraph"/>
        <w:numPr>
          <w:ilvl w:val="0"/>
          <w:numId w:val="10"/>
        </w:numPr>
        <w:jc w:val="both"/>
        <w:rPr>
          <w:rFonts w:ascii="Trebuchet MS" w:eastAsia="Trebuchet MS" w:hAnsi="Trebuchet MS" w:cs="Trebuchet MS"/>
          <w:spacing w:val="-1"/>
          <w:sz w:val="22"/>
          <w:szCs w:val="22"/>
          <w:lang w:val="ro-RO"/>
        </w:rPr>
      </w:pPr>
      <w:r w:rsidRPr="00E258EF">
        <w:rPr>
          <w:rFonts w:ascii="Trebuchet MS" w:eastAsia="Trebuchet MS" w:hAnsi="Trebuchet MS" w:cs="Trebuchet MS"/>
          <w:spacing w:val="-1"/>
          <w:sz w:val="22"/>
          <w:szCs w:val="22"/>
          <w:lang w:val="ro-RO"/>
        </w:rPr>
        <w:t>prezentul Contract de finanțare și anexele acestuia;</w:t>
      </w:r>
    </w:p>
    <w:p w14:paraId="69B9423F" w14:textId="4A2E293F" w:rsidR="001D5364" w:rsidRPr="00E258EF" w:rsidRDefault="001D5364" w:rsidP="001D5364">
      <w:pPr>
        <w:pStyle w:val="ListParagraph"/>
        <w:numPr>
          <w:ilvl w:val="0"/>
          <w:numId w:val="10"/>
        </w:numPr>
        <w:jc w:val="both"/>
        <w:rPr>
          <w:rFonts w:ascii="Trebuchet MS" w:eastAsia="Trebuchet MS" w:hAnsi="Trebuchet MS" w:cs="Trebuchet MS"/>
          <w:spacing w:val="-1"/>
          <w:sz w:val="22"/>
          <w:szCs w:val="22"/>
          <w:lang w:val="ro-RO"/>
        </w:rPr>
      </w:pPr>
      <w:r w:rsidRPr="00E258EF">
        <w:rPr>
          <w:rFonts w:ascii="Trebuchet MS" w:eastAsia="Trebuchet MS" w:hAnsi="Trebuchet MS" w:cs="Trebuchet MS"/>
          <w:spacing w:val="-1"/>
          <w:sz w:val="22"/>
          <w:szCs w:val="22"/>
          <w:lang w:val="ro-RO"/>
        </w:rPr>
        <w:t>legislația națională și europeană aplicabilă;</w:t>
      </w:r>
    </w:p>
    <w:p w14:paraId="2588EB4A" w14:textId="77777777" w:rsidR="00AC2654" w:rsidRPr="00E258EF" w:rsidRDefault="00030016" w:rsidP="00030016">
      <w:pPr>
        <w:pStyle w:val="ListParagraph"/>
        <w:numPr>
          <w:ilvl w:val="0"/>
          <w:numId w:val="10"/>
        </w:numPr>
        <w:rPr>
          <w:rFonts w:ascii="Trebuchet MS" w:eastAsia="Trebuchet MS" w:hAnsi="Trebuchet MS" w:cs="Trebuchet MS"/>
          <w:sz w:val="22"/>
          <w:szCs w:val="22"/>
        </w:rPr>
      </w:pPr>
      <w:r w:rsidRPr="00E258EF">
        <w:rPr>
          <w:rFonts w:ascii="Trebuchet MS" w:eastAsia="Trebuchet MS" w:hAnsi="Trebuchet MS" w:cs="Trebuchet MS"/>
          <w:spacing w:val="-1"/>
          <w:sz w:val="22"/>
          <w:szCs w:val="22"/>
          <w:lang w:val="ro-RO"/>
        </w:rPr>
        <w:t xml:space="preserve">Instrucțiunile emise de AM </w:t>
      </w:r>
      <w:r w:rsidR="00134D22" w:rsidRPr="00E258EF">
        <w:rPr>
          <w:rFonts w:ascii="Trebuchet MS" w:eastAsia="Trebuchet MS" w:hAnsi="Trebuchet MS" w:cs="Trebuchet MS"/>
          <w:spacing w:val="-1"/>
          <w:sz w:val="22"/>
          <w:szCs w:val="22"/>
          <w:lang w:val="ro-RO"/>
        </w:rPr>
        <w:t>PEO</w:t>
      </w:r>
    </w:p>
    <w:p w14:paraId="180C1428" w14:textId="4FC216C9" w:rsidR="00030016" w:rsidRPr="00E258EF" w:rsidRDefault="00AC2654" w:rsidP="00030016">
      <w:pPr>
        <w:pStyle w:val="ListParagraph"/>
        <w:numPr>
          <w:ilvl w:val="0"/>
          <w:numId w:val="10"/>
        </w:numPr>
        <w:rPr>
          <w:rFonts w:ascii="Trebuchet MS" w:eastAsia="Trebuchet MS" w:hAnsi="Trebuchet MS" w:cs="Trebuchet MS"/>
          <w:spacing w:val="-1"/>
          <w:sz w:val="22"/>
          <w:szCs w:val="22"/>
          <w:lang w:val="ro-RO"/>
        </w:rPr>
      </w:pPr>
      <w:r w:rsidRPr="00E258EF">
        <w:rPr>
          <w:rFonts w:ascii="Trebuchet MS" w:eastAsia="Trebuchet MS" w:hAnsi="Trebuchet MS" w:cs="Trebuchet MS"/>
          <w:spacing w:val="-1"/>
          <w:sz w:val="22"/>
          <w:szCs w:val="22"/>
          <w:lang w:val="ro-RO"/>
        </w:rPr>
        <w:t>Manualul beneficiarului</w:t>
      </w:r>
    </w:p>
    <w:p w14:paraId="3D6F2DA5" w14:textId="140C879E" w:rsidR="000B3971" w:rsidRPr="00E258EF" w:rsidRDefault="0099349E" w:rsidP="001D5364">
      <w:pPr>
        <w:pStyle w:val="ListParagraph"/>
        <w:numPr>
          <w:ilvl w:val="0"/>
          <w:numId w:val="4"/>
        </w:numPr>
        <w:spacing w:line="249" w:lineRule="auto"/>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În </w:t>
      </w:r>
      <w:r w:rsidRPr="00E258EF">
        <w:rPr>
          <w:rFonts w:ascii="Trebuchet MS" w:eastAsia="Trebuchet MS" w:hAnsi="Trebuchet MS" w:cs="Trebuchet MS"/>
          <w:spacing w:val="-1"/>
          <w:sz w:val="22"/>
          <w:szCs w:val="22"/>
          <w:lang w:val="ro-RO"/>
        </w:rPr>
        <w:t>vedere</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17"/>
          <w:sz w:val="22"/>
          <w:szCs w:val="22"/>
          <w:lang w:val="ro-RO"/>
        </w:rPr>
        <w:t xml:space="preserve"> </w:t>
      </w:r>
      <w:r w:rsidR="005C4740" w:rsidRPr="00E258EF">
        <w:rPr>
          <w:rFonts w:ascii="Trebuchet MS" w:eastAsia="Trebuchet MS" w:hAnsi="Trebuchet MS" w:cs="Trebuchet MS"/>
          <w:sz w:val="22"/>
          <w:szCs w:val="22"/>
          <w:lang w:val="ro-RO"/>
        </w:rPr>
        <w:t xml:space="preserve"> autorizării</w:t>
      </w:r>
      <w:r w:rsidR="005C4740" w:rsidRPr="00E258EF">
        <w:rPr>
          <w:rFonts w:ascii="Trebuchet MS" w:eastAsia="Trebuchet MS" w:hAnsi="Trebuchet MS" w:cs="Trebuchet MS"/>
          <w:spacing w:val="15"/>
          <w:sz w:val="22"/>
          <w:szCs w:val="22"/>
          <w:lang w:val="ro-RO"/>
        </w:rPr>
        <w:t xml:space="preserve"> </w:t>
      </w:r>
      <w:r w:rsidRPr="00E258EF">
        <w:rPr>
          <w:rFonts w:ascii="Trebuchet MS" w:eastAsia="Trebuchet MS" w:hAnsi="Trebuchet MS" w:cs="Trebuchet MS"/>
          <w:sz w:val="22"/>
          <w:szCs w:val="22"/>
          <w:lang w:val="ro-RO"/>
        </w:rPr>
        <w:t>cheltuielilor,</w:t>
      </w:r>
      <w:r w:rsidRPr="00E258EF">
        <w:rPr>
          <w:rFonts w:ascii="Trebuchet MS" w:eastAsia="Trebuchet MS" w:hAnsi="Trebuchet MS" w:cs="Trebuchet MS"/>
          <w:spacing w:val="31"/>
          <w:sz w:val="22"/>
          <w:szCs w:val="22"/>
          <w:lang w:val="ro-RO"/>
        </w:rPr>
        <w:t xml:space="preserve"> </w:t>
      </w:r>
      <w:r w:rsidRPr="00E258EF">
        <w:rPr>
          <w:rFonts w:ascii="Trebuchet MS" w:eastAsia="Trebuchet MS" w:hAnsi="Trebuchet MS" w:cs="Trebuchet MS"/>
          <w:spacing w:val="-1"/>
          <w:sz w:val="22"/>
          <w:szCs w:val="22"/>
          <w:lang w:val="ro-RO"/>
        </w:rPr>
        <w:t>AM</w:t>
      </w:r>
      <w:r w:rsidR="00134D22" w:rsidRPr="00E258EF">
        <w:rPr>
          <w:rFonts w:ascii="Trebuchet MS" w:eastAsia="Trebuchet MS" w:hAnsi="Trebuchet MS" w:cs="Trebuchet MS"/>
          <w:spacing w:val="-1"/>
          <w:sz w:val="22"/>
          <w:szCs w:val="22"/>
          <w:lang w:val="ro-RO"/>
        </w:rPr>
        <w:t>PEO</w:t>
      </w:r>
      <w:r w:rsidRPr="00E258EF">
        <w:rPr>
          <w:rFonts w:ascii="Trebuchet MS" w:eastAsia="Trebuchet MS" w:hAnsi="Trebuchet MS" w:cs="Trebuchet MS"/>
          <w:spacing w:val="2"/>
          <w:sz w:val="22"/>
          <w:szCs w:val="22"/>
          <w:lang w:val="ro-RO"/>
        </w:rPr>
        <w:t>/</w:t>
      </w:r>
      <w:r w:rsidRPr="00E258EF">
        <w:rPr>
          <w:rFonts w:ascii="Trebuchet MS" w:eastAsia="Trebuchet MS" w:hAnsi="Trebuchet MS" w:cs="Trebuchet MS"/>
          <w:spacing w:val="-1"/>
          <w:sz w:val="22"/>
          <w:szCs w:val="22"/>
          <w:lang w:val="ro-RO"/>
        </w:rPr>
        <w:t>O</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z w:val="22"/>
          <w:szCs w:val="22"/>
          <w:lang w:val="ro-RO"/>
        </w:rPr>
        <w:t>responsabil</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z w:val="22"/>
          <w:szCs w:val="22"/>
          <w:lang w:val="ro-RO"/>
        </w:rPr>
        <w:t>verifica</w:t>
      </w:r>
      <w:r w:rsidRPr="00E258EF">
        <w:rPr>
          <w:rFonts w:ascii="Trebuchet MS" w:eastAsia="Trebuchet MS" w:hAnsi="Trebuchet MS" w:cs="Trebuchet MS"/>
          <w:spacing w:val="15"/>
          <w:sz w:val="22"/>
          <w:szCs w:val="22"/>
          <w:lang w:val="ro-RO"/>
        </w:rPr>
        <w:t xml:space="preserve"> </w:t>
      </w:r>
      <w:r w:rsidRPr="00E258EF">
        <w:rPr>
          <w:rFonts w:ascii="Trebuchet MS" w:eastAsia="Trebuchet MS" w:hAnsi="Trebuchet MS" w:cs="Trebuchet MS"/>
          <w:w w:val="103"/>
          <w:sz w:val="22"/>
          <w:szCs w:val="22"/>
          <w:lang w:val="ro-RO"/>
        </w:rPr>
        <w:t xml:space="preserve">toate </w:t>
      </w:r>
      <w:r w:rsidRPr="00E258EF">
        <w:rPr>
          <w:rFonts w:ascii="Trebuchet MS" w:eastAsia="Trebuchet MS" w:hAnsi="Trebuchet MS" w:cs="Trebuchet MS"/>
          <w:spacing w:val="-1"/>
          <w:sz w:val="22"/>
          <w:szCs w:val="22"/>
          <w:lang w:val="ro-RO"/>
        </w:rPr>
        <w:t>documentel</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z w:val="22"/>
          <w:szCs w:val="22"/>
          <w:lang w:val="ro-RO"/>
        </w:rPr>
        <w:t xml:space="preserve">necesare, </w:t>
      </w:r>
      <w:r w:rsidRPr="00E258EF">
        <w:rPr>
          <w:rFonts w:ascii="Trebuchet MS" w:eastAsia="Trebuchet MS" w:hAnsi="Trebuchet MS" w:cs="Trebuchet MS"/>
          <w:spacing w:val="12"/>
          <w:sz w:val="22"/>
          <w:szCs w:val="22"/>
          <w:lang w:val="ro-RO"/>
        </w:rPr>
        <w:t xml:space="preserve"> </w:t>
      </w:r>
      <w:r w:rsidRPr="00E258EF">
        <w:rPr>
          <w:rFonts w:ascii="Trebuchet MS" w:eastAsia="Trebuchet MS" w:hAnsi="Trebuchet MS" w:cs="Trebuchet MS"/>
          <w:spacing w:val="-1"/>
          <w:sz w:val="22"/>
          <w:szCs w:val="22"/>
          <w:lang w:val="ro-RO"/>
        </w:rPr>
        <w:t>aferent</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z w:val="22"/>
          <w:szCs w:val="22"/>
          <w:lang w:val="ro-RO"/>
        </w:rPr>
        <w:t xml:space="preserve">cererilor </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56"/>
          <w:sz w:val="22"/>
          <w:szCs w:val="22"/>
          <w:lang w:val="ro-RO"/>
        </w:rPr>
        <w:t xml:space="preserve"> </w:t>
      </w:r>
      <w:r w:rsidRPr="00E258EF">
        <w:rPr>
          <w:rFonts w:ascii="Trebuchet MS" w:eastAsia="Trebuchet MS" w:hAnsi="Trebuchet MS" w:cs="Trebuchet MS"/>
          <w:spacing w:val="-1"/>
          <w:sz w:val="22"/>
          <w:szCs w:val="22"/>
          <w:lang w:val="ro-RO"/>
        </w:rPr>
        <w:t>rambursar</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z w:val="22"/>
          <w:szCs w:val="22"/>
          <w:lang w:val="ro-RO"/>
        </w:rPr>
        <w:t xml:space="preserve">/cererilor </w:t>
      </w:r>
      <w:r w:rsidRPr="00E258EF">
        <w:rPr>
          <w:rFonts w:ascii="Trebuchet MS" w:eastAsia="Trebuchet MS" w:hAnsi="Trebuchet MS" w:cs="Trebuchet MS"/>
          <w:spacing w:val="15"/>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56"/>
          <w:sz w:val="22"/>
          <w:szCs w:val="22"/>
          <w:lang w:val="ro-RO"/>
        </w:rPr>
        <w:t xml:space="preserve"> </w:t>
      </w:r>
      <w:r w:rsidRPr="00E258EF">
        <w:rPr>
          <w:rFonts w:ascii="Trebuchet MS" w:eastAsia="Trebuchet MS" w:hAnsi="Trebuchet MS" w:cs="Trebuchet MS"/>
          <w:spacing w:val="-1"/>
          <w:sz w:val="22"/>
          <w:szCs w:val="22"/>
          <w:lang w:val="ro-RO"/>
        </w:rPr>
        <w:t>plat</w:t>
      </w:r>
      <w:r w:rsidRPr="00E258EF">
        <w:rPr>
          <w:rFonts w:ascii="Trebuchet MS" w:eastAsia="Trebuchet MS" w:hAnsi="Trebuchet MS" w:cs="Trebuchet MS"/>
          <w:sz w:val="22"/>
          <w:szCs w:val="22"/>
          <w:lang w:val="ro-RO"/>
        </w:rPr>
        <w:t xml:space="preserve">ă  precum </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pacing w:val="-2"/>
          <w:w w:val="103"/>
          <w:sz w:val="22"/>
          <w:szCs w:val="22"/>
          <w:lang w:val="ro-RO"/>
        </w:rPr>
        <w:t xml:space="preserve">şi </w:t>
      </w:r>
      <w:r w:rsidRPr="00E258EF">
        <w:rPr>
          <w:rFonts w:ascii="Trebuchet MS" w:eastAsia="Trebuchet MS" w:hAnsi="Trebuchet MS" w:cs="Trebuchet MS"/>
          <w:spacing w:val="-4"/>
          <w:sz w:val="22"/>
          <w:szCs w:val="22"/>
          <w:lang w:val="ro-RO"/>
        </w:rPr>
        <w:t>r</w:t>
      </w:r>
      <w:r w:rsidRPr="00E258EF">
        <w:rPr>
          <w:rFonts w:ascii="Trebuchet MS" w:eastAsia="Trebuchet MS" w:hAnsi="Trebuchet MS" w:cs="Trebuchet MS"/>
          <w:spacing w:val="1"/>
          <w:sz w:val="22"/>
          <w:szCs w:val="22"/>
          <w:lang w:val="ro-RO"/>
        </w:rPr>
        <w:t>a</w:t>
      </w:r>
      <w:r w:rsidRPr="00E258EF">
        <w:rPr>
          <w:rFonts w:ascii="Trebuchet MS" w:eastAsia="Trebuchet MS" w:hAnsi="Trebuchet MS" w:cs="Trebuchet MS"/>
          <w:spacing w:val="-1"/>
          <w:sz w:val="22"/>
          <w:szCs w:val="22"/>
          <w:lang w:val="ro-RO"/>
        </w:rPr>
        <w:t>poartel</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37"/>
          <w:sz w:val="22"/>
          <w:szCs w:val="22"/>
          <w:lang w:val="ro-RO"/>
        </w:rPr>
        <w:t xml:space="preserve"> </w:t>
      </w:r>
      <w:r w:rsidRPr="00E258EF">
        <w:rPr>
          <w:rFonts w:ascii="Trebuchet MS" w:eastAsia="Trebuchet MS" w:hAnsi="Trebuchet MS" w:cs="Trebuchet MS"/>
          <w:sz w:val="22"/>
          <w:szCs w:val="22"/>
          <w:lang w:val="ro-RO"/>
        </w:rPr>
        <w:t>tehni</w:t>
      </w:r>
      <w:r w:rsidRPr="00E258EF">
        <w:rPr>
          <w:rFonts w:ascii="Trebuchet MS" w:eastAsia="Trebuchet MS" w:hAnsi="Trebuchet MS" w:cs="Trebuchet MS"/>
          <w:spacing w:val="1"/>
          <w:sz w:val="22"/>
          <w:szCs w:val="22"/>
          <w:lang w:val="ro-RO"/>
        </w:rPr>
        <w:t>c</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pacing w:val="-1"/>
          <w:sz w:val="22"/>
          <w:szCs w:val="22"/>
          <w:lang w:val="ro-RO"/>
        </w:rPr>
        <w:t>transmis</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33"/>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sz w:val="22"/>
          <w:szCs w:val="22"/>
          <w:lang w:val="ro-RO"/>
        </w:rPr>
        <w:t>către</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pacing w:val="-1"/>
          <w:sz w:val="22"/>
          <w:szCs w:val="22"/>
          <w:lang w:val="ro-RO"/>
        </w:rPr>
        <w:t>Beneficiar</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38"/>
          <w:sz w:val="22"/>
          <w:szCs w:val="22"/>
          <w:lang w:val="ro-RO"/>
        </w:rPr>
        <w:t xml:space="preserve"> </w:t>
      </w:r>
      <w:r w:rsidRPr="00E258EF">
        <w:rPr>
          <w:rFonts w:ascii="Trebuchet MS" w:eastAsia="Trebuchet MS" w:hAnsi="Trebuchet MS" w:cs="Trebuchet MS"/>
          <w:spacing w:val="-1"/>
          <w:sz w:val="22"/>
          <w:szCs w:val="22"/>
          <w:lang w:val="ro-RO"/>
        </w:rPr>
        <w:t>Documentel</w:t>
      </w:r>
      <w:r w:rsidRPr="00E258EF">
        <w:rPr>
          <w:rFonts w:ascii="Trebuchet MS" w:eastAsia="Trebuchet MS" w:hAnsi="Trebuchet MS" w:cs="Trebuchet MS"/>
          <w:sz w:val="22"/>
          <w:szCs w:val="22"/>
          <w:lang w:val="ro-RO"/>
        </w:rPr>
        <w:t>e</w:t>
      </w:r>
      <w:r w:rsidR="00125F4A"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1"/>
          <w:sz w:val="22"/>
          <w:szCs w:val="22"/>
          <w:lang w:val="ro-RO"/>
        </w:rPr>
        <w:t>supor</w:t>
      </w:r>
      <w:r w:rsidRPr="00E258EF">
        <w:rPr>
          <w:rFonts w:ascii="Trebuchet MS" w:eastAsia="Trebuchet MS" w:hAnsi="Trebuchet MS" w:cs="Trebuchet MS"/>
          <w:sz w:val="22"/>
          <w:szCs w:val="22"/>
          <w:lang w:val="ro-RO"/>
        </w:rPr>
        <w:t>t  justificative</w:t>
      </w:r>
      <w:r w:rsidRPr="00E258EF">
        <w:rPr>
          <w:rFonts w:ascii="Trebuchet MS" w:eastAsia="Trebuchet MS" w:hAnsi="Trebuchet MS" w:cs="Trebuchet MS"/>
          <w:spacing w:val="39"/>
          <w:sz w:val="22"/>
          <w:szCs w:val="22"/>
          <w:lang w:val="ro-RO"/>
        </w:rPr>
        <w:t xml:space="preserve"> </w:t>
      </w:r>
      <w:r w:rsidRPr="00E258EF">
        <w:rPr>
          <w:rFonts w:ascii="Trebuchet MS" w:eastAsia="Trebuchet MS" w:hAnsi="Trebuchet MS" w:cs="Trebuchet MS"/>
          <w:w w:val="103"/>
          <w:sz w:val="22"/>
          <w:szCs w:val="22"/>
          <w:lang w:val="ro-RO"/>
        </w:rPr>
        <w:t xml:space="preserve">privind </w:t>
      </w:r>
      <w:r w:rsidRPr="00E258EF">
        <w:rPr>
          <w:rFonts w:ascii="Trebuchet MS" w:eastAsia="Trebuchet MS" w:hAnsi="Trebuchet MS" w:cs="Trebuchet MS"/>
          <w:sz w:val="22"/>
          <w:szCs w:val="22"/>
          <w:lang w:val="ro-RO"/>
        </w:rPr>
        <w:t>cheltuielile</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pacing w:val="-1"/>
          <w:sz w:val="22"/>
          <w:szCs w:val="22"/>
          <w:lang w:val="ro-RO"/>
        </w:rPr>
        <w:t>declarat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pacing w:val="-1"/>
          <w:sz w:val="22"/>
          <w:szCs w:val="22"/>
          <w:lang w:val="ro-RO"/>
        </w:rPr>
        <w:t>vo</w:t>
      </w:r>
      <w:r w:rsidRPr="00E258EF">
        <w:rPr>
          <w:rFonts w:ascii="Trebuchet MS" w:eastAsia="Trebuchet MS" w:hAnsi="Trebuchet MS" w:cs="Trebuchet MS"/>
          <w:sz w:val="22"/>
          <w:szCs w:val="22"/>
          <w:lang w:val="ro-RO"/>
        </w:rPr>
        <w:t>r</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z w:val="22"/>
          <w:szCs w:val="22"/>
          <w:lang w:val="ro-RO"/>
        </w:rPr>
        <w:t xml:space="preserve">fi </w:t>
      </w:r>
      <w:r w:rsidRPr="00E258EF">
        <w:rPr>
          <w:rFonts w:ascii="Trebuchet MS" w:eastAsia="Trebuchet MS" w:hAnsi="Trebuchet MS" w:cs="Trebuchet MS"/>
          <w:spacing w:val="-1"/>
          <w:sz w:val="22"/>
          <w:szCs w:val="22"/>
          <w:lang w:val="ro-RO"/>
        </w:rPr>
        <w:t>prezentat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z w:val="22"/>
          <w:szCs w:val="22"/>
          <w:lang w:val="ro-RO"/>
        </w:rPr>
        <w:t>către</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z w:val="22"/>
          <w:szCs w:val="22"/>
          <w:lang w:val="ro-RO"/>
        </w:rPr>
        <w:t>Beneficiar</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pacing w:val="-1"/>
          <w:sz w:val="22"/>
          <w:szCs w:val="22"/>
          <w:lang w:val="ro-RO"/>
        </w:rPr>
        <w:t>l</w:t>
      </w:r>
      <w:r w:rsidRPr="00E258EF">
        <w:rPr>
          <w:rFonts w:ascii="Trebuchet MS" w:eastAsia="Trebuchet MS" w:hAnsi="Trebuchet MS" w:cs="Trebuchet MS"/>
          <w:sz w:val="22"/>
          <w:szCs w:val="22"/>
          <w:lang w:val="ro-RO"/>
        </w:rPr>
        <w:t>a solicitarea</w:t>
      </w:r>
      <w:r w:rsidR="00860416" w:rsidRPr="00E258EF">
        <w:rPr>
          <w:rFonts w:ascii="Trebuchet MS" w:eastAsia="Trebuchet MS" w:hAnsi="Trebuchet MS" w:cs="Trebuchet MS"/>
          <w:sz w:val="22"/>
          <w:szCs w:val="22"/>
          <w:lang w:val="ro-RO"/>
        </w:rPr>
        <w:t xml:space="preserve"> AMPEO/OI</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pacing w:val="-1"/>
          <w:w w:val="103"/>
          <w:sz w:val="22"/>
          <w:szCs w:val="22"/>
          <w:lang w:val="ro-RO"/>
        </w:rPr>
        <w:t xml:space="preserve">în </w:t>
      </w:r>
      <w:r w:rsidRPr="00E258EF">
        <w:rPr>
          <w:rFonts w:ascii="Trebuchet MS" w:eastAsia="Trebuchet MS" w:hAnsi="Trebuchet MS" w:cs="Trebuchet MS"/>
          <w:spacing w:val="-1"/>
          <w:sz w:val="22"/>
          <w:szCs w:val="22"/>
          <w:lang w:val="ro-RO"/>
        </w:rPr>
        <w:t>conformitat</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pacing w:val="1"/>
          <w:sz w:val="22"/>
          <w:szCs w:val="22"/>
          <w:lang w:val="ro-RO"/>
        </w:rPr>
        <w:t>c</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53"/>
          <w:sz w:val="22"/>
          <w:szCs w:val="22"/>
          <w:lang w:val="ro-RO"/>
        </w:rPr>
        <w:t xml:space="preserve"> </w:t>
      </w:r>
      <w:r w:rsidRPr="00E258EF">
        <w:rPr>
          <w:rFonts w:ascii="Trebuchet MS" w:eastAsia="Trebuchet MS" w:hAnsi="Trebuchet MS" w:cs="Trebuchet MS"/>
          <w:spacing w:val="-1"/>
          <w:sz w:val="22"/>
          <w:szCs w:val="22"/>
          <w:lang w:val="ro-RO"/>
        </w:rPr>
        <w:t>documentel</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z w:val="22"/>
          <w:szCs w:val="22"/>
          <w:lang w:val="ro-RO"/>
        </w:rPr>
        <w:t xml:space="preserve">subsecvente </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pacing w:val="-1"/>
          <w:sz w:val="22"/>
          <w:szCs w:val="22"/>
          <w:lang w:val="ro-RO"/>
        </w:rPr>
        <w:t>emis</w:t>
      </w:r>
      <w:r w:rsidRPr="00E258EF">
        <w:rPr>
          <w:rFonts w:ascii="Trebuchet MS" w:eastAsia="Trebuchet MS" w:hAnsi="Trebuchet MS" w:cs="Trebuchet MS"/>
          <w:sz w:val="22"/>
          <w:szCs w:val="22"/>
          <w:lang w:val="ro-RO"/>
        </w:rPr>
        <w:t>e  de</w:t>
      </w:r>
      <w:r w:rsidRPr="00E258EF">
        <w:rPr>
          <w:rFonts w:ascii="Trebuchet MS" w:eastAsia="Trebuchet MS" w:hAnsi="Trebuchet MS" w:cs="Trebuchet MS"/>
          <w:spacing w:val="52"/>
          <w:sz w:val="22"/>
          <w:szCs w:val="22"/>
          <w:lang w:val="ro-RO"/>
        </w:rPr>
        <w:t xml:space="preserve"> </w:t>
      </w:r>
      <w:r w:rsidR="003D6835" w:rsidRPr="00E258EF">
        <w:rPr>
          <w:rFonts w:ascii="Trebuchet MS" w:eastAsia="Trebuchet MS" w:hAnsi="Trebuchet MS" w:cs="Trebuchet MS"/>
          <w:sz w:val="22"/>
          <w:szCs w:val="22"/>
          <w:lang w:val="ro-RO"/>
        </w:rPr>
        <w:t>AM</w:t>
      </w:r>
      <w:r w:rsidR="00134D22" w:rsidRPr="00E258EF">
        <w:rPr>
          <w:rFonts w:ascii="Trebuchet MS" w:eastAsia="Trebuchet MS" w:hAnsi="Trebuchet MS" w:cs="Trebuchet MS"/>
          <w:sz w:val="22"/>
          <w:szCs w:val="22"/>
          <w:lang w:val="ro-RO"/>
        </w:rPr>
        <w:t>PEO</w:t>
      </w:r>
      <w:r w:rsidR="00A8038D" w:rsidRPr="00E258EF">
        <w:rPr>
          <w:rFonts w:ascii="Trebuchet MS" w:eastAsia="Trebuchet MS" w:hAnsi="Trebuchet MS" w:cs="Trebuchet MS"/>
          <w:sz w:val="22"/>
          <w:szCs w:val="22"/>
          <w:lang w:val="ro-RO"/>
        </w:rPr>
        <w:t>/OI</w:t>
      </w:r>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în</w:t>
      </w:r>
      <w:r w:rsidRPr="00E258EF">
        <w:rPr>
          <w:rFonts w:ascii="Trebuchet MS" w:eastAsia="Trebuchet MS" w:hAnsi="Trebuchet MS" w:cs="Trebuchet MS"/>
          <w:spacing w:val="51"/>
          <w:sz w:val="22"/>
          <w:szCs w:val="22"/>
          <w:lang w:val="ro-RO"/>
        </w:rPr>
        <w:t xml:space="preserve"> </w:t>
      </w:r>
      <w:r w:rsidRPr="00E258EF">
        <w:rPr>
          <w:rFonts w:ascii="Trebuchet MS" w:eastAsia="Trebuchet MS" w:hAnsi="Trebuchet MS" w:cs="Trebuchet MS"/>
          <w:spacing w:val="-1"/>
          <w:sz w:val="22"/>
          <w:szCs w:val="22"/>
          <w:lang w:val="ro-RO"/>
        </w:rPr>
        <w:t>vedere</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w w:val="103"/>
          <w:sz w:val="22"/>
          <w:szCs w:val="22"/>
          <w:lang w:val="ro-RO"/>
        </w:rPr>
        <w:t xml:space="preserve">implementării </w:t>
      </w:r>
      <w:r w:rsidRPr="00E258EF">
        <w:rPr>
          <w:rFonts w:ascii="Trebuchet MS" w:eastAsia="Trebuchet MS" w:hAnsi="Trebuchet MS" w:cs="Trebuchet MS"/>
          <w:spacing w:val="-2"/>
          <w:w w:val="103"/>
          <w:sz w:val="22"/>
          <w:szCs w:val="22"/>
          <w:lang w:val="ro-RO"/>
        </w:rPr>
        <w:t>pro</w:t>
      </w:r>
      <w:r w:rsidRPr="00E258EF">
        <w:rPr>
          <w:rFonts w:ascii="Trebuchet MS" w:eastAsia="Trebuchet MS" w:hAnsi="Trebuchet MS" w:cs="Trebuchet MS"/>
          <w:spacing w:val="3"/>
          <w:w w:val="103"/>
          <w:sz w:val="22"/>
          <w:szCs w:val="22"/>
          <w:lang w:val="ro-RO"/>
        </w:rPr>
        <w:t>i</w:t>
      </w:r>
      <w:r w:rsidRPr="00E258EF">
        <w:rPr>
          <w:rFonts w:ascii="Trebuchet MS" w:eastAsia="Trebuchet MS" w:hAnsi="Trebuchet MS" w:cs="Trebuchet MS"/>
          <w:w w:val="103"/>
          <w:sz w:val="22"/>
          <w:szCs w:val="22"/>
          <w:lang w:val="ro-RO"/>
        </w:rPr>
        <w:t>ectului.</w:t>
      </w:r>
    </w:p>
    <w:p w14:paraId="5BEB7FAE" w14:textId="63E10475" w:rsidR="008B6D7A" w:rsidRPr="001A092F" w:rsidRDefault="003D6835" w:rsidP="001A092F">
      <w:pPr>
        <w:spacing w:line="249" w:lineRule="auto"/>
        <w:jc w:val="both"/>
        <w:rPr>
          <w:rFonts w:ascii="Trebuchet MS" w:eastAsia="Trebuchet MS" w:hAnsi="Trebuchet MS" w:cs="Trebuchet MS"/>
          <w:w w:val="103"/>
          <w:sz w:val="22"/>
          <w:szCs w:val="22"/>
          <w:lang w:val="ro-RO"/>
        </w:rPr>
      </w:pPr>
      <w:r w:rsidRPr="00E258EF">
        <w:rPr>
          <w:rFonts w:ascii="Trebuchet MS" w:eastAsia="Trebuchet MS" w:hAnsi="Trebuchet MS" w:cs="Trebuchet MS"/>
          <w:spacing w:val="-1"/>
          <w:sz w:val="22"/>
          <w:szCs w:val="22"/>
          <w:lang w:val="ro-RO"/>
        </w:rPr>
        <w:t>AM</w:t>
      </w:r>
      <w:r w:rsidR="00134D22" w:rsidRPr="00E258EF">
        <w:rPr>
          <w:rFonts w:ascii="Trebuchet MS" w:eastAsia="Trebuchet MS" w:hAnsi="Trebuchet MS" w:cs="Trebuchet MS"/>
          <w:spacing w:val="-1"/>
          <w:sz w:val="22"/>
          <w:szCs w:val="22"/>
          <w:lang w:val="ro-RO"/>
        </w:rPr>
        <w:t>PEO</w:t>
      </w:r>
      <w:r w:rsidR="0099349E" w:rsidRPr="00E258EF">
        <w:rPr>
          <w:rFonts w:ascii="Trebuchet MS" w:eastAsia="Trebuchet MS" w:hAnsi="Trebuchet MS" w:cs="Trebuchet MS"/>
          <w:spacing w:val="15"/>
          <w:sz w:val="22"/>
          <w:szCs w:val="22"/>
          <w:lang w:val="ro-RO"/>
        </w:rPr>
        <w:t xml:space="preserve"> </w:t>
      </w:r>
      <w:r w:rsidR="0099349E" w:rsidRPr="00E258EF">
        <w:rPr>
          <w:rFonts w:ascii="Trebuchet MS" w:eastAsia="Trebuchet MS" w:hAnsi="Trebuchet MS" w:cs="Trebuchet MS"/>
          <w:spacing w:val="-1"/>
          <w:sz w:val="22"/>
          <w:szCs w:val="22"/>
          <w:lang w:val="ro-RO"/>
        </w:rPr>
        <w:t>ar</w:t>
      </w:r>
      <w:r w:rsidR="0099349E" w:rsidRPr="00E258EF">
        <w:rPr>
          <w:rFonts w:ascii="Trebuchet MS" w:eastAsia="Trebuchet MS" w:hAnsi="Trebuchet MS" w:cs="Trebuchet MS"/>
          <w:sz w:val="22"/>
          <w:szCs w:val="22"/>
          <w:lang w:val="ro-RO"/>
        </w:rPr>
        <w:t>e</w:t>
      </w:r>
      <w:r w:rsidR="0099349E" w:rsidRPr="00E258EF">
        <w:rPr>
          <w:rFonts w:ascii="Trebuchet MS" w:eastAsia="Trebuchet MS" w:hAnsi="Trebuchet MS" w:cs="Trebuchet MS"/>
          <w:spacing w:val="1"/>
          <w:sz w:val="22"/>
          <w:szCs w:val="22"/>
          <w:lang w:val="ro-RO"/>
        </w:rPr>
        <w:t xml:space="preserve"> </w:t>
      </w:r>
      <w:r w:rsidR="0099349E" w:rsidRPr="00E258EF">
        <w:rPr>
          <w:rFonts w:ascii="Trebuchet MS" w:eastAsia="Trebuchet MS" w:hAnsi="Trebuchet MS" w:cs="Trebuchet MS"/>
          <w:sz w:val="22"/>
          <w:szCs w:val="22"/>
          <w:lang w:val="ro-RO"/>
        </w:rPr>
        <w:t>oblig</w:t>
      </w:r>
      <w:r w:rsidR="0099349E" w:rsidRPr="00E258EF">
        <w:rPr>
          <w:rFonts w:ascii="Trebuchet MS" w:eastAsia="Trebuchet MS" w:hAnsi="Trebuchet MS" w:cs="Trebuchet MS"/>
          <w:spacing w:val="-1"/>
          <w:sz w:val="22"/>
          <w:szCs w:val="22"/>
          <w:lang w:val="ro-RO"/>
        </w:rPr>
        <w:t>a</w:t>
      </w:r>
      <w:r w:rsidR="0099349E" w:rsidRPr="00E258EF">
        <w:rPr>
          <w:rFonts w:ascii="Trebuchet MS" w:eastAsia="Trebuchet MS" w:hAnsi="Trebuchet MS" w:cs="Trebuchet MS"/>
          <w:sz w:val="22"/>
          <w:szCs w:val="22"/>
          <w:lang w:val="ro-RO"/>
        </w:rPr>
        <w:t>ția</w:t>
      </w:r>
      <w:r w:rsidR="0099349E" w:rsidRPr="00E258EF">
        <w:rPr>
          <w:rFonts w:ascii="Trebuchet MS" w:eastAsia="Trebuchet MS" w:hAnsi="Trebuchet MS" w:cs="Trebuchet MS"/>
          <w:spacing w:val="15"/>
          <w:sz w:val="22"/>
          <w:szCs w:val="22"/>
          <w:lang w:val="ro-RO"/>
        </w:rPr>
        <w:t xml:space="preserve"> </w:t>
      </w:r>
      <w:r w:rsidR="0099349E" w:rsidRPr="00E258EF">
        <w:rPr>
          <w:rFonts w:ascii="Trebuchet MS" w:eastAsia="Trebuchet MS" w:hAnsi="Trebuchet MS" w:cs="Trebuchet MS"/>
          <w:sz w:val="22"/>
          <w:szCs w:val="22"/>
          <w:lang w:val="ro-RO"/>
        </w:rPr>
        <w:t>de</w:t>
      </w:r>
      <w:r w:rsidR="0099349E" w:rsidRPr="00E258EF">
        <w:rPr>
          <w:rFonts w:ascii="Trebuchet MS" w:eastAsia="Trebuchet MS" w:hAnsi="Trebuchet MS" w:cs="Trebuchet MS"/>
          <w:spacing w:val="-3"/>
          <w:sz w:val="22"/>
          <w:szCs w:val="22"/>
          <w:lang w:val="ro-RO"/>
        </w:rPr>
        <w:t xml:space="preserve"> </w:t>
      </w:r>
      <w:r w:rsidR="0099349E" w:rsidRPr="00E258EF">
        <w:rPr>
          <w:rFonts w:ascii="Trebuchet MS" w:eastAsia="Trebuchet MS" w:hAnsi="Trebuchet MS" w:cs="Trebuchet MS"/>
          <w:sz w:val="22"/>
          <w:szCs w:val="22"/>
          <w:lang w:val="ro-RO"/>
        </w:rPr>
        <w:t>a</w:t>
      </w:r>
      <w:r w:rsidR="0099349E" w:rsidRPr="00E258EF">
        <w:rPr>
          <w:rFonts w:ascii="Trebuchet MS" w:eastAsia="Trebuchet MS" w:hAnsi="Trebuchet MS" w:cs="Trebuchet MS"/>
          <w:spacing w:val="-5"/>
          <w:sz w:val="22"/>
          <w:szCs w:val="22"/>
          <w:lang w:val="ro-RO"/>
        </w:rPr>
        <w:t xml:space="preserve"> </w:t>
      </w:r>
      <w:r w:rsidR="0099349E" w:rsidRPr="00E258EF">
        <w:rPr>
          <w:rFonts w:ascii="Trebuchet MS" w:eastAsia="Trebuchet MS" w:hAnsi="Trebuchet MS" w:cs="Trebuchet MS"/>
          <w:sz w:val="22"/>
          <w:szCs w:val="22"/>
          <w:lang w:val="ro-RO"/>
        </w:rPr>
        <w:t>asigura</w:t>
      </w:r>
      <w:r w:rsidR="0099349E" w:rsidRPr="00E258EF">
        <w:rPr>
          <w:rFonts w:ascii="Trebuchet MS" w:eastAsia="Trebuchet MS" w:hAnsi="Trebuchet MS" w:cs="Trebuchet MS"/>
          <w:spacing w:val="9"/>
          <w:sz w:val="22"/>
          <w:szCs w:val="22"/>
          <w:lang w:val="ro-RO"/>
        </w:rPr>
        <w:t xml:space="preserve"> </w:t>
      </w:r>
      <w:r w:rsidR="0099349E" w:rsidRPr="00E258EF">
        <w:rPr>
          <w:rFonts w:ascii="Trebuchet MS" w:eastAsia="Trebuchet MS" w:hAnsi="Trebuchet MS" w:cs="Trebuchet MS"/>
          <w:sz w:val="22"/>
          <w:szCs w:val="22"/>
          <w:lang w:val="ro-RO"/>
        </w:rPr>
        <w:t>resurse</w:t>
      </w:r>
      <w:r w:rsidR="0099349E" w:rsidRPr="00E258EF">
        <w:rPr>
          <w:rFonts w:ascii="Trebuchet MS" w:eastAsia="Trebuchet MS" w:hAnsi="Trebuchet MS" w:cs="Trebuchet MS"/>
          <w:spacing w:val="-1"/>
          <w:sz w:val="22"/>
          <w:szCs w:val="22"/>
          <w:lang w:val="ro-RO"/>
        </w:rPr>
        <w:t>l</w:t>
      </w:r>
      <w:r w:rsidR="0099349E" w:rsidRPr="00E258EF">
        <w:rPr>
          <w:rFonts w:ascii="Trebuchet MS" w:eastAsia="Trebuchet MS" w:hAnsi="Trebuchet MS" w:cs="Trebuchet MS"/>
          <w:sz w:val="22"/>
          <w:szCs w:val="22"/>
          <w:lang w:val="ro-RO"/>
        </w:rPr>
        <w:t>e</w:t>
      </w:r>
      <w:r w:rsidR="0099349E" w:rsidRPr="00E258EF">
        <w:rPr>
          <w:rFonts w:ascii="Trebuchet MS" w:eastAsia="Trebuchet MS" w:hAnsi="Trebuchet MS" w:cs="Trebuchet MS"/>
          <w:spacing w:val="16"/>
          <w:sz w:val="22"/>
          <w:szCs w:val="22"/>
          <w:lang w:val="ro-RO"/>
        </w:rPr>
        <w:t xml:space="preserve"> </w:t>
      </w:r>
      <w:r w:rsidR="0099349E" w:rsidRPr="00E258EF">
        <w:rPr>
          <w:rFonts w:ascii="Trebuchet MS" w:eastAsia="Trebuchet MS" w:hAnsi="Trebuchet MS" w:cs="Trebuchet MS"/>
          <w:sz w:val="22"/>
          <w:szCs w:val="22"/>
          <w:lang w:val="ro-RO"/>
        </w:rPr>
        <w:t>financiare</w:t>
      </w:r>
      <w:r w:rsidR="0099349E" w:rsidRPr="00E258EF">
        <w:rPr>
          <w:rFonts w:ascii="Trebuchet MS" w:eastAsia="Trebuchet MS" w:hAnsi="Trebuchet MS" w:cs="Trebuchet MS"/>
          <w:spacing w:val="17"/>
          <w:sz w:val="22"/>
          <w:szCs w:val="22"/>
          <w:lang w:val="ro-RO"/>
        </w:rPr>
        <w:t xml:space="preserve"> </w:t>
      </w:r>
      <w:r w:rsidR="0099349E" w:rsidRPr="00E258EF">
        <w:rPr>
          <w:rFonts w:ascii="Trebuchet MS" w:eastAsia="Trebuchet MS" w:hAnsi="Trebuchet MS" w:cs="Trebuchet MS"/>
          <w:sz w:val="22"/>
          <w:szCs w:val="22"/>
          <w:lang w:val="ro-RO"/>
        </w:rPr>
        <w:t>necesare</w:t>
      </w:r>
      <w:r w:rsidR="0099349E" w:rsidRPr="00E258EF">
        <w:rPr>
          <w:rFonts w:ascii="Trebuchet MS" w:eastAsia="Trebuchet MS" w:hAnsi="Trebuchet MS" w:cs="Trebuchet MS"/>
          <w:spacing w:val="16"/>
          <w:sz w:val="22"/>
          <w:szCs w:val="22"/>
          <w:lang w:val="ro-RO"/>
        </w:rPr>
        <w:t xml:space="preserve"> </w:t>
      </w:r>
      <w:r w:rsidR="0099349E" w:rsidRPr="00E258EF">
        <w:rPr>
          <w:rFonts w:ascii="Trebuchet MS" w:eastAsia="Trebuchet MS" w:hAnsi="Trebuchet MS" w:cs="Trebuchet MS"/>
          <w:sz w:val="22"/>
          <w:szCs w:val="22"/>
          <w:lang w:val="ro-RO"/>
        </w:rPr>
        <w:t>efect</w:t>
      </w:r>
      <w:r w:rsidR="0099349E" w:rsidRPr="00E258EF">
        <w:rPr>
          <w:rFonts w:ascii="Trebuchet MS" w:eastAsia="Trebuchet MS" w:hAnsi="Trebuchet MS" w:cs="Trebuchet MS"/>
          <w:spacing w:val="-1"/>
          <w:sz w:val="22"/>
          <w:szCs w:val="22"/>
          <w:lang w:val="ro-RO"/>
        </w:rPr>
        <w:t>uă</w:t>
      </w:r>
      <w:r w:rsidR="0099349E" w:rsidRPr="00E258EF">
        <w:rPr>
          <w:rFonts w:ascii="Trebuchet MS" w:eastAsia="Trebuchet MS" w:hAnsi="Trebuchet MS" w:cs="Trebuchet MS"/>
          <w:spacing w:val="1"/>
          <w:sz w:val="22"/>
          <w:szCs w:val="22"/>
          <w:lang w:val="ro-RO"/>
        </w:rPr>
        <w:t>ri</w:t>
      </w:r>
      <w:r w:rsidR="0099349E" w:rsidRPr="00E258EF">
        <w:rPr>
          <w:rFonts w:ascii="Trebuchet MS" w:eastAsia="Trebuchet MS" w:hAnsi="Trebuchet MS" w:cs="Trebuchet MS"/>
          <w:sz w:val="22"/>
          <w:szCs w:val="22"/>
          <w:lang w:val="ro-RO"/>
        </w:rPr>
        <w:t>i</w:t>
      </w:r>
      <w:r w:rsidR="0099349E" w:rsidRPr="00E258EF">
        <w:rPr>
          <w:rFonts w:ascii="Trebuchet MS" w:eastAsia="Trebuchet MS" w:hAnsi="Trebuchet MS" w:cs="Trebuchet MS"/>
          <w:spacing w:val="17"/>
          <w:sz w:val="22"/>
          <w:szCs w:val="22"/>
          <w:lang w:val="ro-RO"/>
        </w:rPr>
        <w:t xml:space="preserve"> </w:t>
      </w:r>
      <w:r w:rsidR="0099349E" w:rsidRPr="00E258EF">
        <w:rPr>
          <w:rFonts w:ascii="Trebuchet MS" w:eastAsia="Trebuchet MS" w:hAnsi="Trebuchet MS" w:cs="Trebuchet MS"/>
          <w:sz w:val="22"/>
          <w:szCs w:val="22"/>
          <w:lang w:val="ro-RO"/>
        </w:rPr>
        <w:t>p</w:t>
      </w:r>
      <w:r w:rsidR="0099349E" w:rsidRPr="00E258EF">
        <w:rPr>
          <w:rFonts w:ascii="Trebuchet MS" w:eastAsia="Trebuchet MS" w:hAnsi="Trebuchet MS" w:cs="Trebuchet MS"/>
          <w:spacing w:val="1"/>
          <w:sz w:val="22"/>
          <w:szCs w:val="22"/>
          <w:lang w:val="ro-RO"/>
        </w:rPr>
        <w:t>l</w:t>
      </w:r>
      <w:r w:rsidR="0099349E" w:rsidRPr="00E258EF">
        <w:rPr>
          <w:rFonts w:ascii="Trebuchet MS" w:eastAsia="Trebuchet MS" w:hAnsi="Trebuchet MS" w:cs="Trebuchet MS"/>
          <w:spacing w:val="-1"/>
          <w:sz w:val="22"/>
          <w:szCs w:val="22"/>
          <w:lang w:val="ro-RO"/>
        </w:rPr>
        <w:t>ăț</w:t>
      </w:r>
      <w:r w:rsidR="0099349E" w:rsidRPr="00E258EF">
        <w:rPr>
          <w:rFonts w:ascii="Trebuchet MS" w:eastAsia="Trebuchet MS" w:hAnsi="Trebuchet MS" w:cs="Trebuchet MS"/>
          <w:sz w:val="22"/>
          <w:szCs w:val="22"/>
          <w:lang w:val="ro-RO"/>
        </w:rPr>
        <w:t>ii</w:t>
      </w:r>
      <w:r w:rsidR="0099349E" w:rsidRPr="00E258EF">
        <w:rPr>
          <w:rFonts w:ascii="Trebuchet MS" w:eastAsia="Trebuchet MS" w:hAnsi="Trebuchet MS" w:cs="Trebuchet MS"/>
          <w:spacing w:val="6"/>
          <w:sz w:val="22"/>
          <w:szCs w:val="22"/>
          <w:lang w:val="ro-RO"/>
        </w:rPr>
        <w:t xml:space="preserve"> </w:t>
      </w:r>
      <w:r w:rsidR="0099349E" w:rsidRPr="00E258EF">
        <w:rPr>
          <w:rFonts w:ascii="Trebuchet MS" w:eastAsia="Trebuchet MS" w:hAnsi="Trebuchet MS" w:cs="Trebuchet MS"/>
          <w:w w:val="103"/>
          <w:sz w:val="22"/>
          <w:szCs w:val="22"/>
          <w:lang w:val="ro-RO"/>
        </w:rPr>
        <w:t xml:space="preserve">conform </w:t>
      </w:r>
      <w:r w:rsidR="0099349E" w:rsidRPr="00E258EF">
        <w:rPr>
          <w:rFonts w:ascii="Trebuchet MS" w:eastAsia="Trebuchet MS" w:hAnsi="Trebuchet MS" w:cs="Trebuchet MS"/>
          <w:spacing w:val="-1"/>
          <w:sz w:val="22"/>
          <w:szCs w:val="22"/>
          <w:lang w:val="ro-RO"/>
        </w:rPr>
        <w:t>prevederilo</w:t>
      </w:r>
      <w:r w:rsidR="0099349E" w:rsidRPr="00E258EF">
        <w:rPr>
          <w:rFonts w:ascii="Trebuchet MS" w:eastAsia="Trebuchet MS" w:hAnsi="Trebuchet MS" w:cs="Trebuchet MS"/>
          <w:sz w:val="22"/>
          <w:szCs w:val="22"/>
          <w:lang w:val="ro-RO"/>
        </w:rPr>
        <w:t>r</w:t>
      </w:r>
      <w:r w:rsidR="0099349E" w:rsidRPr="00E258EF">
        <w:rPr>
          <w:rFonts w:ascii="Trebuchet MS" w:eastAsia="Trebuchet MS" w:hAnsi="Trebuchet MS" w:cs="Trebuchet MS"/>
          <w:spacing w:val="41"/>
          <w:sz w:val="22"/>
          <w:szCs w:val="22"/>
          <w:lang w:val="ro-RO"/>
        </w:rPr>
        <w:t xml:space="preserve"> </w:t>
      </w:r>
      <w:r w:rsidR="0099349E" w:rsidRPr="00E258EF">
        <w:rPr>
          <w:rFonts w:ascii="Trebuchet MS" w:eastAsia="Trebuchet MS" w:hAnsi="Trebuchet MS" w:cs="Trebuchet MS"/>
          <w:spacing w:val="1"/>
          <w:sz w:val="22"/>
          <w:szCs w:val="22"/>
          <w:lang w:val="ro-RO"/>
        </w:rPr>
        <w:t>l</w:t>
      </w:r>
      <w:r w:rsidR="0099349E" w:rsidRPr="00E258EF">
        <w:rPr>
          <w:rFonts w:ascii="Trebuchet MS" w:eastAsia="Trebuchet MS" w:hAnsi="Trebuchet MS" w:cs="Trebuchet MS"/>
          <w:sz w:val="22"/>
          <w:szCs w:val="22"/>
          <w:lang w:val="ro-RO"/>
        </w:rPr>
        <w:t>egale</w:t>
      </w:r>
      <w:r w:rsidR="0099349E" w:rsidRPr="00E258EF">
        <w:rPr>
          <w:rFonts w:ascii="Trebuchet MS" w:eastAsia="Trebuchet MS" w:hAnsi="Trebuchet MS" w:cs="Trebuchet MS"/>
          <w:spacing w:val="25"/>
          <w:sz w:val="22"/>
          <w:szCs w:val="22"/>
          <w:lang w:val="ro-RO"/>
        </w:rPr>
        <w:t xml:space="preserve"> </w:t>
      </w:r>
      <w:r w:rsidR="0099349E" w:rsidRPr="00E258EF">
        <w:rPr>
          <w:rFonts w:ascii="Trebuchet MS" w:eastAsia="Trebuchet MS" w:hAnsi="Trebuchet MS" w:cs="Trebuchet MS"/>
          <w:sz w:val="22"/>
          <w:szCs w:val="22"/>
          <w:lang w:val="ro-RO"/>
        </w:rPr>
        <w:t>privind</w:t>
      </w:r>
      <w:r w:rsidR="0099349E" w:rsidRPr="00E258EF">
        <w:rPr>
          <w:rFonts w:ascii="Trebuchet MS" w:eastAsia="Trebuchet MS" w:hAnsi="Trebuchet MS" w:cs="Trebuchet MS"/>
          <w:spacing w:val="28"/>
          <w:sz w:val="22"/>
          <w:szCs w:val="22"/>
          <w:lang w:val="ro-RO"/>
        </w:rPr>
        <w:t xml:space="preserve"> </w:t>
      </w:r>
      <w:r w:rsidR="0099349E" w:rsidRPr="00E258EF">
        <w:rPr>
          <w:rFonts w:ascii="Trebuchet MS" w:eastAsia="Trebuchet MS" w:hAnsi="Trebuchet MS" w:cs="Trebuchet MS"/>
          <w:spacing w:val="-1"/>
          <w:sz w:val="22"/>
          <w:szCs w:val="22"/>
          <w:lang w:val="ro-RO"/>
        </w:rPr>
        <w:t>acordare</w:t>
      </w:r>
      <w:r w:rsidR="0099349E" w:rsidRPr="00E258EF">
        <w:rPr>
          <w:rFonts w:ascii="Trebuchet MS" w:eastAsia="Trebuchet MS" w:hAnsi="Trebuchet MS" w:cs="Trebuchet MS"/>
          <w:sz w:val="22"/>
          <w:szCs w:val="22"/>
          <w:lang w:val="ro-RO"/>
        </w:rPr>
        <w:t>a</w:t>
      </w:r>
      <w:r w:rsidR="0099349E" w:rsidRPr="00E258EF">
        <w:rPr>
          <w:rFonts w:ascii="Trebuchet MS" w:eastAsia="Trebuchet MS" w:hAnsi="Trebuchet MS" w:cs="Trebuchet MS"/>
          <w:spacing w:val="35"/>
          <w:sz w:val="22"/>
          <w:szCs w:val="22"/>
          <w:lang w:val="ro-RO"/>
        </w:rPr>
        <w:t xml:space="preserve"> </w:t>
      </w:r>
      <w:r w:rsidR="0099349E" w:rsidRPr="00E258EF">
        <w:rPr>
          <w:rFonts w:ascii="Trebuchet MS" w:eastAsia="Trebuchet MS" w:hAnsi="Trebuchet MS" w:cs="Trebuchet MS"/>
          <w:sz w:val="22"/>
          <w:szCs w:val="22"/>
          <w:lang w:val="ro-RO"/>
        </w:rPr>
        <w:t>prefinanţ</w:t>
      </w:r>
      <w:r w:rsidR="0099349E" w:rsidRPr="00E258EF">
        <w:rPr>
          <w:rFonts w:ascii="Trebuchet MS" w:eastAsia="Trebuchet MS" w:hAnsi="Trebuchet MS" w:cs="Trebuchet MS"/>
          <w:spacing w:val="2"/>
          <w:sz w:val="22"/>
          <w:szCs w:val="22"/>
          <w:lang w:val="ro-RO"/>
        </w:rPr>
        <w:t>ă</w:t>
      </w:r>
      <w:r w:rsidR="0099349E" w:rsidRPr="00E258EF">
        <w:rPr>
          <w:rFonts w:ascii="Trebuchet MS" w:eastAsia="Trebuchet MS" w:hAnsi="Trebuchet MS" w:cs="Trebuchet MS"/>
          <w:spacing w:val="-4"/>
          <w:sz w:val="22"/>
          <w:szCs w:val="22"/>
          <w:lang w:val="ro-RO"/>
        </w:rPr>
        <w:t>r</w:t>
      </w:r>
      <w:r w:rsidR="0099349E" w:rsidRPr="00E258EF">
        <w:rPr>
          <w:rFonts w:ascii="Trebuchet MS" w:eastAsia="Trebuchet MS" w:hAnsi="Trebuchet MS" w:cs="Trebuchet MS"/>
          <w:spacing w:val="3"/>
          <w:sz w:val="22"/>
          <w:szCs w:val="22"/>
          <w:lang w:val="ro-RO"/>
        </w:rPr>
        <w:t>i</w:t>
      </w:r>
      <w:r w:rsidR="0099349E" w:rsidRPr="00E258EF">
        <w:rPr>
          <w:rFonts w:ascii="Trebuchet MS" w:eastAsia="Trebuchet MS" w:hAnsi="Trebuchet MS" w:cs="Trebuchet MS"/>
          <w:sz w:val="22"/>
          <w:szCs w:val="22"/>
          <w:lang w:val="ro-RO"/>
        </w:rPr>
        <w:t>i,</w:t>
      </w:r>
      <w:r w:rsidR="0099349E" w:rsidRPr="00E258EF">
        <w:rPr>
          <w:rFonts w:ascii="Trebuchet MS" w:eastAsia="Trebuchet MS" w:hAnsi="Trebuchet MS" w:cs="Trebuchet MS"/>
          <w:spacing w:val="45"/>
          <w:sz w:val="22"/>
          <w:szCs w:val="22"/>
          <w:lang w:val="ro-RO"/>
        </w:rPr>
        <w:t xml:space="preserve"> </w:t>
      </w:r>
      <w:r w:rsidR="0099349E" w:rsidRPr="00E258EF">
        <w:rPr>
          <w:rFonts w:ascii="Trebuchet MS" w:eastAsia="Trebuchet MS" w:hAnsi="Trebuchet MS" w:cs="Trebuchet MS"/>
          <w:spacing w:val="-1"/>
          <w:sz w:val="22"/>
          <w:szCs w:val="22"/>
          <w:lang w:val="ro-RO"/>
        </w:rPr>
        <w:t>mecanismu</w:t>
      </w:r>
      <w:r w:rsidR="0099349E" w:rsidRPr="00E258EF">
        <w:rPr>
          <w:rFonts w:ascii="Trebuchet MS" w:eastAsia="Trebuchet MS" w:hAnsi="Trebuchet MS" w:cs="Trebuchet MS"/>
          <w:sz w:val="22"/>
          <w:szCs w:val="22"/>
          <w:lang w:val="ro-RO"/>
        </w:rPr>
        <w:t>l</w:t>
      </w:r>
      <w:r w:rsidR="0099349E" w:rsidRPr="00E258EF">
        <w:rPr>
          <w:rFonts w:ascii="Trebuchet MS" w:eastAsia="Trebuchet MS" w:hAnsi="Trebuchet MS" w:cs="Trebuchet MS"/>
          <w:spacing w:val="41"/>
          <w:sz w:val="22"/>
          <w:szCs w:val="22"/>
          <w:lang w:val="ro-RO"/>
        </w:rPr>
        <w:t xml:space="preserve"> </w:t>
      </w:r>
      <w:r w:rsidR="0099349E" w:rsidRPr="00E258EF">
        <w:rPr>
          <w:rFonts w:ascii="Trebuchet MS" w:eastAsia="Trebuchet MS" w:hAnsi="Trebuchet MS" w:cs="Trebuchet MS"/>
          <w:sz w:val="22"/>
          <w:szCs w:val="22"/>
          <w:lang w:val="ro-RO"/>
        </w:rPr>
        <w:t>cererilor</w:t>
      </w:r>
      <w:r w:rsidR="0099349E" w:rsidRPr="00E258EF">
        <w:rPr>
          <w:rFonts w:ascii="Trebuchet MS" w:eastAsia="Trebuchet MS" w:hAnsi="Trebuchet MS" w:cs="Trebuchet MS"/>
          <w:spacing w:val="32"/>
          <w:sz w:val="22"/>
          <w:szCs w:val="22"/>
          <w:lang w:val="ro-RO"/>
        </w:rPr>
        <w:t xml:space="preserve"> </w:t>
      </w:r>
      <w:r w:rsidR="0099349E" w:rsidRPr="00E258EF">
        <w:rPr>
          <w:rFonts w:ascii="Trebuchet MS" w:eastAsia="Trebuchet MS" w:hAnsi="Trebuchet MS" w:cs="Trebuchet MS"/>
          <w:spacing w:val="-2"/>
          <w:sz w:val="22"/>
          <w:szCs w:val="22"/>
          <w:lang w:val="ro-RO"/>
        </w:rPr>
        <w:t>d</w:t>
      </w:r>
      <w:r w:rsidR="0099349E" w:rsidRPr="00E258EF">
        <w:rPr>
          <w:rFonts w:ascii="Trebuchet MS" w:eastAsia="Trebuchet MS" w:hAnsi="Trebuchet MS" w:cs="Trebuchet MS"/>
          <w:sz w:val="22"/>
          <w:szCs w:val="22"/>
          <w:lang w:val="ro-RO"/>
        </w:rPr>
        <w:t>e</w:t>
      </w:r>
      <w:r w:rsidR="0099349E" w:rsidRPr="00E258EF">
        <w:rPr>
          <w:rFonts w:ascii="Trebuchet MS" w:eastAsia="Trebuchet MS" w:hAnsi="Trebuchet MS" w:cs="Trebuchet MS"/>
          <w:spacing w:val="15"/>
          <w:sz w:val="22"/>
          <w:szCs w:val="22"/>
          <w:lang w:val="ro-RO"/>
        </w:rPr>
        <w:t xml:space="preserve"> </w:t>
      </w:r>
      <w:r w:rsidR="0099349E" w:rsidRPr="00E258EF">
        <w:rPr>
          <w:rFonts w:ascii="Trebuchet MS" w:eastAsia="Trebuchet MS" w:hAnsi="Trebuchet MS" w:cs="Trebuchet MS"/>
          <w:sz w:val="22"/>
          <w:szCs w:val="22"/>
          <w:lang w:val="ro-RO"/>
        </w:rPr>
        <w:t>plat</w:t>
      </w:r>
      <w:r w:rsidR="0099349E" w:rsidRPr="00E258EF">
        <w:rPr>
          <w:rFonts w:ascii="Trebuchet MS" w:eastAsia="Trebuchet MS" w:hAnsi="Trebuchet MS" w:cs="Trebuchet MS"/>
          <w:spacing w:val="-1"/>
          <w:sz w:val="22"/>
          <w:szCs w:val="22"/>
          <w:lang w:val="ro-RO"/>
        </w:rPr>
        <w:t>ă</w:t>
      </w:r>
      <w:r w:rsidR="0099349E" w:rsidRPr="00E258EF">
        <w:rPr>
          <w:rFonts w:ascii="Trebuchet MS" w:eastAsia="Trebuchet MS" w:hAnsi="Trebuchet MS" w:cs="Trebuchet MS"/>
          <w:sz w:val="22"/>
          <w:szCs w:val="22"/>
          <w:lang w:val="ro-RO"/>
        </w:rPr>
        <w:t>,</w:t>
      </w:r>
      <w:r w:rsidR="0099349E" w:rsidRPr="00E258EF">
        <w:rPr>
          <w:rFonts w:ascii="Trebuchet MS" w:eastAsia="Trebuchet MS" w:hAnsi="Trebuchet MS" w:cs="Trebuchet MS"/>
          <w:spacing w:val="19"/>
          <w:sz w:val="22"/>
          <w:szCs w:val="22"/>
          <w:lang w:val="ro-RO"/>
        </w:rPr>
        <w:t xml:space="preserve"> </w:t>
      </w:r>
      <w:r w:rsidR="0099349E" w:rsidRPr="00E258EF">
        <w:rPr>
          <w:rFonts w:ascii="Trebuchet MS" w:eastAsia="Trebuchet MS" w:hAnsi="Trebuchet MS" w:cs="Trebuchet MS"/>
          <w:w w:val="103"/>
          <w:sz w:val="22"/>
          <w:szCs w:val="22"/>
          <w:lang w:val="ro-RO"/>
        </w:rPr>
        <w:t xml:space="preserve">cererile </w:t>
      </w:r>
      <w:r w:rsidR="0099349E" w:rsidRPr="00E258EF">
        <w:rPr>
          <w:rFonts w:ascii="Trebuchet MS" w:eastAsia="Trebuchet MS" w:hAnsi="Trebuchet MS" w:cs="Trebuchet MS"/>
          <w:sz w:val="22"/>
          <w:szCs w:val="22"/>
          <w:lang w:val="ro-RO"/>
        </w:rPr>
        <w:t>de</w:t>
      </w:r>
      <w:r w:rsidR="0099349E" w:rsidRPr="00E258EF">
        <w:rPr>
          <w:rFonts w:ascii="Trebuchet MS" w:eastAsia="Trebuchet MS" w:hAnsi="Trebuchet MS" w:cs="Trebuchet MS"/>
          <w:spacing w:val="3"/>
          <w:sz w:val="22"/>
          <w:szCs w:val="22"/>
          <w:lang w:val="ro-RO"/>
        </w:rPr>
        <w:t xml:space="preserve"> </w:t>
      </w:r>
      <w:r w:rsidR="0099349E" w:rsidRPr="00E258EF">
        <w:rPr>
          <w:rFonts w:ascii="Trebuchet MS" w:eastAsia="Trebuchet MS" w:hAnsi="Trebuchet MS" w:cs="Trebuchet MS"/>
          <w:sz w:val="22"/>
          <w:szCs w:val="22"/>
          <w:lang w:val="ro-RO"/>
        </w:rPr>
        <w:t>rambursare, dar</w:t>
      </w:r>
      <w:r w:rsidR="0099349E" w:rsidRPr="00E258EF">
        <w:rPr>
          <w:rFonts w:ascii="Trebuchet MS" w:eastAsia="Trebuchet MS" w:hAnsi="Trebuchet MS" w:cs="Trebuchet MS"/>
          <w:spacing w:val="5"/>
          <w:sz w:val="22"/>
          <w:szCs w:val="22"/>
          <w:lang w:val="ro-RO"/>
        </w:rPr>
        <w:t xml:space="preserve"> </w:t>
      </w:r>
      <w:r w:rsidR="0099349E" w:rsidRPr="00E258EF">
        <w:rPr>
          <w:rFonts w:ascii="Trebuchet MS" w:eastAsia="Trebuchet MS" w:hAnsi="Trebuchet MS" w:cs="Trebuchet MS"/>
          <w:sz w:val="22"/>
          <w:szCs w:val="22"/>
          <w:lang w:val="ro-RO"/>
        </w:rPr>
        <w:t>nu</w:t>
      </w:r>
      <w:r w:rsidR="0099349E" w:rsidRPr="00E258EF">
        <w:rPr>
          <w:rFonts w:ascii="Trebuchet MS" w:eastAsia="Trebuchet MS" w:hAnsi="Trebuchet MS" w:cs="Trebuchet MS"/>
          <w:spacing w:val="3"/>
          <w:sz w:val="22"/>
          <w:szCs w:val="22"/>
          <w:lang w:val="ro-RO"/>
        </w:rPr>
        <w:t xml:space="preserve"> </w:t>
      </w:r>
      <w:r w:rsidR="0099349E" w:rsidRPr="00E258EF">
        <w:rPr>
          <w:rFonts w:ascii="Trebuchet MS" w:eastAsia="Trebuchet MS" w:hAnsi="Trebuchet MS" w:cs="Trebuchet MS"/>
          <w:sz w:val="22"/>
          <w:szCs w:val="22"/>
          <w:lang w:val="ro-RO"/>
        </w:rPr>
        <w:t>se</w:t>
      </w:r>
      <w:r w:rsidR="0099349E" w:rsidRPr="00E258EF">
        <w:rPr>
          <w:rFonts w:ascii="Trebuchet MS" w:eastAsia="Trebuchet MS" w:hAnsi="Trebuchet MS" w:cs="Trebuchet MS"/>
          <w:spacing w:val="2"/>
          <w:sz w:val="22"/>
          <w:szCs w:val="22"/>
          <w:lang w:val="ro-RO"/>
        </w:rPr>
        <w:t xml:space="preserve"> </w:t>
      </w:r>
      <w:r w:rsidR="0099349E" w:rsidRPr="00E258EF">
        <w:rPr>
          <w:rFonts w:ascii="Trebuchet MS" w:eastAsia="Trebuchet MS" w:hAnsi="Trebuchet MS" w:cs="Trebuchet MS"/>
          <w:sz w:val="22"/>
          <w:szCs w:val="22"/>
          <w:lang w:val="ro-RO"/>
        </w:rPr>
        <w:t>obligă</w:t>
      </w:r>
      <w:r w:rsidR="0099349E" w:rsidRPr="00E258EF">
        <w:rPr>
          <w:rFonts w:ascii="Trebuchet MS" w:eastAsia="Trebuchet MS" w:hAnsi="Trebuchet MS" w:cs="Trebuchet MS"/>
          <w:spacing w:val="12"/>
          <w:sz w:val="22"/>
          <w:szCs w:val="22"/>
          <w:lang w:val="ro-RO"/>
        </w:rPr>
        <w:t xml:space="preserve"> </w:t>
      </w:r>
      <w:r w:rsidR="0099349E" w:rsidRPr="00E258EF">
        <w:rPr>
          <w:rFonts w:ascii="Trebuchet MS" w:eastAsia="Trebuchet MS" w:hAnsi="Trebuchet MS" w:cs="Trebuchet MS"/>
          <w:sz w:val="22"/>
          <w:szCs w:val="22"/>
          <w:lang w:val="ro-RO"/>
        </w:rPr>
        <w:t>şi</w:t>
      </w:r>
      <w:r w:rsidR="0099349E" w:rsidRPr="00E258EF">
        <w:rPr>
          <w:rFonts w:ascii="Trebuchet MS" w:eastAsia="Trebuchet MS" w:hAnsi="Trebuchet MS" w:cs="Trebuchet MS"/>
          <w:spacing w:val="3"/>
          <w:sz w:val="22"/>
          <w:szCs w:val="22"/>
          <w:lang w:val="ro-RO"/>
        </w:rPr>
        <w:t xml:space="preserve"> </w:t>
      </w:r>
      <w:r w:rsidR="0099349E" w:rsidRPr="00E258EF">
        <w:rPr>
          <w:rFonts w:ascii="Trebuchet MS" w:eastAsia="Trebuchet MS" w:hAnsi="Trebuchet MS" w:cs="Trebuchet MS"/>
          <w:spacing w:val="-1"/>
          <w:sz w:val="22"/>
          <w:szCs w:val="22"/>
          <w:lang w:val="ro-RO"/>
        </w:rPr>
        <w:t>n</w:t>
      </w:r>
      <w:r w:rsidR="0099349E" w:rsidRPr="00E258EF">
        <w:rPr>
          <w:rFonts w:ascii="Trebuchet MS" w:eastAsia="Trebuchet MS" w:hAnsi="Trebuchet MS" w:cs="Trebuchet MS"/>
          <w:sz w:val="22"/>
          <w:szCs w:val="22"/>
          <w:lang w:val="ro-RO"/>
        </w:rPr>
        <w:t>u</w:t>
      </w:r>
      <w:r w:rsidR="0099349E" w:rsidRPr="00E258EF">
        <w:rPr>
          <w:rFonts w:ascii="Trebuchet MS" w:eastAsia="Trebuchet MS" w:hAnsi="Trebuchet MS" w:cs="Trebuchet MS"/>
          <w:spacing w:val="4"/>
          <w:sz w:val="22"/>
          <w:szCs w:val="22"/>
          <w:lang w:val="ro-RO"/>
        </w:rPr>
        <w:t xml:space="preserve"> </w:t>
      </w:r>
      <w:r w:rsidR="0099349E" w:rsidRPr="00E258EF">
        <w:rPr>
          <w:rFonts w:ascii="Trebuchet MS" w:eastAsia="Trebuchet MS" w:hAnsi="Trebuchet MS" w:cs="Trebuchet MS"/>
          <w:sz w:val="22"/>
          <w:szCs w:val="22"/>
          <w:lang w:val="ro-RO"/>
        </w:rPr>
        <w:t>se</w:t>
      </w:r>
      <w:r w:rsidR="0099349E" w:rsidRPr="00E258EF">
        <w:rPr>
          <w:rFonts w:ascii="Trebuchet MS" w:eastAsia="Trebuchet MS" w:hAnsi="Trebuchet MS" w:cs="Trebuchet MS"/>
          <w:spacing w:val="1"/>
          <w:sz w:val="22"/>
          <w:szCs w:val="22"/>
          <w:lang w:val="ro-RO"/>
        </w:rPr>
        <w:t xml:space="preserve"> </w:t>
      </w:r>
      <w:r w:rsidR="0099349E" w:rsidRPr="00E258EF">
        <w:rPr>
          <w:rFonts w:ascii="Trebuchet MS" w:eastAsia="Trebuchet MS" w:hAnsi="Trebuchet MS" w:cs="Trebuchet MS"/>
          <w:sz w:val="22"/>
          <w:szCs w:val="22"/>
          <w:lang w:val="ro-RO"/>
        </w:rPr>
        <w:t>substituie</w:t>
      </w:r>
      <w:r w:rsidR="0099349E" w:rsidRPr="00E258EF">
        <w:rPr>
          <w:rFonts w:ascii="Trebuchet MS" w:eastAsia="Trebuchet MS" w:hAnsi="Trebuchet MS" w:cs="Trebuchet MS"/>
          <w:spacing w:val="21"/>
          <w:sz w:val="22"/>
          <w:szCs w:val="22"/>
          <w:lang w:val="ro-RO"/>
        </w:rPr>
        <w:t xml:space="preserve"> </w:t>
      </w:r>
      <w:r w:rsidR="0099349E" w:rsidRPr="00E258EF">
        <w:rPr>
          <w:rFonts w:ascii="Trebuchet MS" w:eastAsia="Trebuchet MS" w:hAnsi="Trebuchet MS" w:cs="Trebuchet MS"/>
          <w:sz w:val="22"/>
          <w:szCs w:val="22"/>
          <w:lang w:val="ro-RO"/>
        </w:rPr>
        <w:t>beneficiarului</w:t>
      </w:r>
      <w:r w:rsidR="0099349E" w:rsidRPr="00E258EF">
        <w:rPr>
          <w:rFonts w:ascii="Trebuchet MS" w:eastAsia="Trebuchet MS" w:hAnsi="Trebuchet MS" w:cs="Trebuchet MS"/>
          <w:spacing w:val="32"/>
          <w:sz w:val="22"/>
          <w:szCs w:val="22"/>
          <w:lang w:val="ro-RO"/>
        </w:rPr>
        <w:t xml:space="preserve"> </w:t>
      </w:r>
      <w:r w:rsidR="0099349E" w:rsidRPr="00E258EF">
        <w:rPr>
          <w:rFonts w:ascii="Trebuchet MS" w:eastAsia="Trebuchet MS" w:hAnsi="Trebuchet MS" w:cs="Trebuchet MS"/>
          <w:sz w:val="22"/>
          <w:szCs w:val="22"/>
          <w:lang w:val="ro-RO"/>
        </w:rPr>
        <w:t>în obliga</w:t>
      </w:r>
      <w:r w:rsidR="0099349E" w:rsidRPr="00E258EF">
        <w:rPr>
          <w:rFonts w:ascii="Trebuchet MS" w:eastAsia="Trebuchet MS" w:hAnsi="Trebuchet MS" w:cs="Trebuchet MS"/>
          <w:spacing w:val="-1"/>
          <w:sz w:val="22"/>
          <w:szCs w:val="22"/>
          <w:lang w:val="ro-RO"/>
        </w:rPr>
        <w:t>ţ</w:t>
      </w:r>
      <w:r w:rsidR="0099349E" w:rsidRPr="00E258EF">
        <w:rPr>
          <w:rFonts w:ascii="Trebuchet MS" w:eastAsia="Trebuchet MS" w:hAnsi="Trebuchet MS" w:cs="Trebuchet MS"/>
          <w:spacing w:val="1"/>
          <w:sz w:val="22"/>
          <w:szCs w:val="22"/>
          <w:lang w:val="ro-RO"/>
        </w:rPr>
        <w:t>i</w:t>
      </w:r>
      <w:r w:rsidR="0099349E" w:rsidRPr="00E258EF">
        <w:rPr>
          <w:rFonts w:ascii="Trebuchet MS" w:eastAsia="Trebuchet MS" w:hAnsi="Trebuchet MS" w:cs="Trebuchet MS"/>
          <w:sz w:val="22"/>
          <w:szCs w:val="22"/>
          <w:lang w:val="ro-RO"/>
        </w:rPr>
        <w:t>a</w:t>
      </w:r>
      <w:r w:rsidR="0099349E" w:rsidRPr="00E258EF">
        <w:rPr>
          <w:rFonts w:ascii="Trebuchet MS" w:eastAsia="Trebuchet MS" w:hAnsi="Trebuchet MS" w:cs="Trebuchet MS"/>
          <w:spacing w:val="20"/>
          <w:sz w:val="22"/>
          <w:szCs w:val="22"/>
          <w:lang w:val="ro-RO"/>
        </w:rPr>
        <w:t xml:space="preserve"> </w:t>
      </w:r>
      <w:r w:rsidR="0099349E" w:rsidRPr="00E258EF">
        <w:rPr>
          <w:rFonts w:ascii="Trebuchet MS" w:eastAsia="Trebuchet MS" w:hAnsi="Trebuchet MS" w:cs="Trebuchet MS"/>
          <w:spacing w:val="1"/>
          <w:sz w:val="22"/>
          <w:szCs w:val="22"/>
          <w:lang w:val="ro-RO"/>
        </w:rPr>
        <w:t>ac</w:t>
      </w:r>
      <w:r w:rsidR="0099349E" w:rsidRPr="00E258EF">
        <w:rPr>
          <w:rFonts w:ascii="Trebuchet MS" w:eastAsia="Trebuchet MS" w:hAnsi="Trebuchet MS" w:cs="Trebuchet MS"/>
          <w:sz w:val="22"/>
          <w:szCs w:val="22"/>
          <w:lang w:val="ro-RO"/>
        </w:rPr>
        <w:t>estuia</w:t>
      </w:r>
      <w:r w:rsidR="0099349E" w:rsidRPr="00E258EF">
        <w:rPr>
          <w:rFonts w:ascii="Trebuchet MS" w:eastAsia="Trebuchet MS" w:hAnsi="Trebuchet MS" w:cs="Trebuchet MS"/>
          <w:spacing w:val="17"/>
          <w:sz w:val="22"/>
          <w:szCs w:val="22"/>
          <w:lang w:val="ro-RO"/>
        </w:rPr>
        <w:t xml:space="preserve"> </w:t>
      </w:r>
      <w:r w:rsidR="0099349E" w:rsidRPr="00E258EF">
        <w:rPr>
          <w:rFonts w:ascii="Trebuchet MS" w:eastAsia="Trebuchet MS" w:hAnsi="Trebuchet MS" w:cs="Trebuchet MS"/>
          <w:sz w:val="22"/>
          <w:szCs w:val="22"/>
          <w:lang w:val="ro-RO"/>
        </w:rPr>
        <w:t>de</w:t>
      </w:r>
      <w:r w:rsidR="0099349E" w:rsidRPr="00E258EF">
        <w:rPr>
          <w:rFonts w:ascii="Trebuchet MS" w:eastAsia="Trebuchet MS" w:hAnsi="Trebuchet MS" w:cs="Trebuchet MS"/>
          <w:spacing w:val="2"/>
          <w:sz w:val="22"/>
          <w:szCs w:val="22"/>
          <w:lang w:val="ro-RO"/>
        </w:rPr>
        <w:t xml:space="preserve"> </w:t>
      </w:r>
      <w:r w:rsidR="0099349E" w:rsidRPr="00E258EF">
        <w:rPr>
          <w:rFonts w:ascii="Trebuchet MS" w:eastAsia="Trebuchet MS" w:hAnsi="Trebuchet MS" w:cs="Trebuchet MS"/>
          <w:w w:val="103"/>
          <w:sz w:val="22"/>
          <w:szCs w:val="22"/>
          <w:lang w:val="ro-RO"/>
        </w:rPr>
        <w:t xml:space="preserve">a </w:t>
      </w:r>
      <w:r w:rsidR="0099349E" w:rsidRPr="00E258EF">
        <w:rPr>
          <w:rFonts w:ascii="Trebuchet MS" w:eastAsia="Trebuchet MS" w:hAnsi="Trebuchet MS" w:cs="Trebuchet MS"/>
          <w:spacing w:val="-2"/>
          <w:sz w:val="22"/>
          <w:szCs w:val="22"/>
          <w:lang w:val="ro-RO"/>
        </w:rPr>
        <w:t>as</w:t>
      </w:r>
      <w:r w:rsidR="0099349E" w:rsidRPr="00E258EF">
        <w:rPr>
          <w:rFonts w:ascii="Trebuchet MS" w:eastAsia="Trebuchet MS" w:hAnsi="Trebuchet MS" w:cs="Trebuchet MS"/>
          <w:spacing w:val="3"/>
          <w:sz w:val="22"/>
          <w:szCs w:val="22"/>
          <w:lang w:val="ro-RO"/>
        </w:rPr>
        <w:t>i</w:t>
      </w:r>
      <w:r w:rsidR="0099349E" w:rsidRPr="00E258EF">
        <w:rPr>
          <w:rFonts w:ascii="Trebuchet MS" w:eastAsia="Trebuchet MS" w:hAnsi="Trebuchet MS" w:cs="Trebuchet MS"/>
          <w:spacing w:val="-1"/>
          <w:sz w:val="22"/>
          <w:szCs w:val="22"/>
          <w:lang w:val="ro-RO"/>
        </w:rPr>
        <w:t>gur</w:t>
      </w:r>
      <w:r w:rsidR="0099349E" w:rsidRPr="00E258EF">
        <w:rPr>
          <w:rFonts w:ascii="Trebuchet MS" w:eastAsia="Trebuchet MS" w:hAnsi="Trebuchet MS" w:cs="Trebuchet MS"/>
          <w:sz w:val="22"/>
          <w:szCs w:val="22"/>
          <w:lang w:val="ro-RO"/>
        </w:rPr>
        <w:t>a</w:t>
      </w:r>
      <w:r w:rsidR="0099349E" w:rsidRPr="00E258EF">
        <w:rPr>
          <w:rFonts w:ascii="Trebuchet MS" w:eastAsia="Trebuchet MS" w:hAnsi="Trebuchet MS" w:cs="Trebuchet MS"/>
          <w:spacing w:val="12"/>
          <w:sz w:val="22"/>
          <w:szCs w:val="22"/>
          <w:lang w:val="ro-RO"/>
        </w:rPr>
        <w:t xml:space="preserve"> </w:t>
      </w:r>
      <w:r w:rsidR="0099349E" w:rsidRPr="00E258EF">
        <w:rPr>
          <w:rFonts w:ascii="Trebuchet MS" w:eastAsia="Trebuchet MS" w:hAnsi="Trebuchet MS" w:cs="Trebuchet MS"/>
          <w:spacing w:val="-1"/>
          <w:sz w:val="22"/>
          <w:szCs w:val="22"/>
          <w:lang w:val="ro-RO"/>
        </w:rPr>
        <w:t>toat</w:t>
      </w:r>
      <w:r w:rsidR="0099349E" w:rsidRPr="00E258EF">
        <w:rPr>
          <w:rFonts w:ascii="Trebuchet MS" w:eastAsia="Trebuchet MS" w:hAnsi="Trebuchet MS" w:cs="Trebuchet MS"/>
          <w:sz w:val="22"/>
          <w:szCs w:val="22"/>
          <w:lang w:val="ro-RO"/>
        </w:rPr>
        <w:t>e</w:t>
      </w:r>
      <w:r w:rsidR="0099349E" w:rsidRPr="00E258EF">
        <w:rPr>
          <w:rFonts w:ascii="Trebuchet MS" w:eastAsia="Trebuchet MS" w:hAnsi="Trebuchet MS" w:cs="Trebuchet MS"/>
          <w:spacing w:val="7"/>
          <w:sz w:val="22"/>
          <w:szCs w:val="22"/>
          <w:lang w:val="ro-RO"/>
        </w:rPr>
        <w:t xml:space="preserve"> </w:t>
      </w:r>
      <w:r w:rsidR="0099349E" w:rsidRPr="00E258EF">
        <w:rPr>
          <w:rFonts w:ascii="Trebuchet MS" w:eastAsia="Trebuchet MS" w:hAnsi="Trebuchet MS" w:cs="Trebuchet MS"/>
          <w:sz w:val="22"/>
          <w:szCs w:val="22"/>
          <w:lang w:val="ro-RO"/>
        </w:rPr>
        <w:t>condiţiile</w:t>
      </w:r>
      <w:r w:rsidR="0099349E" w:rsidRPr="00E258EF">
        <w:rPr>
          <w:rFonts w:ascii="Trebuchet MS" w:eastAsia="Trebuchet MS" w:hAnsi="Trebuchet MS" w:cs="Trebuchet MS"/>
          <w:spacing w:val="19"/>
          <w:sz w:val="22"/>
          <w:szCs w:val="22"/>
          <w:lang w:val="ro-RO"/>
        </w:rPr>
        <w:t xml:space="preserve"> </w:t>
      </w:r>
      <w:r w:rsidR="0099349E" w:rsidRPr="00E258EF">
        <w:rPr>
          <w:rFonts w:ascii="Trebuchet MS" w:eastAsia="Trebuchet MS" w:hAnsi="Trebuchet MS" w:cs="Trebuchet MS"/>
          <w:sz w:val="22"/>
          <w:szCs w:val="22"/>
          <w:lang w:val="ro-RO"/>
        </w:rPr>
        <w:t>necesare</w:t>
      </w:r>
      <w:r w:rsidR="0099349E" w:rsidRPr="00E258EF">
        <w:rPr>
          <w:rFonts w:ascii="Trebuchet MS" w:eastAsia="Trebuchet MS" w:hAnsi="Trebuchet MS" w:cs="Trebuchet MS"/>
          <w:spacing w:val="18"/>
          <w:sz w:val="22"/>
          <w:szCs w:val="22"/>
          <w:lang w:val="ro-RO"/>
        </w:rPr>
        <w:t xml:space="preserve"> </w:t>
      </w:r>
      <w:r w:rsidR="0099349E" w:rsidRPr="00E258EF">
        <w:rPr>
          <w:rFonts w:ascii="Trebuchet MS" w:eastAsia="Trebuchet MS" w:hAnsi="Trebuchet MS" w:cs="Trebuchet MS"/>
          <w:sz w:val="22"/>
          <w:szCs w:val="22"/>
          <w:lang w:val="ro-RO"/>
        </w:rPr>
        <w:t>şi suficiente,</w:t>
      </w:r>
      <w:r w:rsidR="0099349E" w:rsidRPr="00E258EF">
        <w:rPr>
          <w:rFonts w:ascii="Trebuchet MS" w:eastAsia="Trebuchet MS" w:hAnsi="Trebuchet MS" w:cs="Trebuchet MS"/>
          <w:spacing w:val="24"/>
          <w:sz w:val="22"/>
          <w:szCs w:val="22"/>
          <w:lang w:val="ro-RO"/>
        </w:rPr>
        <w:t xml:space="preserve"> </w:t>
      </w:r>
      <w:r w:rsidR="0099349E" w:rsidRPr="00E258EF">
        <w:rPr>
          <w:rFonts w:ascii="Trebuchet MS" w:eastAsia="Trebuchet MS" w:hAnsi="Trebuchet MS" w:cs="Trebuchet MS"/>
          <w:sz w:val="22"/>
          <w:szCs w:val="22"/>
          <w:lang w:val="ro-RO"/>
        </w:rPr>
        <w:t>inclusiv</w:t>
      </w:r>
      <w:r w:rsidR="0099349E" w:rsidRPr="00E258EF">
        <w:rPr>
          <w:rFonts w:ascii="Trebuchet MS" w:eastAsia="Trebuchet MS" w:hAnsi="Trebuchet MS" w:cs="Trebuchet MS"/>
          <w:spacing w:val="12"/>
          <w:sz w:val="22"/>
          <w:szCs w:val="22"/>
          <w:lang w:val="ro-RO"/>
        </w:rPr>
        <w:t xml:space="preserve"> </w:t>
      </w:r>
      <w:r w:rsidR="0099349E" w:rsidRPr="00E258EF">
        <w:rPr>
          <w:rFonts w:ascii="Trebuchet MS" w:eastAsia="Trebuchet MS" w:hAnsi="Trebuchet MS" w:cs="Trebuchet MS"/>
          <w:spacing w:val="-1"/>
          <w:sz w:val="22"/>
          <w:szCs w:val="22"/>
          <w:lang w:val="ro-RO"/>
        </w:rPr>
        <w:t>resursel</w:t>
      </w:r>
      <w:r w:rsidR="0099349E" w:rsidRPr="00E258EF">
        <w:rPr>
          <w:rFonts w:ascii="Trebuchet MS" w:eastAsia="Trebuchet MS" w:hAnsi="Trebuchet MS" w:cs="Trebuchet MS"/>
          <w:sz w:val="22"/>
          <w:szCs w:val="22"/>
          <w:lang w:val="ro-RO"/>
        </w:rPr>
        <w:t>e</w:t>
      </w:r>
      <w:r w:rsidR="0099349E" w:rsidRPr="00E258EF">
        <w:rPr>
          <w:rFonts w:ascii="Trebuchet MS" w:eastAsia="Trebuchet MS" w:hAnsi="Trebuchet MS" w:cs="Trebuchet MS"/>
          <w:spacing w:val="20"/>
          <w:sz w:val="22"/>
          <w:szCs w:val="22"/>
          <w:lang w:val="ro-RO"/>
        </w:rPr>
        <w:t xml:space="preserve"> </w:t>
      </w:r>
      <w:r w:rsidR="0099349E" w:rsidRPr="00E258EF">
        <w:rPr>
          <w:rFonts w:ascii="Trebuchet MS" w:eastAsia="Trebuchet MS" w:hAnsi="Trebuchet MS" w:cs="Trebuchet MS"/>
          <w:sz w:val="22"/>
          <w:szCs w:val="22"/>
          <w:lang w:val="ro-RO"/>
        </w:rPr>
        <w:t>financiare,</w:t>
      </w:r>
      <w:r w:rsidR="0099349E" w:rsidRPr="00E258EF">
        <w:rPr>
          <w:rFonts w:ascii="Trebuchet MS" w:eastAsia="Trebuchet MS" w:hAnsi="Trebuchet MS" w:cs="Trebuchet MS"/>
          <w:spacing w:val="23"/>
          <w:sz w:val="22"/>
          <w:szCs w:val="22"/>
          <w:lang w:val="ro-RO"/>
        </w:rPr>
        <w:t xml:space="preserve"> </w:t>
      </w:r>
      <w:r w:rsidR="0099349E" w:rsidRPr="00E258EF">
        <w:rPr>
          <w:rFonts w:ascii="Trebuchet MS" w:eastAsia="Trebuchet MS" w:hAnsi="Trebuchet MS" w:cs="Trebuchet MS"/>
          <w:w w:val="103"/>
          <w:sz w:val="22"/>
          <w:szCs w:val="22"/>
          <w:lang w:val="ro-RO"/>
        </w:rPr>
        <w:t>pe</w:t>
      </w:r>
      <w:r w:rsidR="0099349E" w:rsidRPr="00E258EF">
        <w:rPr>
          <w:rFonts w:ascii="Trebuchet MS" w:eastAsia="Trebuchet MS" w:hAnsi="Trebuchet MS" w:cs="Trebuchet MS"/>
          <w:spacing w:val="-1"/>
          <w:w w:val="103"/>
          <w:sz w:val="22"/>
          <w:szCs w:val="22"/>
          <w:lang w:val="ro-RO"/>
        </w:rPr>
        <w:t xml:space="preserve">ntru </w:t>
      </w:r>
      <w:r w:rsidR="0099349E" w:rsidRPr="00E258EF">
        <w:rPr>
          <w:rFonts w:ascii="Trebuchet MS" w:eastAsia="Trebuchet MS" w:hAnsi="Trebuchet MS" w:cs="Trebuchet MS"/>
          <w:spacing w:val="-1"/>
          <w:sz w:val="22"/>
          <w:szCs w:val="22"/>
          <w:lang w:val="ro-RO"/>
        </w:rPr>
        <w:t>implementare</w:t>
      </w:r>
      <w:r w:rsidR="0099349E" w:rsidRPr="00E258EF">
        <w:rPr>
          <w:rFonts w:ascii="Trebuchet MS" w:eastAsia="Trebuchet MS" w:hAnsi="Trebuchet MS" w:cs="Trebuchet MS"/>
          <w:sz w:val="22"/>
          <w:szCs w:val="22"/>
          <w:lang w:val="ro-RO"/>
        </w:rPr>
        <w:t>a</w:t>
      </w:r>
      <w:r w:rsidR="0099349E" w:rsidRPr="00E258EF">
        <w:rPr>
          <w:rFonts w:ascii="Trebuchet MS" w:eastAsia="Trebuchet MS" w:hAnsi="Trebuchet MS" w:cs="Trebuchet MS"/>
          <w:spacing w:val="43"/>
          <w:sz w:val="22"/>
          <w:szCs w:val="22"/>
          <w:lang w:val="ro-RO"/>
        </w:rPr>
        <w:t xml:space="preserve"> </w:t>
      </w:r>
      <w:r w:rsidR="0099349E" w:rsidRPr="00E258EF">
        <w:rPr>
          <w:rFonts w:ascii="Trebuchet MS" w:eastAsia="Trebuchet MS" w:hAnsi="Trebuchet MS" w:cs="Trebuchet MS"/>
          <w:spacing w:val="3"/>
          <w:sz w:val="22"/>
          <w:szCs w:val="22"/>
          <w:lang w:val="ro-RO"/>
        </w:rPr>
        <w:t>î</w:t>
      </w:r>
      <w:r w:rsidR="0099349E" w:rsidRPr="00E258EF">
        <w:rPr>
          <w:rFonts w:ascii="Trebuchet MS" w:eastAsia="Trebuchet MS" w:hAnsi="Trebuchet MS" w:cs="Trebuchet MS"/>
          <w:sz w:val="22"/>
          <w:szCs w:val="22"/>
          <w:lang w:val="ro-RO"/>
        </w:rPr>
        <w:t>n</w:t>
      </w:r>
      <w:r w:rsidR="0099349E" w:rsidRPr="00E258EF">
        <w:rPr>
          <w:rFonts w:ascii="Trebuchet MS" w:eastAsia="Trebuchet MS" w:hAnsi="Trebuchet MS" w:cs="Trebuchet MS"/>
          <w:spacing w:val="6"/>
          <w:sz w:val="22"/>
          <w:szCs w:val="22"/>
          <w:lang w:val="ro-RO"/>
        </w:rPr>
        <w:t xml:space="preserve"> </w:t>
      </w:r>
      <w:r w:rsidR="0099349E" w:rsidRPr="00E258EF">
        <w:rPr>
          <w:rFonts w:ascii="Trebuchet MS" w:eastAsia="Trebuchet MS" w:hAnsi="Trebuchet MS" w:cs="Trebuchet MS"/>
          <w:sz w:val="22"/>
          <w:szCs w:val="22"/>
          <w:lang w:val="ro-RO"/>
        </w:rPr>
        <w:t>bune</w:t>
      </w:r>
      <w:r w:rsidR="0099349E" w:rsidRPr="00E258EF">
        <w:rPr>
          <w:rFonts w:ascii="Trebuchet MS" w:eastAsia="Trebuchet MS" w:hAnsi="Trebuchet MS" w:cs="Trebuchet MS"/>
          <w:spacing w:val="14"/>
          <w:sz w:val="22"/>
          <w:szCs w:val="22"/>
          <w:lang w:val="ro-RO"/>
        </w:rPr>
        <w:t xml:space="preserve"> </w:t>
      </w:r>
      <w:r w:rsidR="0099349E" w:rsidRPr="00E258EF">
        <w:rPr>
          <w:rFonts w:ascii="Trebuchet MS" w:eastAsia="Trebuchet MS" w:hAnsi="Trebuchet MS" w:cs="Trebuchet MS"/>
          <w:sz w:val="22"/>
          <w:szCs w:val="22"/>
          <w:lang w:val="ro-RO"/>
        </w:rPr>
        <w:t>cond</w:t>
      </w:r>
      <w:r w:rsidR="0099349E" w:rsidRPr="00E258EF">
        <w:rPr>
          <w:rFonts w:ascii="Trebuchet MS" w:eastAsia="Trebuchet MS" w:hAnsi="Trebuchet MS" w:cs="Trebuchet MS"/>
          <w:spacing w:val="1"/>
          <w:sz w:val="22"/>
          <w:szCs w:val="22"/>
          <w:lang w:val="ro-RO"/>
        </w:rPr>
        <w:t>i</w:t>
      </w:r>
      <w:r w:rsidR="0099349E" w:rsidRPr="00E258EF">
        <w:rPr>
          <w:rFonts w:ascii="Trebuchet MS" w:eastAsia="Trebuchet MS" w:hAnsi="Trebuchet MS" w:cs="Trebuchet MS"/>
          <w:spacing w:val="-3"/>
          <w:sz w:val="22"/>
          <w:szCs w:val="22"/>
          <w:lang w:val="ro-RO"/>
        </w:rPr>
        <w:t>ț</w:t>
      </w:r>
      <w:r w:rsidR="0099349E" w:rsidRPr="00E258EF">
        <w:rPr>
          <w:rFonts w:ascii="Trebuchet MS" w:eastAsia="Trebuchet MS" w:hAnsi="Trebuchet MS" w:cs="Trebuchet MS"/>
          <w:sz w:val="22"/>
          <w:szCs w:val="22"/>
          <w:lang w:val="ro-RO"/>
        </w:rPr>
        <w:t>ii</w:t>
      </w:r>
      <w:r w:rsidR="0099349E" w:rsidRPr="00E258EF">
        <w:rPr>
          <w:rFonts w:ascii="Trebuchet MS" w:eastAsia="Trebuchet MS" w:hAnsi="Trebuchet MS" w:cs="Trebuchet MS"/>
          <w:spacing w:val="22"/>
          <w:sz w:val="22"/>
          <w:szCs w:val="22"/>
          <w:lang w:val="ro-RO"/>
        </w:rPr>
        <w:t xml:space="preserve"> </w:t>
      </w:r>
      <w:r w:rsidR="0099349E" w:rsidRPr="00E258EF">
        <w:rPr>
          <w:rFonts w:ascii="Trebuchet MS" w:eastAsia="Trebuchet MS" w:hAnsi="Trebuchet MS" w:cs="Trebuchet MS"/>
          <w:sz w:val="22"/>
          <w:szCs w:val="22"/>
          <w:lang w:val="ro-RO"/>
        </w:rPr>
        <w:t>a</w:t>
      </w:r>
      <w:r w:rsidR="0099349E" w:rsidRPr="00E258EF">
        <w:rPr>
          <w:rFonts w:ascii="Trebuchet MS" w:eastAsia="Trebuchet MS" w:hAnsi="Trebuchet MS" w:cs="Trebuchet MS"/>
          <w:spacing w:val="5"/>
          <w:sz w:val="22"/>
          <w:szCs w:val="22"/>
          <w:lang w:val="ro-RO"/>
        </w:rPr>
        <w:t xml:space="preserve"> </w:t>
      </w:r>
      <w:r w:rsidR="0099349E" w:rsidRPr="00E258EF">
        <w:rPr>
          <w:rFonts w:ascii="Trebuchet MS" w:eastAsia="Trebuchet MS" w:hAnsi="Trebuchet MS" w:cs="Trebuchet MS"/>
          <w:w w:val="103"/>
          <w:sz w:val="22"/>
          <w:szCs w:val="22"/>
          <w:lang w:val="ro-RO"/>
        </w:rPr>
        <w:t>Proiectului.</w:t>
      </w:r>
    </w:p>
    <w:p w14:paraId="207FAE3D" w14:textId="77777777" w:rsidR="008B6D7A" w:rsidRPr="00E258EF" w:rsidRDefault="008B6D7A" w:rsidP="001A092F">
      <w:pPr>
        <w:pStyle w:val="ListParagraph"/>
        <w:spacing w:line="249" w:lineRule="auto"/>
        <w:ind w:left="375"/>
        <w:jc w:val="both"/>
        <w:rPr>
          <w:rFonts w:ascii="Trebuchet MS" w:eastAsia="Trebuchet MS" w:hAnsi="Trebuchet MS" w:cs="Trebuchet MS"/>
          <w:sz w:val="22"/>
          <w:szCs w:val="22"/>
          <w:lang w:val="ro-RO"/>
        </w:rPr>
      </w:pPr>
    </w:p>
    <w:p w14:paraId="7919E962" w14:textId="4A74F48A" w:rsidR="008B6D7A" w:rsidRPr="00E258EF" w:rsidRDefault="008B6D7A" w:rsidP="004E673C">
      <w:pPr>
        <w:spacing w:line="200" w:lineRule="exact"/>
        <w:rPr>
          <w:rFonts w:ascii="Trebuchet MS" w:hAnsi="Trebuchet MS"/>
          <w:b/>
          <w:bCs/>
          <w:sz w:val="22"/>
          <w:szCs w:val="22"/>
          <w:lang w:val="ro-RO"/>
        </w:rPr>
      </w:pPr>
      <w:r w:rsidRPr="00E258EF">
        <w:rPr>
          <w:rFonts w:ascii="Trebuchet MS" w:hAnsi="Trebuchet MS"/>
          <w:b/>
          <w:bCs/>
          <w:sz w:val="22"/>
          <w:szCs w:val="22"/>
          <w:lang w:val="ro-RO"/>
        </w:rPr>
        <w:t>__________</w:t>
      </w:r>
    </w:p>
    <w:p w14:paraId="76DF6ED4" w14:textId="382D0922" w:rsidR="00530770" w:rsidRPr="00772FD3" w:rsidRDefault="008B6D7A" w:rsidP="0044305F">
      <w:pPr>
        <w:spacing w:line="200" w:lineRule="exact"/>
        <w:jc w:val="both"/>
        <w:rPr>
          <w:rFonts w:ascii="Trebuchet MS" w:eastAsia="Trebuchet MS" w:hAnsi="Trebuchet MS" w:cs="Trebuchet MS"/>
          <w:b/>
          <w:bCs/>
          <w:sz w:val="18"/>
          <w:szCs w:val="18"/>
          <w:lang w:val="ro-RO"/>
        </w:rPr>
      </w:pPr>
      <w:r w:rsidRPr="00772FD3">
        <w:rPr>
          <w:rFonts w:ascii="Trebuchet MS" w:eastAsia="Trebuchet MS" w:hAnsi="Trebuchet MS" w:cs="Trebuchet MS"/>
          <w:i/>
          <w:iCs/>
          <w:sz w:val="18"/>
          <w:szCs w:val="18"/>
          <w:vertAlign w:val="superscript"/>
          <w:lang w:val="ro-RO"/>
        </w:rPr>
        <w:t xml:space="preserve">2 </w:t>
      </w:r>
      <w:r w:rsidRPr="00772FD3">
        <w:rPr>
          <w:rFonts w:ascii="Trebuchet MS" w:eastAsia="Trebuchet MS" w:hAnsi="Trebuchet MS" w:cs="Trebuchet MS"/>
          <w:i/>
          <w:iCs/>
          <w:sz w:val="18"/>
          <w:szCs w:val="18"/>
          <w:lang w:val="ro-RO"/>
        </w:rPr>
        <w:t xml:space="preserve">Prevederile lit.a) a alin.(2) al art.3 sunt aplicabile </w:t>
      </w:r>
      <w:r w:rsidR="00D352E3" w:rsidRPr="00772FD3">
        <w:rPr>
          <w:rFonts w:ascii="Trebuchet MS" w:eastAsia="Trebuchet MS" w:hAnsi="Trebuchet MS" w:cs="Trebuchet MS"/>
          <w:i/>
          <w:iCs/>
          <w:sz w:val="18"/>
          <w:szCs w:val="18"/>
          <w:lang w:val="ro-RO"/>
        </w:rPr>
        <w:t>atât liderului de parteneriat cât și fiecărui partener</w:t>
      </w:r>
      <w:r w:rsidR="003F3517" w:rsidRPr="00772FD3">
        <w:rPr>
          <w:rFonts w:ascii="Trebuchet MS" w:eastAsia="Trebuchet MS" w:hAnsi="Trebuchet MS" w:cs="Trebuchet MS"/>
          <w:i/>
          <w:iCs/>
          <w:sz w:val="18"/>
          <w:szCs w:val="18"/>
          <w:lang w:val="ro-RO"/>
        </w:rPr>
        <w:t xml:space="preserve"> (dacă proiectul se implementează in parteneriat)</w:t>
      </w:r>
    </w:p>
    <w:p w14:paraId="7862E5E2" w14:textId="77777777" w:rsidR="00530770" w:rsidRDefault="00530770" w:rsidP="004E673C">
      <w:pPr>
        <w:spacing w:line="200" w:lineRule="exact"/>
        <w:rPr>
          <w:rFonts w:ascii="Trebuchet MS" w:eastAsia="Trebuchet MS" w:hAnsi="Trebuchet MS" w:cs="Trebuchet MS"/>
          <w:b/>
          <w:bCs/>
          <w:sz w:val="22"/>
          <w:szCs w:val="22"/>
          <w:lang w:val="ro-RO"/>
        </w:rPr>
      </w:pPr>
    </w:p>
    <w:p w14:paraId="334E4EA7" w14:textId="77777777" w:rsidR="003D5CBB" w:rsidRDefault="003D5CBB" w:rsidP="004E673C">
      <w:pPr>
        <w:spacing w:line="200" w:lineRule="exact"/>
        <w:rPr>
          <w:rFonts w:ascii="Trebuchet MS" w:eastAsia="Trebuchet MS" w:hAnsi="Trebuchet MS" w:cs="Trebuchet MS"/>
          <w:b/>
          <w:bCs/>
          <w:sz w:val="22"/>
          <w:szCs w:val="22"/>
          <w:lang w:val="ro-RO"/>
        </w:rPr>
      </w:pPr>
    </w:p>
    <w:p w14:paraId="65961FC7" w14:textId="77777777" w:rsidR="00337571" w:rsidRDefault="00337571" w:rsidP="004E673C">
      <w:pPr>
        <w:spacing w:line="200" w:lineRule="exact"/>
        <w:rPr>
          <w:rFonts w:ascii="Trebuchet MS" w:eastAsia="Trebuchet MS" w:hAnsi="Trebuchet MS" w:cs="Trebuchet MS"/>
          <w:b/>
          <w:bCs/>
          <w:sz w:val="22"/>
          <w:szCs w:val="22"/>
          <w:lang w:val="ro-RO"/>
        </w:rPr>
      </w:pPr>
    </w:p>
    <w:p w14:paraId="0CFD61ED" w14:textId="77777777" w:rsidR="00337571" w:rsidRDefault="00337571" w:rsidP="004E673C">
      <w:pPr>
        <w:spacing w:line="200" w:lineRule="exact"/>
        <w:rPr>
          <w:rFonts w:ascii="Trebuchet MS" w:eastAsia="Trebuchet MS" w:hAnsi="Trebuchet MS" w:cs="Trebuchet MS"/>
          <w:b/>
          <w:bCs/>
          <w:sz w:val="22"/>
          <w:szCs w:val="22"/>
          <w:lang w:val="ro-RO"/>
        </w:rPr>
      </w:pPr>
    </w:p>
    <w:p w14:paraId="45C6A3EE" w14:textId="77777777" w:rsidR="00337571" w:rsidRDefault="00337571" w:rsidP="004E673C">
      <w:pPr>
        <w:spacing w:line="200" w:lineRule="exact"/>
        <w:rPr>
          <w:rFonts w:ascii="Trebuchet MS" w:eastAsia="Trebuchet MS" w:hAnsi="Trebuchet MS" w:cs="Trebuchet MS"/>
          <w:b/>
          <w:bCs/>
          <w:sz w:val="22"/>
          <w:szCs w:val="22"/>
          <w:lang w:val="ro-RO"/>
        </w:rPr>
      </w:pPr>
    </w:p>
    <w:p w14:paraId="39CB9F99" w14:textId="77777777" w:rsidR="00337571" w:rsidRDefault="00337571" w:rsidP="004E673C">
      <w:pPr>
        <w:spacing w:line="200" w:lineRule="exact"/>
        <w:rPr>
          <w:rFonts w:ascii="Trebuchet MS" w:eastAsia="Trebuchet MS" w:hAnsi="Trebuchet MS" w:cs="Trebuchet MS"/>
          <w:b/>
          <w:bCs/>
          <w:sz w:val="22"/>
          <w:szCs w:val="22"/>
          <w:lang w:val="ro-RO"/>
        </w:rPr>
      </w:pPr>
    </w:p>
    <w:p w14:paraId="5CB33EC2" w14:textId="77777777" w:rsidR="003D5CBB" w:rsidRDefault="003D5CBB" w:rsidP="004E673C">
      <w:pPr>
        <w:spacing w:line="200" w:lineRule="exact"/>
        <w:rPr>
          <w:rFonts w:ascii="Trebuchet MS" w:eastAsia="Trebuchet MS" w:hAnsi="Trebuchet MS" w:cs="Trebuchet MS"/>
          <w:b/>
          <w:bCs/>
          <w:sz w:val="22"/>
          <w:szCs w:val="22"/>
          <w:lang w:val="ro-RO"/>
        </w:rPr>
      </w:pPr>
    </w:p>
    <w:p w14:paraId="123C3AD5" w14:textId="77777777" w:rsidR="003D5CBB" w:rsidRDefault="003D5CBB" w:rsidP="004E673C">
      <w:pPr>
        <w:spacing w:line="200" w:lineRule="exact"/>
        <w:rPr>
          <w:rFonts w:ascii="Trebuchet MS" w:eastAsia="Trebuchet MS" w:hAnsi="Trebuchet MS" w:cs="Trebuchet MS"/>
          <w:b/>
          <w:bCs/>
          <w:sz w:val="22"/>
          <w:szCs w:val="22"/>
          <w:lang w:val="ro-RO"/>
        </w:rPr>
      </w:pPr>
    </w:p>
    <w:p w14:paraId="2A7F15E0" w14:textId="77777777" w:rsidR="003D5CBB" w:rsidRDefault="003D5CBB" w:rsidP="004E673C">
      <w:pPr>
        <w:spacing w:line="200" w:lineRule="exact"/>
        <w:rPr>
          <w:rFonts w:ascii="Trebuchet MS" w:eastAsia="Trebuchet MS" w:hAnsi="Trebuchet MS" w:cs="Trebuchet MS"/>
          <w:b/>
          <w:bCs/>
          <w:sz w:val="22"/>
          <w:szCs w:val="22"/>
          <w:lang w:val="ro-RO"/>
        </w:rPr>
      </w:pPr>
    </w:p>
    <w:p w14:paraId="791AAF75" w14:textId="74ABA842" w:rsidR="000B3971" w:rsidRPr="00E258EF" w:rsidRDefault="0099349E" w:rsidP="004E673C">
      <w:pPr>
        <w:spacing w:line="200" w:lineRule="exact"/>
        <w:rPr>
          <w:rFonts w:ascii="Trebuchet MS" w:eastAsia="Trebuchet MS" w:hAnsi="Trebuchet MS" w:cs="Trebuchet MS"/>
          <w:b/>
          <w:bCs/>
          <w:sz w:val="22"/>
          <w:szCs w:val="22"/>
          <w:lang w:val="ro-RO"/>
        </w:rPr>
      </w:pPr>
      <w:r w:rsidRPr="00E258EF">
        <w:rPr>
          <w:rFonts w:ascii="Trebuchet MS" w:eastAsia="Trebuchet MS" w:hAnsi="Trebuchet MS" w:cs="Trebuchet MS"/>
          <w:b/>
          <w:bCs/>
          <w:sz w:val="22"/>
          <w:szCs w:val="22"/>
          <w:lang w:val="ro-RO"/>
        </w:rPr>
        <w:t xml:space="preserve">Art. </w:t>
      </w:r>
      <w:r w:rsidR="00125F4A" w:rsidRPr="00E258EF">
        <w:rPr>
          <w:rFonts w:ascii="Trebuchet MS" w:eastAsia="Trebuchet MS" w:hAnsi="Trebuchet MS" w:cs="Trebuchet MS"/>
          <w:b/>
          <w:bCs/>
          <w:sz w:val="22"/>
          <w:szCs w:val="22"/>
          <w:lang w:val="ro-RO"/>
        </w:rPr>
        <w:t>4</w:t>
      </w:r>
      <w:r w:rsidR="00AA232E" w:rsidRPr="00E258EF">
        <w:rPr>
          <w:rFonts w:ascii="Trebuchet MS" w:eastAsia="Trebuchet MS" w:hAnsi="Trebuchet MS" w:cs="Trebuchet MS"/>
          <w:b/>
          <w:bCs/>
          <w:sz w:val="22"/>
          <w:szCs w:val="22"/>
          <w:lang w:val="ro-RO"/>
        </w:rPr>
        <w:t xml:space="preserve"> </w:t>
      </w:r>
      <w:r w:rsidRPr="00E258EF">
        <w:rPr>
          <w:rFonts w:ascii="Trebuchet MS" w:eastAsia="Trebuchet MS" w:hAnsi="Trebuchet MS" w:cs="Trebuchet MS"/>
          <w:b/>
          <w:bCs/>
          <w:sz w:val="22"/>
          <w:szCs w:val="22"/>
          <w:lang w:val="ro-RO"/>
        </w:rPr>
        <w:t>Rambursarea / plata cheltuielilor</w:t>
      </w:r>
    </w:p>
    <w:p w14:paraId="51445BE6" w14:textId="77777777" w:rsidR="004E673C" w:rsidRPr="00E258EF" w:rsidRDefault="004E673C" w:rsidP="004E673C">
      <w:pPr>
        <w:spacing w:line="200" w:lineRule="exact"/>
        <w:rPr>
          <w:rFonts w:ascii="Trebuchet MS" w:eastAsia="Trebuchet MS" w:hAnsi="Trebuchet MS" w:cs="Trebuchet MS"/>
          <w:b/>
          <w:bCs/>
          <w:sz w:val="22"/>
          <w:szCs w:val="22"/>
          <w:lang w:val="ro-RO"/>
        </w:rPr>
      </w:pPr>
    </w:p>
    <w:p w14:paraId="0FCA162A" w14:textId="6345C36C" w:rsidR="000B3971" w:rsidRPr="00E258EF" w:rsidRDefault="0099349E" w:rsidP="004E673C">
      <w:pPr>
        <w:spacing w:line="200" w:lineRule="exact"/>
        <w:rPr>
          <w:rFonts w:ascii="Trebuchet MS" w:eastAsia="Trebuchet MS" w:hAnsi="Trebuchet MS" w:cs="Trebuchet MS"/>
          <w:b/>
          <w:bCs/>
          <w:sz w:val="22"/>
          <w:szCs w:val="22"/>
          <w:lang w:val="ro-RO"/>
        </w:rPr>
      </w:pPr>
      <w:r w:rsidRPr="00E258EF">
        <w:rPr>
          <w:rFonts w:ascii="Trebuchet MS" w:eastAsia="Trebuchet MS" w:hAnsi="Trebuchet MS" w:cs="Trebuchet MS"/>
          <w:b/>
          <w:bCs/>
          <w:sz w:val="22"/>
          <w:szCs w:val="22"/>
          <w:lang w:val="ro-RO"/>
        </w:rPr>
        <w:t>(a)</w:t>
      </w:r>
      <w:r w:rsidR="00125F4A" w:rsidRPr="00E258EF">
        <w:rPr>
          <w:rFonts w:ascii="Trebuchet MS" w:eastAsia="Trebuchet MS" w:hAnsi="Trebuchet MS" w:cs="Trebuchet MS"/>
          <w:b/>
          <w:bCs/>
          <w:sz w:val="22"/>
          <w:szCs w:val="22"/>
          <w:lang w:val="ro-RO"/>
        </w:rPr>
        <w:t xml:space="preserve"> </w:t>
      </w:r>
      <w:r w:rsidRPr="00E258EF">
        <w:rPr>
          <w:rFonts w:ascii="Trebuchet MS" w:eastAsia="Trebuchet MS" w:hAnsi="Trebuchet MS" w:cs="Trebuchet MS"/>
          <w:b/>
          <w:bCs/>
          <w:sz w:val="22"/>
          <w:szCs w:val="22"/>
          <w:lang w:val="ro-RO"/>
        </w:rPr>
        <w:t>Acordarea și recuperarea prefinanțării, dacă este cazul</w:t>
      </w:r>
    </w:p>
    <w:p w14:paraId="56ADC165" w14:textId="77777777" w:rsidR="001D5364" w:rsidRPr="00E258EF" w:rsidRDefault="001D5364" w:rsidP="004E673C">
      <w:pPr>
        <w:spacing w:line="200" w:lineRule="exact"/>
        <w:rPr>
          <w:rFonts w:ascii="Trebuchet MS" w:eastAsia="Trebuchet MS" w:hAnsi="Trebuchet MS" w:cs="Trebuchet MS"/>
          <w:b/>
          <w:bCs/>
          <w:sz w:val="22"/>
          <w:szCs w:val="22"/>
          <w:lang w:val="ro-RO"/>
        </w:rPr>
      </w:pPr>
    </w:p>
    <w:p w14:paraId="56C10A12" w14:textId="77777777" w:rsidR="000B3971" w:rsidRPr="00E258EF" w:rsidRDefault="000B3971">
      <w:pPr>
        <w:spacing w:before="8" w:line="100" w:lineRule="exact"/>
        <w:rPr>
          <w:rFonts w:ascii="Trebuchet MS" w:hAnsi="Trebuchet MS"/>
          <w:sz w:val="22"/>
          <w:szCs w:val="22"/>
          <w:lang w:val="ro-RO"/>
        </w:rPr>
      </w:pPr>
    </w:p>
    <w:p w14:paraId="241E121A" w14:textId="19BA57C6" w:rsidR="000B3971" w:rsidRPr="00E258EF" w:rsidRDefault="0099349E" w:rsidP="004274A4">
      <w:pPr>
        <w:pStyle w:val="ListParagraph"/>
        <w:numPr>
          <w:ilvl w:val="0"/>
          <w:numId w:val="11"/>
        </w:numPr>
        <w:jc w:val="both"/>
        <w:rPr>
          <w:rFonts w:ascii="Trebuchet MS" w:eastAsia="Trebuchet MS" w:hAnsi="Trebuchet MS" w:cs="Trebuchet MS"/>
          <w:spacing w:val="-1"/>
          <w:sz w:val="22"/>
          <w:szCs w:val="22"/>
          <w:lang w:val="ro-RO"/>
        </w:rPr>
      </w:pPr>
      <w:r w:rsidRPr="00E258EF">
        <w:rPr>
          <w:rFonts w:ascii="Trebuchet MS" w:eastAsia="Trebuchet MS" w:hAnsi="Trebuchet MS" w:cs="Trebuchet MS"/>
          <w:spacing w:val="-1"/>
          <w:sz w:val="22"/>
          <w:szCs w:val="22"/>
          <w:lang w:val="ro-RO"/>
        </w:rPr>
        <w:t xml:space="preserve">La  solicitarea  Beneficiarului/liderului   de  parteneriat,  în  nume  propriu  sau  pentru parteneri,  alţii  decât  cei  prevăzuţi  la  art.  </w:t>
      </w:r>
      <w:r w:rsidR="004274A4" w:rsidRPr="00E258EF">
        <w:rPr>
          <w:rFonts w:ascii="Trebuchet MS" w:eastAsia="Trebuchet MS" w:hAnsi="Trebuchet MS" w:cs="Trebuchet MS"/>
          <w:spacing w:val="-1"/>
          <w:sz w:val="22"/>
          <w:szCs w:val="22"/>
          <w:lang w:val="ro-RO"/>
        </w:rPr>
        <w:t xml:space="preserve">7 alin. (1) - (5), (8) și (10) din  OUG  </w:t>
      </w:r>
      <w:r w:rsidR="00E93C80" w:rsidRPr="00E258EF">
        <w:rPr>
          <w:rFonts w:ascii="Trebuchet MS" w:eastAsia="Trebuchet MS" w:hAnsi="Trebuchet MS" w:cs="Trebuchet MS"/>
          <w:spacing w:val="-1"/>
          <w:sz w:val="22"/>
          <w:szCs w:val="22"/>
          <w:lang w:val="ro-RO"/>
        </w:rPr>
        <w:t xml:space="preserve">nr. </w:t>
      </w:r>
      <w:r w:rsidR="004274A4" w:rsidRPr="00E258EF">
        <w:rPr>
          <w:rFonts w:ascii="Trebuchet MS" w:eastAsia="Trebuchet MS" w:hAnsi="Trebuchet MS" w:cs="Trebuchet MS"/>
          <w:spacing w:val="-1"/>
          <w:sz w:val="22"/>
          <w:szCs w:val="22"/>
          <w:lang w:val="ro-RO"/>
        </w:rPr>
        <w:t>133/2021</w:t>
      </w:r>
      <w:r w:rsidR="008868CE">
        <w:rPr>
          <w:rFonts w:ascii="Trebuchet MS" w:eastAsia="Trebuchet MS" w:hAnsi="Trebuchet MS" w:cs="Trebuchet MS"/>
          <w:spacing w:val="-1"/>
          <w:sz w:val="22"/>
          <w:szCs w:val="22"/>
          <w:lang w:val="ro-RO"/>
        </w:rPr>
        <w:t xml:space="preserve"> (dacă proiect</w:t>
      </w:r>
      <w:r w:rsidR="00DB5204">
        <w:rPr>
          <w:rFonts w:ascii="Trebuchet MS" w:eastAsia="Trebuchet MS" w:hAnsi="Trebuchet MS" w:cs="Trebuchet MS"/>
          <w:spacing w:val="-1"/>
          <w:sz w:val="22"/>
          <w:szCs w:val="22"/>
          <w:lang w:val="ro-RO"/>
        </w:rPr>
        <w:t>e</w:t>
      </w:r>
      <w:r w:rsidR="008868CE">
        <w:rPr>
          <w:rFonts w:ascii="Trebuchet MS" w:eastAsia="Trebuchet MS" w:hAnsi="Trebuchet MS" w:cs="Trebuchet MS"/>
          <w:spacing w:val="-1"/>
          <w:sz w:val="22"/>
          <w:szCs w:val="22"/>
          <w:lang w:val="ro-RO"/>
        </w:rPr>
        <w:t>l</w:t>
      </w:r>
      <w:r w:rsidR="00DB5204">
        <w:rPr>
          <w:rFonts w:ascii="Trebuchet MS" w:eastAsia="Trebuchet MS" w:hAnsi="Trebuchet MS" w:cs="Trebuchet MS"/>
          <w:spacing w:val="-1"/>
          <w:sz w:val="22"/>
          <w:szCs w:val="22"/>
          <w:lang w:val="ro-RO"/>
        </w:rPr>
        <w:t>e</w:t>
      </w:r>
      <w:r w:rsidR="008868CE">
        <w:rPr>
          <w:rFonts w:ascii="Trebuchet MS" w:eastAsia="Trebuchet MS" w:hAnsi="Trebuchet MS" w:cs="Trebuchet MS"/>
          <w:spacing w:val="-1"/>
          <w:sz w:val="22"/>
          <w:szCs w:val="22"/>
          <w:lang w:val="ro-RO"/>
        </w:rPr>
        <w:t xml:space="preserve"> se implementează în parteneriat)</w:t>
      </w:r>
      <w:r w:rsidR="004274A4" w:rsidRPr="00E258EF">
        <w:rPr>
          <w:rFonts w:ascii="Trebuchet MS" w:eastAsia="Trebuchet MS" w:hAnsi="Trebuchet MS" w:cs="Trebuchet MS"/>
          <w:spacing w:val="-1"/>
          <w:sz w:val="22"/>
          <w:szCs w:val="22"/>
          <w:lang w:val="ro-RO"/>
        </w:rPr>
        <w:t xml:space="preserve">, </w:t>
      </w:r>
      <w:r w:rsidR="00E93C80" w:rsidRPr="00E258EF">
        <w:rPr>
          <w:rFonts w:ascii="Trebuchet MS" w:eastAsia="Trebuchet MS" w:hAnsi="Trebuchet MS" w:cs="Trebuchet MS"/>
          <w:spacing w:val="-1"/>
          <w:sz w:val="22"/>
          <w:szCs w:val="22"/>
          <w:lang w:val="ro-RO"/>
        </w:rPr>
        <w:t xml:space="preserve"> </w:t>
      </w:r>
      <w:r w:rsidR="004274A4" w:rsidRPr="00E258EF">
        <w:rPr>
          <w:rFonts w:ascii="Trebuchet MS" w:eastAsia="Trebuchet MS" w:hAnsi="Trebuchet MS" w:cs="Trebuchet MS"/>
          <w:spacing w:val="-1"/>
          <w:sz w:val="22"/>
          <w:szCs w:val="22"/>
          <w:lang w:val="ro-RO"/>
        </w:rPr>
        <w:t>AM</w:t>
      </w:r>
      <w:r w:rsidR="00134D22" w:rsidRPr="00E258EF">
        <w:rPr>
          <w:rFonts w:ascii="Trebuchet MS" w:eastAsia="Trebuchet MS" w:hAnsi="Trebuchet MS" w:cs="Trebuchet MS"/>
          <w:spacing w:val="-1"/>
          <w:sz w:val="22"/>
          <w:szCs w:val="22"/>
          <w:lang w:val="ro-RO"/>
        </w:rPr>
        <w:t>PEO</w:t>
      </w:r>
      <w:r w:rsidR="004274A4" w:rsidRPr="00E258EF">
        <w:rPr>
          <w:rFonts w:ascii="Trebuchet MS" w:eastAsia="Trebuchet MS" w:hAnsi="Trebuchet MS" w:cs="Trebuchet MS"/>
          <w:spacing w:val="-1"/>
          <w:sz w:val="22"/>
          <w:szCs w:val="22"/>
          <w:lang w:val="ro-RO"/>
        </w:rPr>
        <w:t xml:space="preserve"> acordă prefinanțare în tranșe de maximum 10% din valoarea eligibilă a proiectului, fără depășirea valorii totale eligibile a contractului de finanțare. Tranșa solicitată, împreună cu soldul nejustificat al prefinanțării, prin cereri de rambursare, nu poate depăși procentul indicat anterior</w:t>
      </w:r>
      <w:r w:rsidRPr="00E258EF">
        <w:rPr>
          <w:rFonts w:ascii="Trebuchet MS" w:eastAsia="Trebuchet MS" w:hAnsi="Trebuchet MS" w:cs="Trebuchet MS"/>
          <w:spacing w:val="-1"/>
          <w:sz w:val="22"/>
          <w:szCs w:val="22"/>
          <w:lang w:val="ro-RO"/>
        </w:rPr>
        <w:t>.</w:t>
      </w:r>
    </w:p>
    <w:p w14:paraId="79C38E38" w14:textId="1CC5F517" w:rsidR="0050286D" w:rsidRPr="00E258EF" w:rsidRDefault="000B4212" w:rsidP="0050286D">
      <w:pPr>
        <w:pStyle w:val="ListParagraph"/>
        <w:numPr>
          <w:ilvl w:val="0"/>
          <w:numId w:val="11"/>
        </w:numPr>
        <w:spacing w:line="244" w:lineRule="auto"/>
        <w:ind w:right="105"/>
        <w:jc w:val="both"/>
        <w:rPr>
          <w:rFonts w:ascii="Trebuchet MS" w:eastAsia="Trebuchet MS" w:hAnsi="Trebuchet MS" w:cs="Trebuchet MS"/>
          <w:spacing w:val="-1"/>
          <w:sz w:val="22"/>
          <w:szCs w:val="22"/>
          <w:lang w:val="ro-RO"/>
        </w:rPr>
      </w:pPr>
      <w:r w:rsidRPr="00E258EF">
        <w:rPr>
          <w:rFonts w:ascii="Trebuchet MS" w:eastAsia="Trebuchet MS" w:hAnsi="Trebuchet MS" w:cs="Trebuchet MS"/>
          <w:spacing w:val="-1"/>
          <w:sz w:val="22"/>
          <w:szCs w:val="22"/>
          <w:lang w:val="ro-RO"/>
        </w:rPr>
        <w:t>Prin excepție de la prevederile alin.</w:t>
      </w:r>
      <w:r w:rsidR="00E93C80"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1"/>
          <w:sz w:val="22"/>
          <w:szCs w:val="22"/>
          <w:lang w:val="ro-RO"/>
        </w:rPr>
        <w:t xml:space="preserve">(1), Beneficiarilor/Liderilor de parteneriat/Partenerilor </w:t>
      </w:r>
      <w:r w:rsidR="004F6DE0">
        <w:rPr>
          <w:rFonts w:ascii="Trebuchet MS" w:eastAsia="Trebuchet MS" w:hAnsi="Trebuchet MS" w:cs="Trebuchet MS"/>
          <w:spacing w:val="-1"/>
          <w:sz w:val="22"/>
          <w:szCs w:val="22"/>
          <w:lang w:val="ro-RO"/>
        </w:rPr>
        <w:t>(dacă proiec</w:t>
      </w:r>
      <w:r w:rsidR="00DB5204">
        <w:rPr>
          <w:rFonts w:ascii="Trebuchet MS" w:eastAsia="Trebuchet MS" w:hAnsi="Trebuchet MS" w:cs="Trebuchet MS"/>
          <w:spacing w:val="-1"/>
          <w:sz w:val="22"/>
          <w:szCs w:val="22"/>
          <w:lang w:val="ro-RO"/>
        </w:rPr>
        <w:t>ele</w:t>
      </w:r>
      <w:r w:rsidR="004F6DE0">
        <w:rPr>
          <w:rFonts w:ascii="Trebuchet MS" w:eastAsia="Trebuchet MS" w:hAnsi="Trebuchet MS" w:cs="Trebuchet MS"/>
          <w:spacing w:val="-1"/>
          <w:sz w:val="22"/>
          <w:szCs w:val="22"/>
          <w:lang w:val="ro-RO"/>
        </w:rPr>
        <w:t xml:space="preserve"> se implementează în parteneriat)</w:t>
      </w:r>
      <w:r w:rsidR="004F6DE0"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1"/>
          <w:sz w:val="22"/>
          <w:szCs w:val="22"/>
          <w:lang w:val="ro-RO"/>
        </w:rPr>
        <w:t>care primesc finanțare sub incidența ajutorului de stat/</w:t>
      </w:r>
      <w:r w:rsidRPr="00E258EF">
        <w:rPr>
          <w:rFonts w:ascii="Trebuchet MS" w:eastAsia="Trebuchet MS" w:hAnsi="Trebuchet MS" w:cs="Trebuchet MS"/>
          <w:i/>
          <w:iCs/>
          <w:spacing w:val="-1"/>
          <w:sz w:val="22"/>
          <w:szCs w:val="22"/>
          <w:lang w:val="ro-RO"/>
        </w:rPr>
        <w:t>de minimis</w:t>
      </w:r>
      <w:r w:rsidR="004F6DE0">
        <w:rPr>
          <w:rFonts w:ascii="Trebuchet MS" w:eastAsia="Trebuchet MS" w:hAnsi="Trebuchet MS" w:cs="Trebuchet MS"/>
          <w:i/>
          <w:iCs/>
          <w:spacing w:val="-1"/>
          <w:sz w:val="22"/>
          <w:szCs w:val="22"/>
          <w:lang w:val="ro-RO"/>
        </w:rPr>
        <w:t xml:space="preserve"> (după caz)</w:t>
      </w:r>
      <w:r w:rsidR="00860416" w:rsidRPr="00E258EF">
        <w:rPr>
          <w:rFonts w:ascii="Trebuchet MS" w:eastAsia="Trebuchet MS" w:hAnsi="Trebuchet MS" w:cs="Trebuchet MS"/>
          <w:i/>
          <w:iCs/>
          <w:spacing w:val="-1"/>
          <w:sz w:val="22"/>
          <w:szCs w:val="22"/>
          <w:lang w:val="ro-RO"/>
        </w:rPr>
        <w:t>,</w:t>
      </w:r>
      <w:r w:rsidRPr="00E258EF">
        <w:rPr>
          <w:rFonts w:ascii="Trebuchet MS" w:eastAsia="Trebuchet MS" w:hAnsi="Trebuchet MS" w:cs="Trebuchet MS"/>
          <w:spacing w:val="-1"/>
          <w:sz w:val="22"/>
          <w:szCs w:val="22"/>
          <w:lang w:val="ro-RO"/>
        </w:rPr>
        <w:t xml:space="preserve"> li se poate acorda prefinanțare în una sau mai multe tranșe de maximum 40% din valoarea totală a ajutorului, cu condiția constituirii unei garanții pentru suma aferentă prefinanțării solicitate prin depunerea unui instrument de garantare emis în condițiile legii de o societate bancară, de o instituție financiară nebancară sau de o societate de asigurări, cu respectarea prevederilor art.</w:t>
      </w:r>
      <w:r w:rsidR="00E93C80"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1"/>
          <w:sz w:val="22"/>
          <w:szCs w:val="22"/>
          <w:lang w:val="ro-RO"/>
        </w:rPr>
        <w:t>91 alin.</w:t>
      </w:r>
      <w:r w:rsidR="00E93C80"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1"/>
          <w:sz w:val="22"/>
          <w:szCs w:val="22"/>
          <w:lang w:val="ro-RO"/>
        </w:rPr>
        <w:t>(5) lit.</w:t>
      </w:r>
      <w:r w:rsidR="00E93C80"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1"/>
          <w:sz w:val="22"/>
          <w:szCs w:val="22"/>
          <w:lang w:val="ro-RO"/>
        </w:rPr>
        <w:t>c) din Regulamentul (UE) nr.</w:t>
      </w:r>
      <w:r w:rsidR="00E93C80" w:rsidRPr="00E258EF">
        <w:rPr>
          <w:rFonts w:ascii="Trebuchet MS" w:eastAsia="Trebuchet MS" w:hAnsi="Trebuchet MS" w:cs="Trebuchet MS"/>
          <w:spacing w:val="-1"/>
          <w:sz w:val="22"/>
          <w:szCs w:val="22"/>
          <w:lang w:val="ro-RO"/>
        </w:rPr>
        <w:t xml:space="preserve"> </w:t>
      </w:r>
      <w:r w:rsidR="00860416" w:rsidRPr="00E258EF">
        <w:rPr>
          <w:rFonts w:ascii="Trebuchet MS" w:eastAsia="Trebuchet MS" w:hAnsi="Trebuchet MS" w:cs="Trebuchet MS"/>
          <w:spacing w:val="-1"/>
          <w:sz w:val="22"/>
          <w:szCs w:val="22"/>
          <w:lang w:val="ro-RO"/>
        </w:rPr>
        <w:t>2021/</w:t>
      </w:r>
      <w:r w:rsidRPr="00E258EF">
        <w:rPr>
          <w:rFonts w:ascii="Trebuchet MS" w:eastAsia="Trebuchet MS" w:hAnsi="Trebuchet MS" w:cs="Trebuchet MS"/>
          <w:spacing w:val="-1"/>
          <w:sz w:val="22"/>
          <w:szCs w:val="22"/>
          <w:lang w:val="ro-RO"/>
        </w:rPr>
        <w:t>1060. Această garanție va fi depusă de fiecare partener în proiect, lider de parteneriat/partener, pentru tranșa de prefinanțare solicitată de acesta.</w:t>
      </w:r>
    </w:p>
    <w:p w14:paraId="62488214" w14:textId="715822A2" w:rsidR="0050286D" w:rsidRPr="00E258EF" w:rsidRDefault="000B4212" w:rsidP="0050286D">
      <w:pPr>
        <w:pStyle w:val="ListParagraph"/>
        <w:numPr>
          <w:ilvl w:val="0"/>
          <w:numId w:val="11"/>
        </w:numPr>
        <w:spacing w:line="244" w:lineRule="auto"/>
        <w:ind w:right="105"/>
        <w:jc w:val="both"/>
        <w:rPr>
          <w:rFonts w:ascii="Trebuchet MS" w:eastAsia="Trebuchet MS" w:hAnsi="Trebuchet MS" w:cs="Trebuchet MS"/>
          <w:spacing w:val="-1"/>
          <w:sz w:val="22"/>
          <w:szCs w:val="22"/>
          <w:lang w:val="ro-RO"/>
        </w:rPr>
      </w:pPr>
      <w:r w:rsidRPr="00E258EF">
        <w:rPr>
          <w:rFonts w:ascii="Trebuchet MS" w:eastAsia="Trebuchet MS" w:hAnsi="Trebuchet MS" w:cs="Trebuchet MS"/>
          <w:spacing w:val="-1"/>
          <w:sz w:val="22"/>
          <w:szCs w:val="22"/>
          <w:lang w:val="ro-RO"/>
        </w:rPr>
        <w:t>Prefinanțarea solicitată conform alin.(1) și (2) de către un partener este proporțională cu sumele aferente activităților acelui partener din valoarea totală eligibilă a contractului de finanțare, respectiv cu ponderea ajutorului de stat/</w:t>
      </w:r>
      <w:r w:rsidRPr="00E258EF">
        <w:rPr>
          <w:rFonts w:ascii="Trebuchet MS" w:eastAsia="Trebuchet MS" w:hAnsi="Trebuchet MS" w:cs="Trebuchet MS"/>
          <w:i/>
          <w:iCs/>
          <w:spacing w:val="-1"/>
          <w:sz w:val="22"/>
          <w:szCs w:val="22"/>
          <w:lang w:val="ro-RO"/>
        </w:rPr>
        <w:t>de minimis</w:t>
      </w:r>
      <w:r w:rsidRPr="00E258EF">
        <w:rPr>
          <w:rFonts w:ascii="Trebuchet MS" w:eastAsia="Trebuchet MS" w:hAnsi="Trebuchet MS" w:cs="Trebuchet MS"/>
          <w:spacing w:val="-1"/>
          <w:sz w:val="22"/>
          <w:szCs w:val="22"/>
          <w:lang w:val="ro-RO"/>
        </w:rPr>
        <w:t xml:space="preserve"> </w:t>
      </w:r>
      <w:r w:rsidR="00927B31">
        <w:rPr>
          <w:rFonts w:ascii="Trebuchet MS" w:eastAsia="Trebuchet MS" w:hAnsi="Trebuchet MS" w:cs="Trebuchet MS"/>
          <w:spacing w:val="-1"/>
          <w:sz w:val="22"/>
          <w:szCs w:val="22"/>
          <w:lang w:val="ro-RO"/>
        </w:rPr>
        <w:t xml:space="preserve">(după caz) </w:t>
      </w:r>
      <w:r w:rsidRPr="00E258EF">
        <w:rPr>
          <w:rFonts w:ascii="Trebuchet MS" w:eastAsia="Trebuchet MS" w:hAnsi="Trebuchet MS" w:cs="Trebuchet MS"/>
          <w:spacing w:val="-1"/>
          <w:sz w:val="22"/>
          <w:szCs w:val="22"/>
          <w:lang w:val="ro-RO"/>
        </w:rPr>
        <w:t>acordat acelui partener din valoarea totală a ajutorului</w:t>
      </w:r>
      <w:r w:rsidR="00927B31">
        <w:rPr>
          <w:rFonts w:ascii="Trebuchet MS" w:eastAsia="Trebuchet MS" w:hAnsi="Trebuchet MS" w:cs="Trebuchet MS"/>
          <w:spacing w:val="-1"/>
          <w:sz w:val="22"/>
          <w:szCs w:val="22"/>
          <w:lang w:val="ro-RO"/>
        </w:rPr>
        <w:t xml:space="preserve"> (dacă proiect</w:t>
      </w:r>
      <w:r w:rsidR="00A03EA1">
        <w:rPr>
          <w:rFonts w:ascii="Trebuchet MS" w:eastAsia="Trebuchet MS" w:hAnsi="Trebuchet MS" w:cs="Trebuchet MS"/>
          <w:spacing w:val="-1"/>
          <w:sz w:val="22"/>
          <w:szCs w:val="22"/>
          <w:lang w:val="ro-RO"/>
        </w:rPr>
        <w:t>e</w:t>
      </w:r>
      <w:r w:rsidR="00927B31">
        <w:rPr>
          <w:rFonts w:ascii="Trebuchet MS" w:eastAsia="Trebuchet MS" w:hAnsi="Trebuchet MS" w:cs="Trebuchet MS"/>
          <w:spacing w:val="-1"/>
          <w:sz w:val="22"/>
          <w:szCs w:val="22"/>
          <w:lang w:val="ro-RO"/>
        </w:rPr>
        <w:t>l</w:t>
      </w:r>
      <w:r w:rsidR="00A03EA1">
        <w:rPr>
          <w:rFonts w:ascii="Trebuchet MS" w:eastAsia="Trebuchet MS" w:hAnsi="Trebuchet MS" w:cs="Trebuchet MS"/>
          <w:spacing w:val="-1"/>
          <w:sz w:val="22"/>
          <w:szCs w:val="22"/>
          <w:lang w:val="ro-RO"/>
        </w:rPr>
        <w:t>e</w:t>
      </w:r>
      <w:r w:rsidR="00927B31">
        <w:rPr>
          <w:rFonts w:ascii="Trebuchet MS" w:eastAsia="Trebuchet MS" w:hAnsi="Trebuchet MS" w:cs="Trebuchet MS"/>
          <w:spacing w:val="-1"/>
          <w:sz w:val="22"/>
          <w:szCs w:val="22"/>
          <w:lang w:val="ro-RO"/>
        </w:rPr>
        <w:t xml:space="preserve"> se implementează în parteneriat)</w:t>
      </w:r>
      <w:r w:rsidR="00927B31" w:rsidRPr="00E258EF">
        <w:rPr>
          <w:rFonts w:ascii="Trebuchet MS" w:eastAsia="Trebuchet MS" w:hAnsi="Trebuchet MS" w:cs="Trebuchet MS"/>
          <w:spacing w:val="-1"/>
          <w:sz w:val="22"/>
          <w:szCs w:val="22"/>
          <w:lang w:val="ro-RO"/>
        </w:rPr>
        <w:t>,</w:t>
      </w:r>
      <w:r w:rsidRPr="00E258EF">
        <w:rPr>
          <w:rFonts w:ascii="Trebuchet MS" w:eastAsia="Trebuchet MS" w:hAnsi="Trebuchet MS" w:cs="Trebuchet MS"/>
          <w:spacing w:val="-1"/>
          <w:sz w:val="22"/>
          <w:szCs w:val="22"/>
          <w:lang w:val="ro-RO"/>
        </w:rPr>
        <w:t>.</w:t>
      </w:r>
    </w:p>
    <w:p w14:paraId="470227A0" w14:textId="43BDC557" w:rsidR="000B4212" w:rsidRPr="00E258EF" w:rsidRDefault="000B4212" w:rsidP="0050286D">
      <w:pPr>
        <w:pStyle w:val="ListParagraph"/>
        <w:numPr>
          <w:ilvl w:val="0"/>
          <w:numId w:val="11"/>
        </w:numPr>
        <w:spacing w:line="244" w:lineRule="auto"/>
        <w:ind w:right="105"/>
        <w:jc w:val="both"/>
        <w:rPr>
          <w:rFonts w:ascii="Trebuchet MS" w:eastAsia="Trebuchet MS" w:hAnsi="Trebuchet MS" w:cs="Trebuchet MS"/>
          <w:spacing w:val="-1"/>
          <w:sz w:val="22"/>
          <w:szCs w:val="22"/>
          <w:lang w:val="ro-RO"/>
        </w:rPr>
      </w:pPr>
      <w:r w:rsidRPr="00E258EF">
        <w:rPr>
          <w:rFonts w:ascii="Trebuchet MS" w:eastAsia="Trebuchet MS" w:hAnsi="Trebuchet MS" w:cs="Trebuchet MS"/>
          <w:spacing w:val="-1"/>
          <w:sz w:val="22"/>
          <w:szCs w:val="22"/>
          <w:lang w:val="ro-RO"/>
        </w:rPr>
        <w:t>Pentru proiectele implementate în parteneriat, cheltuielile rambursabile  se virează  în conturile liderilor de parteneriat/partenerilor care le-au efectuat</w:t>
      </w:r>
      <w:r w:rsidR="002663DC" w:rsidRPr="00E258EF">
        <w:rPr>
          <w:rFonts w:ascii="Trebuchet MS" w:eastAsia="Trebuchet MS" w:hAnsi="Trebuchet MS" w:cs="Trebuchet MS"/>
          <w:spacing w:val="-1"/>
          <w:sz w:val="22"/>
          <w:szCs w:val="22"/>
          <w:lang w:val="ro-RO"/>
        </w:rPr>
        <w:t>,</w:t>
      </w:r>
      <w:r w:rsidRPr="00E258EF">
        <w:rPr>
          <w:rFonts w:ascii="Trebuchet MS" w:eastAsia="Trebuchet MS" w:hAnsi="Trebuchet MS" w:cs="Trebuchet MS"/>
          <w:spacing w:val="-1"/>
          <w:sz w:val="22"/>
          <w:szCs w:val="22"/>
          <w:lang w:val="ro-RO"/>
        </w:rPr>
        <w:t xml:space="preserve"> indicate în contractul sau în cererea de rambursare, deschise în sistemul Trezoreriei Statului sau la instituții de credit, în funcție de opțiunea acestora.</w:t>
      </w:r>
    </w:p>
    <w:p w14:paraId="35B4F48E" w14:textId="77777777" w:rsidR="00602615" w:rsidRPr="00E258EF" w:rsidRDefault="00602615" w:rsidP="00A55E8F">
      <w:pPr>
        <w:pStyle w:val="ListParagraph"/>
        <w:ind w:left="360"/>
        <w:jc w:val="both"/>
        <w:rPr>
          <w:rFonts w:ascii="Trebuchet MS" w:hAnsi="Trebuchet MS"/>
          <w:sz w:val="22"/>
          <w:szCs w:val="22"/>
          <w:lang w:val="ro-RO"/>
        </w:rPr>
      </w:pPr>
    </w:p>
    <w:p w14:paraId="56D69A69" w14:textId="77777777" w:rsidR="004E0AE4" w:rsidRPr="00E258EF" w:rsidRDefault="004E0AE4" w:rsidP="004E0AE4">
      <w:pPr>
        <w:ind w:right="-20"/>
        <w:jc w:val="both"/>
        <w:rPr>
          <w:rFonts w:ascii="Trebuchet MS" w:eastAsia="Trebuchet MS" w:hAnsi="Trebuchet MS" w:cs="Trebuchet MS"/>
          <w:spacing w:val="-1"/>
          <w:sz w:val="22"/>
          <w:szCs w:val="22"/>
          <w:lang w:val="ro-RO"/>
        </w:rPr>
      </w:pPr>
    </w:p>
    <w:p w14:paraId="7546EDED" w14:textId="23DC55DC" w:rsidR="004E0AE4" w:rsidRPr="00E258EF" w:rsidRDefault="004E0AE4" w:rsidP="004E0AE4">
      <w:pPr>
        <w:ind w:right="-20"/>
        <w:jc w:val="both"/>
        <w:rPr>
          <w:rFonts w:ascii="Trebuchet MS" w:eastAsia="Trebuchet MS" w:hAnsi="Trebuchet MS" w:cs="Trebuchet MS"/>
          <w:sz w:val="22"/>
          <w:szCs w:val="22"/>
          <w:lang w:val="ro-RO"/>
        </w:rPr>
      </w:pPr>
      <w:r w:rsidRPr="00E258EF">
        <w:rPr>
          <w:rFonts w:ascii="Trebuchet MS" w:eastAsia="Trebuchet MS" w:hAnsi="Trebuchet MS" w:cs="Trebuchet MS"/>
          <w:spacing w:val="-1"/>
          <w:sz w:val="22"/>
          <w:szCs w:val="22"/>
          <w:lang w:val="ro-RO"/>
        </w:rPr>
        <w:t>Transferu</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40"/>
          <w:sz w:val="22"/>
          <w:szCs w:val="22"/>
          <w:lang w:val="ro-RO"/>
        </w:rPr>
        <w:t xml:space="preserve"> </w:t>
      </w:r>
      <w:r w:rsidRPr="00E258EF">
        <w:rPr>
          <w:rFonts w:ascii="Trebuchet MS" w:eastAsia="Trebuchet MS" w:hAnsi="Trebuchet MS" w:cs="Trebuchet MS"/>
          <w:sz w:val="22"/>
          <w:szCs w:val="22"/>
          <w:lang w:val="ro-RO"/>
        </w:rPr>
        <w:t>fondurilor</w:t>
      </w:r>
      <w:r w:rsidRPr="00E258EF">
        <w:rPr>
          <w:rFonts w:ascii="Trebuchet MS" w:eastAsia="Trebuchet MS" w:hAnsi="Trebuchet MS" w:cs="Trebuchet MS"/>
          <w:spacing w:val="41"/>
          <w:sz w:val="22"/>
          <w:szCs w:val="22"/>
          <w:lang w:val="ro-RO"/>
        </w:rPr>
        <w:t xml:space="preserve"> </w:t>
      </w:r>
      <w:r w:rsidRPr="00E258EF">
        <w:rPr>
          <w:rFonts w:ascii="Trebuchet MS" w:eastAsia="Trebuchet MS" w:hAnsi="Trebuchet MS" w:cs="Trebuchet MS"/>
          <w:sz w:val="22"/>
          <w:szCs w:val="22"/>
          <w:lang w:val="ro-RO"/>
        </w:rPr>
        <w:t>pentru</w:t>
      </w:r>
      <w:r w:rsidRPr="00E258EF">
        <w:rPr>
          <w:rFonts w:ascii="Trebuchet MS" w:eastAsia="Trebuchet MS" w:hAnsi="Trebuchet MS" w:cs="Trebuchet MS"/>
          <w:spacing w:val="32"/>
          <w:sz w:val="22"/>
          <w:szCs w:val="22"/>
          <w:lang w:val="ro-RO"/>
        </w:rPr>
        <w:t xml:space="preserve"> </w:t>
      </w:r>
      <w:r w:rsidRPr="00E258EF">
        <w:rPr>
          <w:rFonts w:ascii="Trebuchet MS" w:eastAsia="Trebuchet MS" w:hAnsi="Trebuchet MS" w:cs="Trebuchet MS"/>
          <w:spacing w:val="-1"/>
          <w:sz w:val="22"/>
          <w:szCs w:val="22"/>
          <w:lang w:val="ro-RO"/>
        </w:rPr>
        <w:t>acordare</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41"/>
          <w:sz w:val="22"/>
          <w:szCs w:val="22"/>
          <w:lang w:val="ro-RO"/>
        </w:rPr>
        <w:t xml:space="preserve"> </w:t>
      </w:r>
      <w:r w:rsidRPr="00E258EF">
        <w:rPr>
          <w:rFonts w:ascii="Trebuchet MS" w:eastAsia="Trebuchet MS" w:hAnsi="Trebuchet MS" w:cs="Trebuchet MS"/>
          <w:sz w:val="22"/>
          <w:szCs w:val="22"/>
          <w:lang w:val="ro-RO"/>
        </w:rPr>
        <w:t>prefina</w:t>
      </w:r>
      <w:r w:rsidRPr="00E258EF">
        <w:rPr>
          <w:rFonts w:ascii="Trebuchet MS" w:eastAsia="Trebuchet MS" w:hAnsi="Trebuchet MS" w:cs="Trebuchet MS"/>
          <w:spacing w:val="-1"/>
          <w:sz w:val="22"/>
          <w:szCs w:val="22"/>
          <w:lang w:val="ro-RO"/>
        </w:rPr>
        <w:t>n</w:t>
      </w:r>
      <w:r w:rsidRPr="00E258EF">
        <w:rPr>
          <w:rFonts w:ascii="Trebuchet MS" w:eastAsia="Trebuchet MS" w:hAnsi="Trebuchet MS" w:cs="Trebuchet MS"/>
          <w:sz w:val="22"/>
          <w:szCs w:val="22"/>
          <w:lang w:val="ro-RO"/>
        </w:rPr>
        <w:t>țării,</w:t>
      </w:r>
      <w:r w:rsidRPr="00E258EF">
        <w:rPr>
          <w:rFonts w:ascii="Trebuchet MS" w:eastAsia="Trebuchet MS" w:hAnsi="Trebuchet MS" w:cs="Trebuchet MS"/>
          <w:spacing w:val="51"/>
          <w:sz w:val="22"/>
          <w:szCs w:val="22"/>
          <w:lang w:val="ro-RO"/>
        </w:rPr>
        <w:t xml:space="preserve"> </w:t>
      </w:r>
      <w:r w:rsidRPr="00E258EF">
        <w:rPr>
          <w:rFonts w:ascii="Trebuchet MS" w:eastAsia="Trebuchet MS" w:hAnsi="Trebuchet MS" w:cs="Trebuchet MS"/>
          <w:spacing w:val="-1"/>
          <w:sz w:val="22"/>
          <w:szCs w:val="22"/>
          <w:lang w:val="ro-RO"/>
        </w:rPr>
        <w:t>dac</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z w:val="22"/>
          <w:szCs w:val="22"/>
          <w:lang w:val="ro-RO"/>
        </w:rPr>
        <w:t>este</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z w:val="22"/>
          <w:szCs w:val="22"/>
          <w:lang w:val="ro-RO"/>
        </w:rPr>
        <w:t>cazul,</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spacing w:val="-1"/>
          <w:sz w:val="22"/>
          <w:szCs w:val="22"/>
          <w:lang w:val="ro-RO"/>
        </w:rPr>
        <w:t>s</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pacing w:val="-1"/>
          <w:sz w:val="22"/>
          <w:szCs w:val="22"/>
          <w:lang w:val="ro-RO"/>
        </w:rPr>
        <w:t>v</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z w:val="22"/>
          <w:szCs w:val="22"/>
          <w:lang w:val="ro-RO"/>
        </w:rPr>
        <w:t>efectu</w:t>
      </w:r>
      <w:r w:rsidRPr="00E258EF">
        <w:rPr>
          <w:rFonts w:ascii="Trebuchet MS" w:eastAsia="Trebuchet MS" w:hAnsi="Trebuchet MS" w:cs="Trebuchet MS"/>
          <w:spacing w:val="-1"/>
          <w:sz w:val="22"/>
          <w:szCs w:val="22"/>
          <w:lang w:val="ro-RO"/>
        </w:rPr>
        <w:t>a</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35"/>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pacing w:val="-1"/>
          <w:w w:val="103"/>
          <w:sz w:val="22"/>
          <w:szCs w:val="22"/>
          <w:lang w:val="ro-RO"/>
        </w:rPr>
        <w:t xml:space="preserve">lei </w:t>
      </w:r>
      <w:r w:rsidRPr="00E258EF">
        <w:rPr>
          <w:rFonts w:ascii="Trebuchet MS" w:eastAsia="Trebuchet MS" w:hAnsi="Trebuchet MS" w:cs="Trebuchet MS"/>
          <w:sz w:val="22"/>
          <w:szCs w:val="22"/>
          <w:lang w:val="ro-RO"/>
        </w:rPr>
        <w:t>în</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z w:val="22"/>
          <w:szCs w:val="22"/>
          <w:lang w:val="ro-RO"/>
        </w:rPr>
        <w:t>următoarele</w:t>
      </w:r>
      <w:r w:rsidRPr="00E258EF">
        <w:rPr>
          <w:rFonts w:ascii="Trebuchet MS" w:eastAsia="Trebuchet MS" w:hAnsi="Trebuchet MS" w:cs="Trebuchet MS"/>
          <w:spacing w:val="35"/>
          <w:sz w:val="22"/>
          <w:szCs w:val="22"/>
          <w:lang w:val="ro-RO"/>
        </w:rPr>
        <w:t xml:space="preserve"> </w:t>
      </w:r>
      <w:r w:rsidRPr="00E258EF">
        <w:rPr>
          <w:rFonts w:ascii="Trebuchet MS" w:eastAsia="Trebuchet MS" w:hAnsi="Trebuchet MS" w:cs="Trebuchet MS"/>
          <w:w w:val="103"/>
          <w:sz w:val="22"/>
          <w:szCs w:val="22"/>
          <w:lang w:val="ro-RO"/>
        </w:rPr>
        <w:t>conturi:</w:t>
      </w:r>
    </w:p>
    <w:p w14:paraId="553777C9" w14:textId="77777777" w:rsidR="001D5364" w:rsidRPr="00E258EF" w:rsidRDefault="001D5364" w:rsidP="004E0AE4">
      <w:pPr>
        <w:ind w:right="-20"/>
        <w:jc w:val="both"/>
        <w:rPr>
          <w:rFonts w:ascii="Trebuchet MS" w:eastAsia="Trebuchet MS" w:hAnsi="Trebuchet MS" w:cs="Trebuchet MS"/>
          <w:w w:val="103"/>
          <w:sz w:val="22"/>
          <w:szCs w:val="22"/>
          <w:lang w:val="ro-RO"/>
        </w:rPr>
      </w:pPr>
    </w:p>
    <w:p w14:paraId="24321423" w14:textId="77777777" w:rsidR="004E0AE4" w:rsidRPr="00E258EF" w:rsidRDefault="004E0AE4" w:rsidP="004E0AE4">
      <w:pPr>
        <w:spacing w:line="247" w:lineRule="auto"/>
        <w:ind w:right="70"/>
        <w:rPr>
          <w:rFonts w:ascii="Trebuchet MS" w:eastAsia="Trebuchet MS" w:hAnsi="Trebuchet MS" w:cs="Trebuchet MS"/>
          <w:spacing w:val="35"/>
          <w:sz w:val="22"/>
          <w:szCs w:val="22"/>
          <w:lang w:val="ro-RO"/>
        </w:rPr>
      </w:pPr>
      <w:r w:rsidRPr="00E258EF">
        <w:rPr>
          <w:rFonts w:ascii="Trebuchet MS" w:eastAsia="Trebuchet MS" w:hAnsi="Trebuchet MS" w:cs="Trebuchet MS"/>
          <w:sz w:val="22"/>
          <w:szCs w:val="22"/>
          <w:lang w:val="ro-RO"/>
        </w:rPr>
        <w:t>Cont</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z w:val="22"/>
          <w:szCs w:val="22"/>
          <w:lang w:val="ro-RO"/>
        </w:rPr>
        <w:t>pentru</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z w:val="22"/>
          <w:szCs w:val="22"/>
          <w:lang w:val="ro-RO"/>
        </w:rPr>
        <w:t>prefina</w:t>
      </w:r>
      <w:r w:rsidRPr="00E258EF">
        <w:rPr>
          <w:rFonts w:ascii="Trebuchet MS" w:eastAsia="Trebuchet MS" w:hAnsi="Trebuchet MS" w:cs="Trebuchet MS"/>
          <w:spacing w:val="-1"/>
          <w:sz w:val="22"/>
          <w:szCs w:val="22"/>
          <w:lang w:val="ro-RO"/>
        </w:rPr>
        <w:t>n</w:t>
      </w:r>
      <w:r w:rsidRPr="00E258EF">
        <w:rPr>
          <w:rFonts w:ascii="Trebuchet MS" w:eastAsia="Trebuchet MS" w:hAnsi="Trebuchet MS" w:cs="Trebuchet MS"/>
          <w:sz w:val="22"/>
          <w:szCs w:val="22"/>
          <w:lang w:val="ro-RO"/>
        </w:rPr>
        <w:t>țare</w:t>
      </w:r>
      <w:r w:rsidRPr="00E258EF">
        <w:rPr>
          <w:rFonts w:ascii="Trebuchet MS" w:eastAsia="Trebuchet MS" w:hAnsi="Trebuchet MS" w:cs="Trebuchet MS"/>
          <w:spacing w:val="35"/>
          <w:sz w:val="22"/>
          <w:szCs w:val="22"/>
          <w:lang w:val="ro-RO"/>
        </w:rPr>
        <w:t xml:space="preserve"> </w:t>
      </w:r>
    </w:p>
    <w:p w14:paraId="34A85D37" w14:textId="77777777" w:rsidR="004E0AE4" w:rsidRPr="00E258EF" w:rsidRDefault="004E0AE4" w:rsidP="004E0AE4">
      <w:pPr>
        <w:spacing w:line="247" w:lineRule="auto"/>
        <w:ind w:right="70"/>
        <w:rPr>
          <w:rFonts w:ascii="Trebuchet MS" w:eastAsia="Trebuchet MS" w:hAnsi="Trebuchet MS" w:cs="Trebuchet MS"/>
          <w:spacing w:val="36"/>
          <w:sz w:val="22"/>
          <w:szCs w:val="22"/>
          <w:lang w:val="ro-RO"/>
        </w:rPr>
      </w:pPr>
      <w:r w:rsidRPr="00E258EF">
        <w:rPr>
          <w:rFonts w:ascii="Trebuchet MS" w:eastAsia="Trebuchet MS" w:hAnsi="Trebuchet MS" w:cs="Trebuchet MS"/>
          <w:w w:val="103"/>
          <w:sz w:val="22"/>
          <w:szCs w:val="22"/>
          <w:lang w:val="ro-RO"/>
        </w:rPr>
        <w:t>Cod</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z w:val="22"/>
          <w:szCs w:val="22"/>
          <w:lang w:val="ro-RO"/>
        </w:rPr>
        <w:t xml:space="preserve">IBAN:   </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pacing w:val="-1"/>
          <w:sz w:val="22"/>
          <w:szCs w:val="22"/>
          <w:lang w:val="ro-RO"/>
        </w:rPr>
        <w:t>……………………</w:t>
      </w:r>
      <w:r w:rsidRPr="00E258EF">
        <w:rPr>
          <w:rFonts w:ascii="Trebuchet MS" w:eastAsia="Trebuchet MS" w:hAnsi="Trebuchet MS" w:cs="Trebuchet MS"/>
          <w:spacing w:val="36"/>
          <w:sz w:val="22"/>
          <w:szCs w:val="22"/>
          <w:lang w:val="ro-RO"/>
        </w:rPr>
        <w:t xml:space="preserve"> </w:t>
      </w:r>
    </w:p>
    <w:p w14:paraId="16EFEA5C" w14:textId="44A62363" w:rsidR="004E0AE4" w:rsidRPr="00E258EF" w:rsidRDefault="004E0AE4" w:rsidP="004E0AE4">
      <w:pPr>
        <w:spacing w:line="247" w:lineRule="auto"/>
        <w:ind w:right="70"/>
        <w:rPr>
          <w:rFonts w:ascii="Trebuchet MS" w:eastAsia="Trebuchet MS" w:hAnsi="Trebuchet MS" w:cs="Trebuchet MS"/>
          <w:sz w:val="22"/>
          <w:szCs w:val="22"/>
          <w:lang w:val="ro-RO"/>
        </w:rPr>
      </w:pPr>
      <w:r w:rsidRPr="00E258EF">
        <w:rPr>
          <w:rFonts w:ascii="Trebuchet MS" w:eastAsia="Trebuchet MS" w:hAnsi="Trebuchet MS" w:cs="Trebuchet MS"/>
          <w:spacing w:val="-3"/>
          <w:sz w:val="22"/>
          <w:szCs w:val="22"/>
          <w:lang w:val="ro-RO"/>
        </w:rPr>
        <w:t>T</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pacing w:val="-1"/>
          <w:sz w:val="22"/>
          <w:szCs w:val="22"/>
          <w:lang w:val="ro-RO"/>
        </w:rPr>
        <w:t>tula</w:t>
      </w:r>
      <w:r w:rsidRPr="00E258EF">
        <w:rPr>
          <w:rFonts w:ascii="Trebuchet MS" w:eastAsia="Trebuchet MS" w:hAnsi="Trebuchet MS" w:cs="Trebuchet MS"/>
          <w:sz w:val="22"/>
          <w:szCs w:val="22"/>
          <w:lang w:val="ro-RO"/>
        </w:rPr>
        <w:t>r</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1"/>
          <w:sz w:val="22"/>
          <w:szCs w:val="22"/>
          <w:lang w:val="ro-RO"/>
        </w:rPr>
        <w:t>cont</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15"/>
          <w:sz w:val="22"/>
          <w:szCs w:val="22"/>
          <w:lang w:val="ro-RO"/>
        </w:rPr>
        <w:t xml:space="preserve"> </w:t>
      </w:r>
      <w:r w:rsidRPr="00E258EF">
        <w:rPr>
          <w:rFonts w:ascii="Trebuchet MS" w:eastAsia="Trebuchet MS" w:hAnsi="Trebuchet MS" w:cs="Trebuchet MS"/>
          <w:spacing w:val="-1"/>
          <w:w w:val="103"/>
          <w:sz w:val="22"/>
          <w:szCs w:val="22"/>
          <w:lang w:val="ro-RO"/>
        </w:rPr>
        <w:t>………………………….</w:t>
      </w:r>
    </w:p>
    <w:p w14:paraId="0CFE9082" w14:textId="2B6A13AC" w:rsidR="004E0AE4" w:rsidRPr="00E258EF" w:rsidRDefault="004E0AE4" w:rsidP="004E0AE4">
      <w:pPr>
        <w:ind w:right="2359"/>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Denumire/adresa</w:t>
      </w:r>
      <w:r w:rsidRPr="00E258EF">
        <w:rPr>
          <w:rFonts w:ascii="Trebuchet MS" w:eastAsia="Trebuchet MS" w:hAnsi="Trebuchet MS" w:cs="Trebuchet MS"/>
          <w:spacing w:val="48"/>
          <w:sz w:val="22"/>
          <w:szCs w:val="22"/>
          <w:lang w:val="ro-RO"/>
        </w:rPr>
        <w:t xml:space="preserve"> </w:t>
      </w:r>
      <w:r w:rsidRPr="00E258EF">
        <w:rPr>
          <w:rFonts w:ascii="Trebuchet MS" w:eastAsia="Trebuchet MS" w:hAnsi="Trebuchet MS" w:cs="Trebuchet MS"/>
          <w:sz w:val="22"/>
          <w:szCs w:val="22"/>
          <w:lang w:val="ro-RO"/>
        </w:rPr>
        <w:t>Trezoreriei/Băncii</w:t>
      </w:r>
      <w:r w:rsidRPr="00E258EF">
        <w:rPr>
          <w:rFonts w:ascii="Trebuchet MS" w:eastAsia="Trebuchet MS" w:hAnsi="Trebuchet MS" w:cs="Trebuchet MS"/>
          <w:spacing w:val="50"/>
          <w:sz w:val="22"/>
          <w:szCs w:val="22"/>
          <w:lang w:val="ro-RO"/>
        </w:rPr>
        <w:t xml:space="preserve"> </w:t>
      </w:r>
      <w:r w:rsidRPr="00E258EF">
        <w:rPr>
          <w:rFonts w:ascii="Trebuchet MS" w:eastAsia="Trebuchet MS" w:hAnsi="Trebuchet MS" w:cs="Trebuchet MS"/>
          <w:sz w:val="22"/>
          <w:szCs w:val="22"/>
          <w:lang w:val="ro-RO"/>
        </w:rPr>
        <w:t>Comerciale:</w:t>
      </w:r>
      <w:r w:rsidRPr="00E258EF">
        <w:rPr>
          <w:rFonts w:ascii="Trebuchet MS" w:eastAsia="Trebuchet MS" w:hAnsi="Trebuchet MS" w:cs="Trebuchet MS"/>
          <w:spacing w:val="33"/>
          <w:sz w:val="22"/>
          <w:szCs w:val="22"/>
          <w:lang w:val="ro-RO"/>
        </w:rPr>
        <w:t xml:space="preserve"> </w:t>
      </w:r>
      <w:r w:rsidRPr="00E258EF">
        <w:rPr>
          <w:rFonts w:ascii="Trebuchet MS" w:eastAsia="Trebuchet MS" w:hAnsi="Trebuchet MS" w:cs="Trebuchet MS"/>
          <w:w w:val="103"/>
          <w:sz w:val="22"/>
          <w:szCs w:val="22"/>
          <w:lang w:val="ro-RO"/>
        </w:rPr>
        <w:t>………………</w:t>
      </w:r>
    </w:p>
    <w:p w14:paraId="6CF9B80D" w14:textId="43A4F5B1" w:rsidR="001D5364" w:rsidRPr="00E258EF" w:rsidRDefault="001D5364" w:rsidP="004E0AE4">
      <w:pPr>
        <w:pStyle w:val="ListParagraph"/>
        <w:ind w:left="0" w:right="-20"/>
        <w:jc w:val="both"/>
        <w:rPr>
          <w:rFonts w:ascii="Trebuchet MS" w:eastAsia="Trebuchet MS" w:hAnsi="Trebuchet MS" w:cs="Trebuchet MS"/>
          <w:w w:val="103"/>
          <w:sz w:val="22"/>
          <w:szCs w:val="22"/>
          <w:lang w:val="ro-RO"/>
        </w:rPr>
      </w:pPr>
    </w:p>
    <w:p w14:paraId="00A3B827" w14:textId="77777777" w:rsidR="004E0AE4" w:rsidRPr="00E258EF" w:rsidRDefault="004E0AE4" w:rsidP="004E0AE4">
      <w:pPr>
        <w:spacing w:line="247" w:lineRule="auto"/>
        <w:ind w:right="105"/>
        <w:jc w:val="both"/>
        <w:rPr>
          <w:rFonts w:ascii="Trebuchet MS" w:eastAsia="Trebuchet MS" w:hAnsi="Trebuchet MS" w:cs="Trebuchet MS"/>
          <w:sz w:val="22"/>
          <w:szCs w:val="22"/>
          <w:lang w:val="ro-RO"/>
        </w:rPr>
      </w:pPr>
      <w:r w:rsidRPr="00E258EF">
        <w:rPr>
          <w:rFonts w:ascii="Trebuchet MS" w:eastAsia="Trebuchet MS" w:hAnsi="Trebuchet MS" w:cs="Trebuchet MS"/>
          <w:spacing w:val="-1"/>
          <w:sz w:val="22"/>
          <w:szCs w:val="22"/>
          <w:lang w:val="ro-RO"/>
        </w:rPr>
        <w:t>Pentr</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12"/>
          <w:sz w:val="22"/>
          <w:szCs w:val="22"/>
          <w:lang w:val="ro-RO"/>
        </w:rPr>
        <w:t xml:space="preserve"> </w:t>
      </w:r>
      <w:r w:rsidRPr="00E258EF">
        <w:rPr>
          <w:rFonts w:ascii="Trebuchet MS" w:eastAsia="Trebuchet MS" w:hAnsi="Trebuchet MS" w:cs="Trebuchet MS"/>
          <w:sz w:val="22"/>
          <w:szCs w:val="22"/>
          <w:lang w:val="ro-RO"/>
        </w:rPr>
        <w:t>proiecte</w:t>
      </w:r>
      <w:r w:rsidRPr="00E258EF">
        <w:rPr>
          <w:rFonts w:ascii="Trebuchet MS" w:eastAsia="Trebuchet MS" w:hAnsi="Trebuchet MS" w:cs="Trebuchet MS"/>
          <w:spacing w:val="17"/>
          <w:sz w:val="22"/>
          <w:szCs w:val="22"/>
          <w:lang w:val="ro-RO"/>
        </w:rPr>
        <w:t xml:space="preserve"> </w:t>
      </w:r>
      <w:r w:rsidRPr="00E258EF">
        <w:rPr>
          <w:rFonts w:ascii="Trebuchet MS" w:eastAsia="Trebuchet MS" w:hAnsi="Trebuchet MS" w:cs="Trebuchet MS"/>
          <w:spacing w:val="-1"/>
          <w:sz w:val="22"/>
          <w:szCs w:val="22"/>
          <w:lang w:val="ro-RO"/>
        </w:rPr>
        <w:t>implementat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32"/>
          <w:sz w:val="22"/>
          <w:szCs w:val="22"/>
          <w:lang w:val="ro-RO"/>
        </w:rPr>
        <w:t xml:space="preserve"> </w:t>
      </w:r>
      <w:r w:rsidRPr="00E258EF">
        <w:rPr>
          <w:rFonts w:ascii="Trebuchet MS" w:eastAsia="Trebuchet MS" w:hAnsi="Trebuchet MS" w:cs="Trebuchet MS"/>
          <w:sz w:val="22"/>
          <w:szCs w:val="22"/>
          <w:lang w:val="ro-RO"/>
        </w:rPr>
        <w:t xml:space="preserve">în </w:t>
      </w:r>
      <w:r w:rsidRPr="00E258EF">
        <w:rPr>
          <w:rFonts w:ascii="Trebuchet MS" w:eastAsia="Trebuchet MS" w:hAnsi="Trebuchet MS" w:cs="Trebuchet MS"/>
          <w:spacing w:val="-1"/>
          <w:sz w:val="22"/>
          <w:szCs w:val="22"/>
          <w:lang w:val="ro-RO"/>
        </w:rPr>
        <w:t>parteneriat</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pacing w:val="-1"/>
          <w:sz w:val="22"/>
          <w:szCs w:val="22"/>
          <w:lang w:val="ro-RO"/>
        </w:rPr>
        <w:t>transferu</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pacing w:val="-1"/>
          <w:sz w:val="22"/>
          <w:szCs w:val="22"/>
          <w:lang w:val="ro-RO"/>
        </w:rPr>
        <w:t>fondurilo</w:t>
      </w:r>
      <w:r w:rsidRPr="00E258EF">
        <w:rPr>
          <w:rFonts w:ascii="Trebuchet MS" w:eastAsia="Trebuchet MS" w:hAnsi="Trebuchet MS" w:cs="Trebuchet MS"/>
          <w:sz w:val="22"/>
          <w:szCs w:val="22"/>
          <w:lang w:val="ro-RO"/>
        </w:rPr>
        <w:t>r</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z w:val="22"/>
          <w:szCs w:val="22"/>
          <w:lang w:val="ro-RO"/>
        </w:rPr>
        <w:t>se</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z w:val="22"/>
          <w:szCs w:val="22"/>
          <w:lang w:val="ro-RO"/>
        </w:rPr>
        <w:t>va</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z w:val="22"/>
          <w:szCs w:val="22"/>
          <w:lang w:val="ro-RO"/>
        </w:rPr>
        <w:t>face</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3"/>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pacing w:val="-1"/>
          <w:w w:val="103"/>
          <w:sz w:val="22"/>
          <w:szCs w:val="22"/>
          <w:lang w:val="ro-RO"/>
        </w:rPr>
        <w:t>u</w:t>
      </w:r>
      <w:r w:rsidRPr="00E258EF">
        <w:rPr>
          <w:rFonts w:ascii="Trebuchet MS" w:eastAsia="Trebuchet MS" w:hAnsi="Trebuchet MS" w:cs="Trebuchet MS"/>
          <w:w w:val="103"/>
          <w:sz w:val="22"/>
          <w:szCs w:val="22"/>
          <w:lang w:val="ro-RO"/>
        </w:rPr>
        <w:t xml:space="preserve">rmătoarele </w:t>
      </w:r>
      <w:r w:rsidRPr="00E258EF">
        <w:rPr>
          <w:rFonts w:ascii="Trebuchet MS" w:eastAsia="Trebuchet MS" w:hAnsi="Trebuchet MS" w:cs="Trebuchet MS"/>
          <w:sz w:val="22"/>
          <w:szCs w:val="22"/>
          <w:lang w:val="ro-RO"/>
        </w:rPr>
        <w:t>conturi</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z w:val="22"/>
          <w:szCs w:val="22"/>
          <w:lang w:val="ro-RO"/>
        </w:rPr>
        <w:t>deschise</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z w:val="22"/>
          <w:szCs w:val="22"/>
          <w:lang w:val="ro-RO"/>
        </w:rPr>
        <w:t>pe</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z w:val="22"/>
          <w:szCs w:val="22"/>
          <w:lang w:val="ro-RO"/>
        </w:rPr>
        <w:t>numele</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z w:val="22"/>
          <w:szCs w:val="22"/>
          <w:lang w:val="ro-RO"/>
        </w:rPr>
        <w:t>Liderului</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z w:val="22"/>
          <w:szCs w:val="22"/>
          <w:lang w:val="ro-RO"/>
        </w:rPr>
        <w:t>parteneriat/</w:t>
      </w:r>
      <w:r w:rsidRPr="00E258EF">
        <w:rPr>
          <w:rFonts w:ascii="Trebuchet MS" w:eastAsia="Trebuchet MS" w:hAnsi="Trebuchet MS" w:cs="Trebuchet MS"/>
          <w:spacing w:val="36"/>
          <w:sz w:val="22"/>
          <w:szCs w:val="22"/>
          <w:lang w:val="ro-RO"/>
        </w:rPr>
        <w:t xml:space="preserve"> </w:t>
      </w:r>
      <w:r w:rsidRPr="00E258EF">
        <w:rPr>
          <w:rFonts w:ascii="Trebuchet MS" w:eastAsia="Trebuchet MS" w:hAnsi="Trebuchet MS" w:cs="Trebuchet MS"/>
          <w:w w:val="103"/>
          <w:sz w:val="22"/>
          <w:szCs w:val="22"/>
          <w:lang w:val="ro-RO"/>
        </w:rPr>
        <w:t>Partenerului:</w:t>
      </w:r>
    </w:p>
    <w:p w14:paraId="2A725E98" w14:textId="77777777" w:rsidR="004E0AE4" w:rsidRPr="00E258EF" w:rsidRDefault="004E0AE4" w:rsidP="004E0AE4">
      <w:pPr>
        <w:pStyle w:val="ListParagraph"/>
        <w:ind w:left="0" w:right="-20"/>
        <w:jc w:val="both"/>
        <w:rPr>
          <w:rFonts w:ascii="Trebuchet MS" w:eastAsia="Trebuchet MS" w:hAnsi="Trebuchet MS" w:cs="Trebuchet MS"/>
          <w:w w:val="103"/>
          <w:sz w:val="22"/>
          <w:szCs w:val="22"/>
          <w:lang w:val="ro-RO"/>
        </w:rPr>
      </w:pPr>
    </w:p>
    <w:p w14:paraId="15308347" w14:textId="77777777" w:rsidR="004E0AE4" w:rsidRPr="00E258EF" w:rsidRDefault="004E0AE4" w:rsidP="004E0AE4">
      <w:pPr>
        <w:pStyle w:val="ListParagraph"/>
        <w:ind w:left="0"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 xml:space="preserve">Cont pentru prefinanțare </w:t>
      </w:r>
    </w:p>
    <w:p w14:paraId="0C3D2A00" w14:textId="1D269DC3" w:rsidR="004E0AE4" w:rsidRPr="00E258EF" w:rsidRDefault="004E0AE4" w:rsidP="004E0AE4">
      <w:pPr>
        <w:pStyle w:val="ListParagraph"/>
        <w:ind w:left="0"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Cod IBAN:</w:t>
      </w:r>
    </w:p>
    <w:p w14:paraId="2180EC90" w14:textId="77777777" w:rsidR="004E0AE4" w:rsidRPr="00E258EF" w:rsidRDefault="004E0AE4" w:rsidP="004E0AE4">
      <w:pPr>
        <w:pStyle w:val="ListParagraph"/>
        <w:ind w:left="0" w:right="-20"/>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Titular cont:</w:t>
      </w:r>
    </w:p>
    <w:p w14:paraId="6A000A61" w14:textId="77777777" w:rsidR="004E0AE4" w:rsidRPr="00E258EF" w:rsidRDefault="004E0AE4" w:rsidP="004E0AE4">
      <w:pPr>
        <w:pStyle w:val="ListParagraph"/>
        <w:ind w:left="0" w:right="-20"/>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Denumire/adresa Trezoreriei/Băncii Comerciale:</w:t>
      </w:r>
    </w:p>
    <w:p w14:paraId="1E9B22AD" w14:textId="77777777" w:rsidR="004E0AE4" w:rsidRPr="00E258EF" w:rsidRDefault="004E0AE4" w:rsidP="004E0AE4">
      <w:pPr>
        <w:pStyle w:val="ListParagraph"/>
        <w:ind w:left="0" w:right="-20"/>
        <w:jc w:val="both"/>
        <w:rPr>
          <w:rFonts w:ascii="Trebuchet MS" w:eastAsia="Trebuchet MS" w:hAnsi="Trebuchet MS" w:cs="Trebuchet MS"/>
          <w:w w:val="103"/>
          <w:sz w:val="22"/>
          <w:szCs w:val="22"/>
          <w:lang w:val="ro-RO"/>
        </w:rPr>
      </w:pPr>
    </w:p>
    <w:p w14:paraId="408E0EDB" w14:textId="77777777" w:rsidR="004E0AE4" w:rsidRPr="00E258EF" w:rsidRDefault="004E0AE4" w:rsidP="004E0AE4">
      <w:pPr>
        <w:pStyle w:val="ListParagraph"/>
        <w:ind w:left="0" w:right="-20"/>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Cont pentru prefinanțare (Partener 1)</w:t>
      </w:r>
    </w:p>
    <w:p w14:paraId="3E02BA28" w14:textId="4653DEE7" w:rsidR="004E0AE4" w:rsidRPr="00E258EF" w:rsidRDefault="004E0AE4" w:rsidP="004E0AE4">
      <w:pPr>
        <w:pStyle w:val="ListParagraph"/>
        <w:ind w:left="0"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 xml:space="preserve">cod IBAN: </w:t>
      </w:r>
    </w:p>
    <w:p w14:paraId="24DCB064" w14:textId="09AC5B63" w:rsidR="004E0AE4" w:rsidRPr="00E258EF" w:rsidRDefault="004E0AE4" w:rsidP="004E0AE4">
      <w:pPr>
        <w:pStyle w:val="ListParagraph"/>
        <w:ind w:left="0"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Titular cont:</w:t>
      </w:r>
    </w:p>
    <w:p w14:paraId="4167B515" w14:textId="77777777" w:rsidR="004E0AE4" w:rsidRPr="00E258EF" w:rsidRDefault="004E0AE4" w:rsidP="004E0AE4">
      <w:pPr>
        <w:pStyle w:val="ListParagraph"/>
        <w:ind w:left="0" w:right="-20"/>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Denumire/adresa Trezoreriei/Băncii Comerciale:</w:t>
      </w:r>
    </w:p>
    <w:p w14:paraId="5200AEF7" w14:textId="77777777" w:rsidR="00336234" w:rsidRPr="00E258EF" w:rsidRDefault="00336234" w:rsidP="004E0AE4">
      <w:pPr>
        <w:pStyle w:val="ListParagraph"/>
        <w:ind w:left="0" w:right="-20"/>
        <w:jc w:val="both"/>
        <w:rPr>
          <w:rFonts w:ascii="Trebuchet MS" w:eastAsia="Trebuchet MS" w:hAnsi="Trebuchet MS" w:cs="Trebuchet MS"/>
          <w:w w:val="103"/>
          <w:sz w:val="22"/>
          <w:szCs w:val="22"/>
          <w:lang w:val="ro-RO"/>
        </w:rPr>
      </w:pPr>
    </w:p>
    <w:p w14:paraId="47FB9490" w14:textId="77777777" w:rsidR="004E0AE4" w:rsidRPr="00E258EF" w:rsidRDefault="004E0AE4" w:rsidP="004E0AE4">
      <w:pPr>
        <w:pStyle w:val="ListParagraph"/>
        <w:ind w:left="0" w:right="-20"/>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Cont pentru prefinanțare (Partener n)</w:t>
      </w:r>
    </w:p>
    <w:p w14:paraId="499A7A55" w14:textId="77777777" w:rsidR="004E0AE4" w:rsidRPr="00E258EF" w:rsidRDefault="004E0AE4" w:rsidP="004E0AE4">
      <w:pPr>
        <w:pStyle w:val="ListParagraph"/>
        <w:ind w:left="0"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 xml:space="preserve">cod IBAN: </w:t>
      </w:r>
    </w:p>
    <w:p w14:paraId="197F4436" w14:textId="343AAA0D" w:rsidR="004E0AE4" w:rsidRPr="00E258EF" w:rsidRDefault="004E0AE4" w:rsidP="004E0AE4">
      <w:pPr>
        <w:pStyle w:val="ListParagraph"/>
        <w:ind w:left="0"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lastRenderedPageBreak/>
        <w:t>Titular cont:</w:t>
      </w:r>
    </w:p>
    <w:p w14:paraId="3AE29D38" w14:textId="267FED45" w:rsidR="000B4212" w:rsidRPr="00E258EF" w:rsidRDefault="004E0AE4" w:rsidP="004E0AE4">
      <w:pPr>
        <w:pStyle w:val="ListParagraph"/>
        <w:ind w:left="0" w:right="-20"/>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Denumire/adresa Trezoreriei/Băncii Comerciale:</w:t>
      </w:r>
    </w:p>
    <w:p w14:paraId="14BE2F75" w14:textId="77777777" w:rsidR="00DE1049" w:rsidRPr="00E258EF" w:rsidRDefault="00DE1049" w:rsidP="004E0AE4">
      <w:pPr>
        <w:pStyle w:val="ListParagraph"/>
        <w:ind w:left="0" w:right="-20"/>
        <w:rPr>
          <w:rFonts w:ascii="Trebuchet MS" w:eastAsia="Trebuchet MS" w:hAnsi="Trebuchet MS" w:cs="Trebuchet MS"/>
          <w:w w:val="103"/>
          <w:sz w:val="22"/>
          <w:szCs w:val="22"/>
          <w:lang w:val="ro-RO"/>
        </w:rPr>
      </w:pPr>
    </w:p>
    <w:p w14:paraId="103BDFC7" w14:textId="5D35924B" w:rsidR="00253793" w:rsidRPr="00E258EF" w:rsidRDefault="002663DC" w:rsidP="00253793">
      <w:pPr>
        <w:pStyle w:val="ListParagraph"/>
        <w:numPr>
          <w:ilvl w:val="0"/>
          <w:numId w:val="11"/>
        </w:numPr>
        <w:ind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AM</w:t>
      </w:r>
      <w:r w:rsidR="00134D22" w:rsidRPr="00E258EF">
        <w:rPr>
          <w:rFonts w:ascii="Trebuchet MS" w:eastAsia="Trebuchet MS" w:hAnsi="Trebuchet MS" w:cs="Trebuchet MS"/>
          <w:w w:val="103"/>
          <w:sz w:val="22"/>
          <w:szCs w:val="22"/>
          <w:lang w:val="ro-RO"/>
        </w:rPr>
        <w:t>PEO</w:t>
      </w:r>
      <w:r w:rsidRPr="00E258EF">
        <w:rPr>
          <w:rFonts w:ascii="Trebuchet MS" w:eastAsia="Trebuchet MS" w:hAnsi="Trebuchet MS" w:cs="Trebuchet MS"/>
          <w:w w:val="103"/>
          <w:sz w:val="22"/>
          <w:szCs w:val="22"/>
          <w:lang w:val="ro-RO"/>
        </w:rPr>
        <w:t>/OI efectuează  verificarea  cererii  de  prefinanțare în termenul și condițiile prevăzute de legislația în vigoare, iar, după efectuarea verificărilor, virează beneficiarului/liderului de parteneriat/partenerilor</w:t>
      </w:r>
      <w:r w:rsidR="00635121">
        <w:rPr>
          <w:rFonts w:ascii="Trebuchet MS" w:eastAsia="Trebuchet MS" w:hAnsi="Trebuchet MS" w:cs="Trebuchet MS"/>
          <w:w w:val="103"/>
          <w:sz w:val="22"/>
          <w:szCs w:val="22"/>
          <w:lang w:val="ro-RO"/>
        </w:rPr>
        <w:t xml:space="preserve"> </w:t>
      </w:r>
      <w:r w:rsidR="00635121">
        <w:rPr>
          <w:rFonts w:ascii="Trebuchet MS" w:eastAsia="Trebuchet MS" w:hAnsi="Trebuchet MS" w:cs="Trebuchet MS"/>
          <w:spacing w:val="-1"/>
          <w:sz w:val="22"/>
          <w:szCs w:val="22"/>
          <w:lang w:val="ro-RO"/>
        </w:rPr>
        <w:t>(dacă proiect</w:t>
      </w:r>
      <w:r w:rsidR="00A03EA1">
        <w:rPr>
          <w:rFonts w:ascii="Trebuchet MS" w:eastAsia="Trebuchet MS" w:hAnsi="Trebuchet MS" w:cs="Trebuchet MS"/>
          <w:spacing w:val="-1"/>
          <w:sz w:val="22"/>
          <w:szCs w:val="22"/>
          <w:lang w:val="ro-RO"/>
        </w:rPr>
        <w:t>e</w:t>
      </w:r>
      <w:r w:rsidR="00635121">
        <w:rPr>
          <w:rFonts w:ascii="Trebuchet MS" w:eastAsia="Trebuchet MS" w:hAnsi="Trebuchet MS" w:cs="Trebuchet MS"/>
          <w:spacing w:val="-1"/>
          <w:sz w:val="22"/>
          <w:szCs w:val="22"/>
          <w:lang w:val="ro-RO"/>
        </w:rPr>
        <w:t>l</w:t>
      </w:r>
      <w:r w:rsidR="00A03EA1">
        <w:rPr>
          <w:rFonts w:ascii="Trebuchet MS" w:eastAsia="Trebuchet MS" w:hAnsi="Trebuchet MS" w:cs="Trebuchet MS"/>
          <w:spacing w:val="-1"/>
          <w:sz w:val="22"/>
          <w:szCs w:val="22"/>
          <w:lang w:val="ro-RO"/>
        </w:rPr>
        <w:t>e</w:t>
      </w:r>
      <w:r w:rsidR="00635121">
        <w:rPr>
          <w:rFonts w:ascii="Trebuchet MS" w:eastAsia="Trebuchet MS" w:hAnsi="Trebuchet MS" w:cs="Trebuchet MS"/>
          <w:spacing w:val="-1"/>
          <w:sz w:val="22"/>
          <w:szCs w:val="22"/>
          <w:lang w:val="ro-RO"/>
        </w:rPr>
        <w:t xml:space="preserve"> se implementează în parteneriat)</w:t>
      </w:r>
      <w:r w:rsidR="00635121"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w w:val="103"/>
          <w:sz w:val="22"/>
          <w:szCs w:val="22"/>
          <w:lang w:val="ro-RO"/>
        </w:rPr>
        <w:t xml:space="preserve"> sumele </w:t>
      </w:r>
      <w:r w:rsidR="0068773A" w:rsidRPr="00E258EF">
        <w:rPr>
          <w:rFonts w:ascii="Trebuchet MS" w:eastAsia="Trebuchet MS" w:hAnsi="Trebuchet MS" w:cs="Trebuchet MS"/>
          <w:w w:val="103"/>
          <w:sz w:val="22"/>
          <w:szCs w:val="22"/>
          <w:lang w:val="ro-RO"/>
        </w:rPr>
        <w:t xml:space="preserve"> autorizate la plată</w:t>
      </w:r>
      <w:r w:rsidRPr="00E258EF">
        <w:rPr>
          <w:rFonts w:ascii="Trebuchet MS" w:eastAsia="Trebuchet MS" w:hAnsi="Trebuchet MS" w:cs="Trebuchet MS"/>
          <w:w w:val="103"/>
          <w:sz w:val="22"/>
          <w:szCs w:val="22"/>
          <w:lang w:val="ro-RO"/>
        </w:rPr>
        <w:t>, în termen de 3 zile din momentul de la care dispune de resurse în conturile sale.</w:t>
      </w:r>
    </w:p>
    <w:p w14:paraId="08EA0EE9" w14:textId="57EC1215" w:rsidR="00253793" w:rsidRPr="00E258EF" w:rsidRDefault="002663DC" w:rsidP="00253793">
      <w:pPr>
        <w:pStyle w:val="ListParagraph"/>
        <w:numPr>
          <w:ilvl w:val="0"/>
          <w:numId w:val="11"/>
        </w:numPr>
        <w:ind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Tranșele de prefinanțare se acordă cu deducerea sumelor nejustificate din tranșa anterior acordată, cu excepția primei tranșe de prefinanțare acordate conform alin. (</w:t>
      </w:r>
      <w:r w:rsidR="005E34DF" w:rsidRPr="00E258EF">
        <w:rPr>
          <w:rFonts w:ascii="Trebuchet MS" w:eastAsia="Trebuchet MS" w:hAnsi="Trebuchet MS" w:cs="Trebuchet MS"/>
          <w:w w:val="103"/>
          <w:sz w:val="22"/>
          <w:szCs w:val="22"/>
          <w:lang w:val="ro-RO"/>
        </w:rPr>
        <w:t>1</w:t>
      </w:r>
      <w:r w:rsidRPr="00E258EF">
        <w:rPr>
          <w:rFonts w:ascii="Trebuchet MS" w:eastAsia="Trebuchet MS" w:hAnsi="Trebuchet MS" w:cs="Trebuchet MS"/>
          <w:w w:val="103"/>
          <w:sz w:val="22"/>
          <w:szCs w:val="22"/>
          <w:lang w:val="ro-RO"/>
        </w:rPr>
        <w:t>)</w:t>
      </w:r>
      <w:r w:rsidR="005E34DF" w:rsidRPr="00E258EF">
        <w:rPr>
          <w:rFonts w:ascii="Trebuchet MS" w:eastAsia="Trebuchet MS" w:hAnsi="Trebuchet MS" w:cs="Trebuchet MS"/>
          <w:w w:val="103"/>
          <w:sz w:val="22"/>
          <w:szCs w:val="22"/>
          <w:lang w:val="ro-RO"/>
        </w:rPr>
        <w:t>.</w:t>
      </w:r>
    </w:p>
    <w:p w14:paraId="70C22059" w14:textId="6B3A2162" w:rsidR="00253793" w:rsidRPr="00E258EF" w:rsidRDefault="002663DC" w:rsidP="00253793">
      <w:pPr>
        <w:pStyle w:val="ListParagraph"/>
        <w:numPr>
          <w:ilvl w:val="0"/>
          <w:numId w:val="11"/>
        </w:numPr>
        <w:ind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Beneficiarul/Liderul de parteneriat</w:t>
      </w:r>
      <w:r w:rsidR="00B85D6C">
        <w:rPr>
          <w:rFonts w:ascii="Trebuchet MS" w:eastAsia="Trebuchet MS" w:hAnsi="Trebuchet MS" w:cs="Trebuchet MS"/>
          <w:w w:val="103"/>
          <w:sz w:val="22"/>
          <w:szCs w:val="22"/>
          <w:lang w:val="ro-RO"/>
        </w:rPr>
        <w:t xml:space="preserve"> </w:t>
      </w:r>
      <w:r w:rsidR="00B85D6C">
        <w:rPr>
          <w:rFonts w:ascii="Trebuchet MS" w:eastAsia="Trebuchet MS" w:hAnsi="Trebuchet MS" w:cs="Trebuchet MS"/>
          <w:spacing w:val="-1"/>
          <w:sz w:val="22"/>
          <w:szCs w:val="22"/>
          <w:lang w:val="ro-RO"/>
        </w:rPr>
        <w:t xml:space="preserve">(dacă </w:t>
      </w:r>
      <w:r w:rsidR="00A03EA1">
        <w:rPr>
          <w:rFonts w:ascii="Trebuchet MS" w:eastAsia="Trebuchet MS" w:hAnsi="Trebuchet MS" w:cs="Trebuchet MS"/>
          <w:spacing w:val="-1"/>
          <w:sz w:val="22"/>
          <w:szCs w:val="22"/>
          <w:lang w:val="ro-RO"/>
        </w:rPr>
        <w:t>proiectele</w:t>
      </w:r>
      <w:r w:rsidR="00B85D6C">
        <w:rPr>
          <w:rFonts w:ascii="Trebuchet MS" w:eastAsia="Trebuchet MS" w:hAnsi="Trebuchet MS" w:cs="Trebuchet MS"/>
          <w:spacing w:val="-1"/>
          <w:sz w:val="22"/>
          <w:szCs w:val="22"/>
          <w:lang w:val="ro-RO"/>
        </w:rPr>
        <w:t xml:space="preserve"> se implementează în parteneriat)</w:t>
      </w:r>
      <w:r w:rsidR="00B85D6C"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w w:val="103"/>
          <w:sz w:val="22"/>
          <w:szCs w:val="22"/>
          <w:lang w:val="ro-RO"/>
        </w:rPr>
        <w:t xml:space="preserve"> are obligația depunerii unei/unor cereri de rambursare care să cuprindă cheltuielile efectuate din tranșa de prefinanțare acordată, în condițiile prevăzute de OUG  nr.</w:t>
      </w:r>
      <w:r w:rsidR="005E34DF" w:rsidRPr="00E258EF">
        <w:rPr>
          <w:rFonts w:ascii="Trebuchet MS" w:eastAsia="Trebuchet MS" w:hAnsi="Trebuchet MS" w:cs="Trebuchet MS"/>
          <w:w w:val="103"/>
          <w:sz w:val="22"/>
          <w:szCs w:val="22"/>
          <w:lang w:val="ro-RO"/>
        </w:rPr>
        <w:t xml:space="preserve"> </w:t>
      </w:r>
      <w:r w:rsidRPr="00E258EF">
        <w:rPr>
          <w:rFonts w:ascii="Trebuchet MS" w:eastAsia="Trebuchet MS" w:hAnsi="Trebuchet MS" w:cs="Trebuchet MS"/>
          <w:w w:val="103"/>
          <w:sz w:val="22"/>
          <w:szCs w:val="22"/>
          <w:lang w:val="ro-RO"/>
        </w:rPr>
        <w:t>133/2021</w:t>
      </w:r>
      <w:r w:rsidR="00EF6195" w:rsidRPr="00E258EF">
        <w:rPr>
          <w:rFonts w:ascii="Trebuchet MS" w:eastAsia="Trebuchet MS" w:hAnsi="Trebuchet MS" w:cs="Trebuchet MS"/>
          <w:w w:val="103"/>
          <w:sz w:val="22"/>
          <w:szCs w:val="22"/>
          <w:lang w:val="ro-RO"/>
        </w:rPr>
        <w:t xml:space="preserve"> cu modificările și completările ulterioare</w:t>
      </w:r>
      <w:r w:rsidRPr="00E258EF">
        <w:rPr>
          <w:rFonts w:ascii="Trebuchet MS" w:eastAsia="Trebuchet MS" w:hAnsi="Trebuchet MS" w:cs="Trebuchet MS"/>
          <w:w w:val="103"/>
          <w:sz w:val="22"/>
          <w:szCs w:val="22"/>
          <w:lang w:val="ro-RO"/>
        </w:rPr>
        <w:t>.</w:t>
      </w:r>
    </w:p>
    <w:p w14:paraId="290146AC" w14:textId="77777777" w:rsidR="00253793" w:rsidRPr="00E258EF" w:rsidRDefault="002663DC" w:rsidP="00253793">
      <w:pPr>
        <w:pStyle w:val="ListParagraph"/>
        <w:numPr>
          <w:ilvl w:val="0"/>
          <w:numId w:val="11"/>
        </w:numPr>
        <w:ind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În cazul proiectelor implementate în parteneriat, pentru care cererea de prefinanțare a inclus sume aferente activităților unuia sau mai multor parteneri, liderul de parteneriat poate solicita acordarea unei noi tranșe de prefinanțare care să cuprindă sume destinate exclusiv realizării activităților liderului de parteneriat/partenerului/partenerilor dacă au fost deja depuse una sau mai multe cereri de rambursare în conformitate prevederile OUG nr.133/2021 cu modificările și completările ulterioare</w:t>
      </w:r>
      <w:r w:rsidRPr="00E258EF">
        <w:rPr>
          <w:rFonts w:ascii="Trebuchet MS" w:eastAsia="Trebuchet MS" w:hAnsi="Trebuchet MS" w:cs="Arial"/>
          <w:w w:val="103"/>
          <w:sz w:val="22"/>
          <w:szCs w:val="22"/>
          <w:lang w:val="ro-RO"/>
        </w:rPr>
        <w:t>.</w:t>
      </w:r>
    </w:p>
    <w:p w14:paraId="50F30BA7" w14:textId="301F9A26" w:rsidR="00B2588D" w:rsidRPr="00E258EF" w:rsidRDefault="002663DC" w:rsidP="00253793">
      <w:pPr>
        <w:pStyle w:val="ListParagraph"/>
        <w:numPr>
          <w:ilvl w:val="0"/>
          <w:numId w:val="11"/>
        </w:numPr>
        <w:ind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Beneficiarul /Liderul de Parteneriat/Partenerii</w:t>
      </w:r>
      <w:r w:rsidR="007D73D7">
        <w:rPr>
          <w:rFonts w:ascii="Trebuchet MS" w:eastAsia="Trebuchet MS" w:hAnsi="Trebuchet MS" w:cs="Trebuchet MS"/>
          <w:w w:val="103"/>
          <w:sz w:val="22"/>
          <w:szCs w:val="22"/>
          <w:lang w:val="ro-RO"/>
        </w:rPr>
        <w:t xml:space="preserve"> </w:t>
      </w:r>
      <w:r w:rsidR="007D73D7">
        <w:rPr>
          <w:rFonts w:ascii="Trebuchet MS" w:eastAsia="Trebuchet MS" w:hAnsi="Trebuchet MS" w:cs="Trebuchet MS"/>
          <w:spacing w:val="-1"/>
          <w:sz w:val="22"/>
          <w:szCs w:val="22"/>
          <w:lang w:val="ro-RO"/>
        </w:rPr>
        <w:t xml:space="preserve">(dacă </w:t>
      </w:r>
      <w:r w:rsidR="00A03EA1">
        <w:rPr>
          <w:rFonts w:ascii="Trebuchet MS" w:eastAsia="Trebuchet MS" w:hAnsi="Trebuchet MS" w:cs="Trebuchet MS"/>
          <w:spacing w:val="-1"/>
          <w:sz w:val="22"/>
          <w:szCs w:val="22"/>
          <w:lang w:val="ro-RO"/>
        </w:rPr>
        <w:t xml:space="preserve">proiectele </w:t>
      </w:r>
      <w:r w:rsidR="007D73D7">
        <w:rPr>
          <w:rFonts w:ascii="Trebuchet MS" w:eastAsia="Trebuchet MS" w:hAnsi="Trebuchet MS" w:cs="Trebuchet MS"/>
          <w:spacing w:val="-1"/>
          <w:sz w:val="22"/>
          <w:szCs w:val="22"/>
          <w:lang w:val="ro-RO"/>
        </w:rPr>
        <w:t>se implementează în parteneriat)</w:t>
      </w:r>
      <w:r w:rsidR="007D73D7"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w w:val="103"/>
          <w:sz w:val="22"/>
          <w:szCs w:val="22"/>
          <w:lang w:val="ro-RO"/>
        </w:rPr>
        <w:t xml:space="preserve"> are/au obligația de a restitui, în conformitate cu prevederile legale în vigoare, integral/parțial prefinanțarea nejustificată prin cereri de rambursare.</w:t>
      </w:r>
      <w:r w:rsidR="00B2588D" w:rsidRPr="00E258EF">
        <w:rPr>
          <w:rFonts w:ascii="Trebuchet MS" w:eastAsia="Trebuchet MS" w:hAnsi="Trebuchet MS" w:cs="Trebuchet MS"/>
          <w:w w:val="103"/>
          <w:sz w:val="22"/>
          <w:szCs w:val="22"/>
          <w:lang w:val="ro-RO"/>
        </w:rPr>
        <w:t xml:space="preserve"> </w:t>
      </w:r>
    </w:p>
    <w:p w14:paraId="7B40B4D2" w14:textId="09E896F1" w:rsidR="00253793" w:rsidRPr="00E258EF" w:rsidRDefault="00B2588D" w:rsidP="00611E52">
      <w:pPr>
        <w:pStyle w:val="ListParagraph"/>
        <w:ind w:left="360" w:right="-20"/>
        <w:jc w:val="both"/>
        <w:rPr>
          <w:rFonts w:ascii="Trebuchet MS" w:eastAsia="Trebuchet MS" w:hAnsi="Trebuchet MS" w:cs="Trebuchet MS"/>
          <w:w w:val="103"/>
          <w:sz w:val="22"/>
          <w:szCs w:val="22"/>
          <w:lang w:val="ro-RO"/>
        </w:rPr>
      </w:pPr>
      <w:bookmarkStart w:id="1" w:name="_Hlk118813578"/>
      <w:r w:rsidRPr="00E258EF">
        <w:rPr>
          <w:rFonts w:ascii="Trebuchet MS" w:eastAsia="Trebuchet MS" w:hAnsi="Trebuchet MS" w:cs="Trebuchet MS"/>
          <w:w w:val="103"/>
          <w:sz w:val="22"/>
          <w:szCs w:val="22"/>
          <w:lang w:val="ro-RO"/>
        </w:rPr>
        <w:t>Beneficiarii/liderii de parteneriat/ partenerii vor fi notificati de catre AMPEO/OI cu privire la restituirea sumelor din prefinantare care nu sunt justificate prin cereri de rambursare.</w:t>
      </w:r>
    </w:p>
    <w:bookmarkEnd w:id="1"/>
    <w:p w14:paraId="155AA60D" w14:textId="47696CDC" w:rsidR="009F16BF" w:rsidRPr="00E258EF" w:rsidRDefault="002663DC" w:rsidP="00253793">
      <w:pPr>
        <w:pStyle w:val="ListParagraph"/>
        <w:numPr>
          <w:ilvl w:val="0"/>
          <w:numId w:val="11"/>
        </w:numPr>
        <w:ind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 xml:space="preserve">În cazul în care beneficiarii/liderii de parteneriat/partenerii </w:t>
      </w:r>
      <w:r w:rsidR="001A757D">
        <w:rPr>
          <w:rFonts w:ascii="Trebuchet MS" w:eastAsia="Trebuchet MS" w:hAnsi="Trebuchet MS" w:cs="Trebuchet MS"/>
          <w:spacing w:val="-1"/>
          <w:sz w:val="22"/>
          <w:szCs w:val="22"/>
          <w:lang w:val="ro-RO"/>
        </w:rPr>
        <w:t xml:space="preserve">(dacă </w:t>
      </w:r>
      <w:r w:rsidR="007B77EE">
        <w:rPr>
          <w:rFonts w:ascii="Trebuchet MS" w:eastAsia="Trebuchet MS" w:hAnsi="Trebuchet MS" w:cs="Trebuchet MS"/>
          <w:spacing w:val="-1"/>
          <w:sz w:val="22"/>
          <w:szCs w:val="22"/>
          <w:lang w:val="ro-RO"/>
        </w:rPr>
        <w:t xml:space="preserve">proiectele </w:t>
      </w:r>
      <w:r w:rsidR="001A757D">
        <w:rPr>
          <w:rFonts w:ascii="Trebuchet MS" w:eastAsia="Trebuchet MS" w:hAnsi="Trebuchet MS" w:cs="Trebuchet MS"/>
          <w:spacing w:val="-1"/>
          <w:sz w:val="22"/>
          <w:szCs w:val="22"/>
          <w:lang w:val="ro-RO"/>
        </w:rPr>
        <w:t>se implementează în parteneriat)</w:t>
      </w:r>
      <w:r w:rsidR="001A757D"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w w:val="103"/>
          <w:sz w:val="22"/>
          <w:szCs w:val="22"/>
          <w:lang w:val="ro-RO"/>
        </w:rPr>
        <w:t>nu restituie AM</w:t>
      </w:r>
      <w:r w:rsidR="00134D22" w:rsidRPr="00E258EF">
        <w:rPr>
          <w:rFonts w:ascii="Trebuchet MS" w:eastAsia="Trebuchet MS" w:hAnsi="Trebuchet MS" w:cs="Trebuchet MS"/>
          <w:w w:val="103"/>
          <w:sz w:val="22"/>
          <w:szCs w:val="22"/>
          <w:lang w:val="ro-RO"/>
        </w:rPr>
        <w:t>PEO</w:t>
      </w:r>
      <w:r w:rsidRPr="00E258EF">
        <w:rPr>
          <w:rFonts w:ascii="Trebuchet MS" w:eastAsia="Trebuchet MS" w:hAnsi="Trebuchet MS" w:cs="Trebuchet MS"/>
          <w:w w:val="103"/>
          <w:sz w:val="22"/>
          <w:szCs w:val="22"/>
          <w:lang w:val="ro-RO"/>
        </w:rPr>
        <w:t>, in termen de 15 zile de la data comunicării notificării, sumele calculate în aplicarea prevederilor alin.</w:t>
      </w:r>
      <w:r w:rsidR="00C84D07" w:rsidRPr="00E258EF">
        <w:rPr>
          <w:rFonts w:ascii="Trebuchet MS" w:eastAsia="Trebuchet MS" w:hAnsi="Trebuchet MS" w:cs="Trebuchet MS"/>
          <w:w w:val="103"/>
          <w:sz w:val="22"/>
          <w:szCs w:val="22"/>
          <w:lang w:val="ro-RO"/>
        </w:rPr>
        <w:t xml:space="preserve"> (9)</w:t>
      </w:r>
      <w:r w:rsidR="009F16BF" w:rsidRPr="00E258EF">
        <w:rPr>
          <w:rFonts w:ascii="Trebuchet MS" w:eastAsia="Trebuchet MS" w:hAnsi="Trebuchet MS" w:cs="Trebuchet MS"/>
          <w:w w:val="103"/>
          <w:sz w:val="22"/>
          <w:szCs w:val="22"/>
          <w:lang w:val="ro-RO"/>
        </w:rPr>
        <w:t>,</w:t>
      </w:r>
      <w:r w:rsidRPr="00E258EF">
        <w:rPr>
          <w:rFonts w:ascii="Trebuchet MS" w:eastAsia="Trebuchet MS" w:hAnsi="Trebuchet MS" w:cs="Trebuchet MS"/>
          <w:w w:val="103"/>
          <w:sz w:val="22"/>
          <w:szCs w:val="22"/>
          <w:lang w:val="ro-RO"/>
        </w:rPr>
        <w:t xml:space="preserve"> </w:t>
      </w:r>
      <w:r w:rsidR="0037200D" w:rsidRPr="00E258EF">
        <w:rPr>
          <w:rFonts w:ascii="Trebuchet MS" w:eastAsia="Trebuchet MS" w:hAnsi="Trebuchet MS" w:cs="Trebuchet MS"/>
          <w:w w:val="103"/>
          <w:sz w:val="22"/>
          <w:szCs w:val="22"/>
          <w:lang w:val="ro-RO"/>
        </w:rPr>
        <w:t xml:space="preserve"> AMPEO</w:t>
      </w:r>
      <w:r w:rsidR="00ED00BC" w:rsidRPr="00E258EF">
        <w:rPr>
          <w:rFonts w:ascii="Trebuchet MS" w:eastAsia="Trebuchet MS" w:hAnsi="Trebuchet MS" w:cs="Trebuchet MS"/>
          <w:w w:val="103"/>
          <w:sz w:val="22"/>
          <w:szCs w:val="22"/>
          <w:lang w:val="ro-RO"/>
        </w:rPr>
        <w:t>/OI</w:t>
      </w:r>
      <w:r w:rsidR="0037200D" w:rsidRPr="00E258EF">
        <w:rPr>
          <w:rFonts w:ascii="Trebuchet MS" w:eastAsia="Trebuchet MS" w:hAnsi="Trebuchet MS" w:cs="Trebuchet MS"/>
          <w:w w:val="103"/>
          <w:sz w:val="22"/>
          <w:szCs w:val="22"/>
          <w:lang w:val="ro-RO"/>
        </w:rPr>
        <w:t xml:space="preserve"> emite</w:t>
      </w:r>
      <w:r w:rsidRPr="00E258EF">
        <w:rPr>
          <w:rFonts w:ascii="Trebuchet MS" w:eastAsia="Trebuchet MS" w:hAnsi="Trebuchet MS" w:cs="Trebuchet MS"/>
          <w:w w:val="103"/>
          <w:sz w:val="22"/>
          <w:szCs w:val="22"/>
          <w:lang w:val="ro-RO"/>
        </w:rPr>
        <w:t xml:space="preserve"> </w:t>
      </w:r>
      <w:r w:rsidR="0037200D" w:rsidRPr="00E258EF">
        <w:rPr>
          <w:rFonts w:ascii="Trebuchet MS" w:eastAsia="Trebuchet MS" w:hAnsi="Trebuchet MS" w:cs="Trebuchet MS"/>
          <w:w w:val="103"/>
          <w:sz w:val="22"/>
          <w:szCs w:val="22"/>
          <w:lang w:val="ro-RO"/>
        </w:rPr>
        <w:t xml:space="preserve"> decizia</w:t>
      </w:r>
      <w:r w:rsidRPr="00E258EF">
        <w:rPr>
          <w:rFonts w:ascii="Trebuchet MS" w:eastAsia="Trebuchet MS" w:hAnsi="Trebuchet MS" w:cs="Trebuchet MS"/>
          <w:w w:val="103"/>
          <w:sz w:val="22"/>
          <w:szCs w:val="22"/>
          <w:lang w:val="ro-RO"/>
        </w:rPr>
        <w:t xml:space="preserve"> de recuperare a prefinanțării pe numele beneficiarilor/liderilor de parteneriat/partenerilor, după caz, prin care se individualizează sumele de restituit exprimate în moneda națională. </w:t>
      </w:r>
    </w:p>
    <w:p w14:paraId="46D3E69E" w14:textId="77777777" w:rsidR="009F16BF" w:rsidRPr="00E258EF" w:rsidRDefault="002663DC" w:rsidP="00A275A7">
      <w:pPr>
        <w:pStyle w:val="ListParagraph"/>
        <w:ind w:left="360"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 xml:space="preserve">Decizia </w:t>
      </w:r>
      <w:r w:rsidR="009F16BF" w:rsidRPr="00E258EF">
        <w:rPr>
          <w:rFonts w:ascii="Trebuchet MS" w:eastAsia="Trebuchet MS" w:hAnsi="Trebuchet MS" w:cs="Trebuchet MS"/>
          <w:w w:val="103"/>
          <w:sz w:val="22"/>
          <w:szCs w:val="22"/>
          <w:lang w:val="ro-RO"/>
        </w:rPr>
        <w:t xml:space="preserve">de recuperare a prefinanțării </w:t>
      </w:r>
      <w:r w:rsidRPr="00E258EF">
        <w:rPr>
          <w:rFonts w:ascii="Trebuchet MS" w:eastAsia="Trebuchet MS" w:hAnsi="Trebuchet MS" w:cs="Trebuchet MS"/>
          <w:w w:val="103"/>
          <w:sz w:val="22"/>
          <w:szCs w:val="22"/>
          <w:lang w:val="ro-RO"/>
        </w:rPr>
        <w:t>constituie titlu de creanță emis în condițiile legii și cuprinde elementele care se regăsesc la art.</w:t>
      </w:r>
      <w:r w:rsidR="009F16BF" w:rsidRPr="00E258EF">
        <w:rPr>
          <w:rFonts w:ascii="Trebuchet MS" w:eastAsia="Trebuchet MS" w:hAnsi="Trebuchet MS" w:cs="Trebuchet MS"/>
          <w:w w:val="103"/>
          <w:sz w:val="22"/>
          <w:szCs w:val="22"/>
          <w:lang w:val="ro-RO"/>
        </w:rPr>
        <w:t xml:space="preserve"> </w:t>
      </w:r>
      <w:r w:rsidRPr="00E258EF">
        <w:rPr>
          <w:rFonts w:ascii="Trebuchet MS" w:eastAsia="Trebuchet MS" w:hAnsi="Trebuchet MS" w:cs="Trebuchet MS"/>
          <w:w w:val="103"/>
          <w:sz w:val="22"/>
          <w:szCs w:val="22"/>
          <w:lang w:val="ro-RO"/>
        </w:rPr>
        <w:t>46 alin.</w:t>
      </w:r>
      <w:r w:rsidR="009F16BF" w:rsidRPr="00E258EF">
        <w:rPr>
          <w:rFonts w:ascii="Trebuchet MS" w:eastAsia="Trebuchet MS" w:hAnsi="Trebuchet MS" w:cs="Trebuchet MS"/>
          <w:w w:val="103"/>
          <w:sz w:val="22"/>
          <w:szCs w:val="22"/>
          <w:lang w:val="ro-RO"/>
        </w:rPr>
        <w:t xml:space="preserve"> </w:t>
      </w:r>
      <w:r w:rsidRPr="00E258EF">
        <w:rPr>
          <w:rFonts w:ascii="Trebuchet MS" w:eastAsia="Trebuchet MS" w:hAnsi="Trebuchet MS" w:cs="Trebuchet MS"/>
          <w:w w:val="103"/>
          <w:sz w:val="22"/>
          <w:szCs w:val="22"/>
          <w:lang w:val="ro-RO"/>
        </w:rPr>
        <w:t>(2) din Legea nr.</w:t>
      </w:r>
      <w:r w:rsidR="009F16BF" w:rsidRPr="00E258EF">
        <w:rPr>
          <w:rFonts w:ascii="Trebuchet MS" w:eastAsia="Trebuchet MS" w:hAnsi="Trebuchet MS" w:cs="Trebuchet MS"/>
          <w:w w:val="103"/>
          <w:sz w:val="22"/>
          <w:szCs w:val="22"/>
          <w:lang w:val="ro-RO"/>
        </w:rPr>
        <w:t xml:space="preserve"> </w:t>
      </w:r>
      <w:r w:rsidRPr="00E258EF">
        <w:rPr>
          <w:rFonts w:ascii="Trebuchet MS" w:eastAsia="Trebuchet MS" w:hAnsi="Trebuchet MS" w:cs="Trebuchet MS"/>
          <w:w w:val="103"/>
          <w:sz w:val="22"/>
          <w:szCs w:val="22"/>
          <w:lang w:val="ro-RO"/>
        </w:rPr>
        <w:t xml:space="preserve">207/2015 privind Codul de procedură fiscală, cu modificările și completările ulterioare. </w:t>
      </w:r>
    </w:p>
    <w:p w14:paraId="5543E325" w14:textId="7CF7BB28" w:rsidR="00253793" w:rsidRPr="00E258EF" w:rsidRDefault="002663DC" w:rsidP="00611E52">
      <w:pPr>
        <w:pStyle w:val="ListParagraph"/>
        <w:ind w:left="360"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 xml:space="preserve">În titlul de creanță se indică și contul în care </w:t>
      </w:r>
      <w:bookmarkStart w:id="2" w:name="_Hlk118129613"/>
      <w:r w:rsidRPr="00E258EF">
        <w:rPr>
          <w:rFonts w:ascii="Trebuchet MS" w:eastAsia="Trebuchet MS" w:hAnsi="Trebuchet MS" w:cs="Trebuchet MS"/>
          <w:w w:val="103"/>
          <w:sz w:val="22"/>
          <w:szCs w:val="22"/>
          <w:lang w:val="ro-RO"/>
        </w:rPr>
        <w:t xml:space="preserve">beneficiarul/liderul de parteneriat/partenerul </w:t>
      </w:r>
      <w:bookmarkEnd w:id="2"/>
      <w:r w:rsidRPr="00E258EF">
        <w:rPr>
          <w:rFonts w:ascii="Trebuchet MS" w:eastAsia="Trebuchet MS" w:hAnsi="Trebuchet MS" w:cs="Trebuchet MS"/>
          <w:w w:val="103"/>
          <w:sz w:val="22"/>
          <w:szCs w:val="22"/>
          <w:lang w:val="ro-RO"/>
        </w:rPr>
        <w:t>trebuie să efectueze plata.</w:t>
      </w:r>
    </w:p>
    <w:p w14:paraId="65CC50FC" w14:textId="1C77F1F3" w:rsidR="00253793" w:rsidRPr="00E258EF" w:rsidRDefault="002663DC" w:rsidP="00253793">
      <w:pPr>
        <w:pStyle w:val="ListParagraph"/>
        <w:numPr>
          <w:ilvl w:val="0"/>
          <w:numId w:val="11"/>
        </w:numPr>
        <w:ind w:right="-20"/>
        <w:jc w:val="both"/>
        <w:rPr>
          <w:rFonts w:ascii="Trebuchet MS" w:eastAsia="Trebuchet MS" w:hAnsi="Trebuchet MS" w:cs="Trebuchet MS"/>
          <w:w w:val="103"/>
          <w:sz w:val="22"/>
          <w:szCs w:val="22"/>
          <w:lang w:val="ro-RO"/>
        </w:rPr>
      </w:pPr>
      <w:bookmarkStart w:id="3" w:name="_Hlk118128959"/>
      <w:r w:rsidRPr="00E258EF">
        <w:rPr>
          <w:rFonts w:ascii="Trebuchet MS" w:eastAsia="Trebuchet MS" w:hAnsi="Trebuchet MS" w:cs="Trebuchet MS"/>
          <w:w w:val="103"/>
          <w:sz w:val="22"/>
          <w:szCs w:val="22"/>
          <w:lang w:val="ro-RO"/>
        </w:rPr>
        <w:t>Decizia de recuperare a prefinanțării</w:t>
      </w:r>
      <w:bookmarkEnd w:id="3"/>
      <w:r w:rsidRPr="00E258EF">
        <w:rPr>
          <w:rFonts w:ascii="Trebuchet MS" w:eastAsia="Trebuchet MS" w:hAnsi="Trebuchet MS" w:cs="Trebuchet MS"/>
          <w:w w:val="103"/>
          <w:sz w:val="22"/>
          <w:szCs w:val="22"/>
          <w:lang w:val="ro-RO"/>
        </w:rPr>
        <w:t>, va fi comunicată</w:t>
      </w:r>
      <w:r w:rsidR="00B2588D" w:rsidRPr="00E258EF">
        <w:rPr>
          <w:rFonts w:ascii="Trebuchet MS" w:eastAsia="Trebuchet MS" w:hAnsi="Trebuchet MS" w:cs="Trebuchet MS"/>
          <w:w w:val="103"/>
          <w:sz w:val="22"/>
          <w:szCs w:val="22"/>
          <w:lang w:val="ro-RO"/>
        </w:rPr>
        <w:t xml:space="preserve"> </w:t>
      </w:r>
      <w:bookmarkStart w:id="4" w:name="_Hlk118813654"/>
      <w:r w:rsidR="00ED00BC" w:rsidRPr="00E258EF">
        <w:rPr>
          <w:rFonts w:ascii="Trebuchet MS" w:eastAsia="Trebuchet MS" w:hAnsi="Trebuchet MS" w:cs="Trebuchet MS"/>
          <w:w w:val="103"/>
          <w:sz w:val="22"/>
          <w:szCs w:val="22"/>
          <w:lang w:val="ro-RO"/>
        </w:rPr>
        <w:t xml:space="preserve">debitorului, </w:t>
      </w:r>
      <w:r w:rsidR="00B2588D" w:rsidRPr="00E258EF">
        <w:rPr>
          <w:rFonts w:ascii="Trebuchet MS" w:eastAsia="Trebuchet MS" w:hAnsi="Trebuchet MS" w:cs="Trebuchet MS"/>
          <w:w w:val="103"/>
          <w:sz w:val="22"/>
          <w:szCs w:val="22"/>
          <w:lang w:val="ro-RO"/>
        </w:rPr>
        <w:t>în conformitate cu prevederile  art. 20 alin</w:t>
      </w:r>
      <w:r w:rsidR="00ED00BC" w:rsidRPr="00E258EF">
        <w:rPr>
          <w:rFonts w:ascii="Trebuchet MS" w:eastAsia="Trebuchet MS" w:hAnsi="Trebuchet MS" w:cs="Trebuchet MS"/>
          <w:w w:val="103"/>
          <w:sz w:val="22"/>
          <w:szCs w:val="22"/>
          <w:lang w:val="ro-RO"/>
        </w:rPr>
        <w:t>.</w:t>
      </w:r>
      <w:r w:rsidR="00B2588D" w:rsidRPr="00E258EF">
        <w:rPr>
          <w:rFonts w:ascii="Trebuchet MS" w:eastAsia="Trebuchet MS" w:hAnsi="Trebuchet MS" w:cs="Trebuchet MS"/>
          <w:w w:val="103"/>
          <w:sz w:val="22"/>
          <w:szCs w:val="22"/>
          <w:lang w:val="ro-RO"/>
        </w:rPr>
        <w:t xml:space="preserve"> (3)</w:t>
      </w:r>
      <w:r w:rsidR="00ED00BC" w:rsidRPr="00E258EF">
        <w:rPr>
          <w:rFonts w:ascii="Trebuchet MS" w:eastAsia="Trebuchet MS" w:hAnsi="Trebuchet MS" w:cs="Trebuchet MS"/>
          <w:w w:val="103"/>
          <w:sz w:val="22"/>
          <w:szCs w:val="22"/>
          <w:lang w:val="ro-RO"/>
        </w:rPr>
        <w:t xml:space="preserve"> </w:t>
      </w:r>
      <w:r w:rsidR="00B2588D" w:rsidRPr="00E258EF">
        <w:rPr>
          <w:rFonts w:ascii="Trebuchet MS" w:eastAsia="Trebuchet MS" w:hAnsi="Trebuchet MS" w:cs="Trebuchet MS"/>
          <w:w w:val="103"/>
          <w:sz w:val="22"/>
          <w:szCs w:val="22"/>
          <w:lang w:val="ro-RO"/>
        </w:rPr>
        <w:t xml:space="preserve">din OUG </w:t>
      </w:r>
      <w:r w:rsidR="00ED00BC" w:rsidRPr="00E258EF">
        <w:rPr>
          <w:rFonts w:ascii="Trebuchet MS" w:eastAsia="Trebuchet MS" w:hAnsi="Trebuchet MS" w:cs="Trebuchet MS"/>
          <w:w w:val="103"/>
          <w:sz w:val="22"/>
          <w:szCs w:val="22"/>
          <w:lang w:val="ro-RO"/>
        </w:rPr>
        <w:t xml:space="preserve">nr. </w:t>
      </w:r>
      <w:r w:rsidR="00B2588D" w:rsidRPr="00E258EF">
        <w:rPr>
          <w:rFonts w:ascii="Trebuchet MS" w:eastAsia="Trebuchet MS" w:hAnsi="Trebuchet MS" w:cs="Trebuchet MS"/>
          <w:w w:val="103"/>
          <w:sz w:val="22"/>
          <w:szCs w:val="22"/>
          <w:lang w:val="ro-RO"/>
        </w:rPr>
        <w:t>133/2021</w:t>
      </w:r>
      <w:r w:rsidR="00ED00BC" w:rsidRPr="00E258EF">
        <w:rPr>
          <w:rFonts w:ascii="Trebuchet MS" w:eastAsia="Trebuchet MS" w:hAnsi="Trebuchet MS" w:cs="Trebuchet MS"/>
          <w:w w:val="103"/>
          <w:sz w:val="22"/>
          <w:szCs w:val="22"/>
          <w:lang w:val="ro-RO"/>
        </w:rPr>
        <w:t xml:space="preserve"> si poate fi </w:t>
      </w:r>
      <w:r w:rsidRPr="00E258EF">
        <w:rPr>
          <w:rFonts w:ascii="Trebuchet MS" w:eastAsia="Trebuchet MS" w:hAnsi="Trebuchet MS" w:cs="Trebuchet MS"/>
          <w:w w:val="103"/>
          <w:sz w:val="22"/>
          <w:szCs w:val="22"/>
          <w:lang w:val="ro-RO"/>
        </w:rPr>
        <w:t xml:space="preserve">contestată </w:t>
      </w:r>
      <w:bookmarkStart w:id="5" w:name="_Hlk118128572"/>
      <w:r w:rsidR="00ED00BC" w:rsidRPr="00E258EF">
        <w:rPr>
          <w:rFonts w:ascii="Trebuchet MS" w:eastAsia="Trebuchet MS" w:hAnsi="Trebuchet MS" w:cs="Trebuchet MS"/>
          <w:w w:val="103"/>
          <w:sz w:val="22"/>
          <w:szCs w:val="22"/>
          <w:lang w:val="ro-RO"/>
        </w:rPr>
        <w:t>de c</w:t>
      </w:r>
      <w:r w:rsidR="006E77C8" w:rsidRPr="00E258EF">
        <w:rPr>
          <w:rFonts w:ascii="Trebuchet MS" w:eastAsia="Trebuchet MS" w:hAnsi="Trebuchet MS" w:cs="Trebuchet MS"/>
          <w:w w:val="103"/>
          <w:sz w:val="22"/>
          <w:szCs w:val="22"/>
          <w:lang w:val="ro-RO"/>
        </w:rPr>
        <w:t>ă</w:t>
      </w:r>
      <w:r w:rsidR="00ED00BC" w:rsidRPr="00E258EF">
        <w:rPr>
          <w:rFonts w:ascii="Trebuchet MS" w:eastAsia="Trebuchet MS" w:hAnsi="Trebuchet MS" w:cs="Trebuchet MS"/>
          <w:w w:val="103"/>
          <w:sz w:val="22"/>
          <w:szCs w:val="22"/>
          <w:lang w:val="ro-RO"/>
        </w:rPr>
        <w:t xml:space="preserve">tre debitor, </w:t>
      </w:r>
      <w:r w:rsidRPr="00E258EF">
        <w:rPr>
          <w:rFonts w:ascii="Trebuchet MS" w:eastAsia="Trebuchet MS" w:hAnsi="Trebuchet MS" w:cs="Trebuchet MS"/>
          <w:w w:val="103"/>
          <w:sz w:val="22"/>
          <w:szCs w:val="22"/>
          <w:lang w:val="ro-RO"/>
        </w:rPr>
        <w:t>în conformitate cu prevederile  art.</w:t>
      </w:r>
      <w:r w:rsidR="00B2588D" w:rsidRPr="00E258EF">
        <w:rPr>
          <w:rFonts w:ascii="Trebuchet MS" w:eastAsia="Trebuchet MS" w:hAnsi="Trebuchet MS" w:cs="Trebuchet MS"/>
          <w:w w:val="103"/>
          <w:sz w:val="22"/>
          <w:szCs w:val="22"/>
          <w:lang w:val="ro-RO"/>
        </w:rPr>
        <w:t xml:space="preserve"> </w:t>
      </w:r>
      <w:r w:rsidRPr="00E258EF">
        <w:rPr>
          <w:rFonts w:ascii="Trebuchet MS" w:eastAsia="Trebuchet MS" w:hAnsi="Trebuchet MS" w:cs="Trebuchet MS"/>
          <w:w w:val="103"/>
          <w:sz w:val="22"/>
          <w:szCs w:val="22"/>
          <w:lang w:val="ro-RO"/>
        </w:rPr>
        <w:t>20 alin</w:t>
      </w:r>
      <w:r w:rsidR="00ED00BC" w:rsidRPr="00E258EF">
        <w:rPr>
          <w:rFonts w:ascii="Trebuchet MS" w:eastAsia="Trebuchet MS" w:hAnsi="Trebuchet MS" w:cs="Trebuchet MS"/>
          <w:w w:val="103"/>
          <w:sz w:val="22"/>
          <w:szCs w:val="22"/>
          <w:lang w:val="ro-RO"/>
        </w:rPr>
        <w:t>.</w:t>
      </w:r>
      <w:r w:rsidRPr="00E258EF">
        <w:rPr>
          <w:rFonts w:ascii="Trebuchet MS" w:eastAsia="Trebuchet MS" w:hAnsi="Trebuchet MS" w:cs="Trebuchet MS"/>
          <w:w w:val="103"/>
          <w:sz w:val="22"/>
          <w:szCs w:val="22"/>
          <w:lang w:val="ro-RO"/>
        </w:rPr>
        <w:t xml:space="preserve"> (4)</w:t>
      </w:r>
      <w:r w:rsidR="00ED00BC" w:rsidRPr="00E258EF">
        <w:rPr>
          <w:rFonts w:ascii="Trebuchet MS" w:eastAsia="Trebuchet MS" w:hAnsi="Trebuchet MS" w:cs="Trebuchet MS"/>
          <w:w w:val="103"/>
          <w:sz w:val="22"/>
          <w:szCs w:val="22"/>
          <w:lang w:val="ro-RO"/>
        </w:rPr>
        <w:t xml:space="preserve"> si</w:t>
      </w:r>
      <w:r w:rsidRPr="00E258EF">
        <w:rPr>
          <w:rFonts w:ascii="Trebuchet MS" w:eastAsia="Trebuchet MS" w:hAnsi="Trebuchet MS" w:cs="Trebuchet MS"/>
          <w:w w:val="103"/>
          <w:sz w:val="22"/>
          <w:szCs w:val="22"/>
          <w:lang w:val="ro-RO"/>
        </w:rPr>
        <w:t xml:space="preserve"> (5)</w:t>
      </w:r>
      <w:r w:rsidR="0037200D" w:rsidRPr="00E258EF">
        <w:rPr>
          <w:rFonts w:ascii="Trebuchet MS" w:eastAsia="Trebuchet MS" w:hAnsi="Trebuchet MS" w:cs="Trebuchet MS"/>
          <w:w w:val="103"/>
          <w:sz w:val="22"/>
          <w:szCs w:val="22"/>
          <w:lang w:val="ro-RO"/>
        </w:rPr>
        <w:t xml:space="preserve"> din OUG </w:t>
      </w:r>
      <w:r w:rsidR="00ED00BC" w:rsidRPr="00E258EF">
        <w:rPr>
          <w:rFonts w:ascii="Trebuchet MS" w:eastAsia="Trebuchet MS" w:hAnsi="Trebuchet MS" w:cs="Trebuchet MS"/>
          <w:w w:val="103"/>
          <w:sz w:val="22"/>
          <w:szCs w:val="22"/>
          <w:lang w:val="ro-RO"/>
        </w:rPr>
        <w:t xml:space="preserve">nr. </w:t>
      </w:r>
      <w:r w:rsidR="0037200D" w:rsidRPr="00E258EF">
        <w:rPr>
          <w:rFonts w:ascii="Trebuchet MS" w:eastAsia="Trebuchet MS" w:hAnsi="Trebuchet MS" w:cs="Trebuchet MS"/>
          <w:w w:val="103"/>
          <w:sz w:val="22"/>
          <w:szCs w:val="22"/>
          <w:lang w:val="ro-RO"/>
        </w:rPr>
        <w:t>133/2021</w:t>
      </w:r>
      <w:bookmarkEnd w:id="4"/>
      <w:bookmarkEnd w:id="5"/>
      <w:r w:rsidR="0037200D" w:rsidRPr="00E258EF">
        <w:rPr>
          <w:rFonts w:ascii="Trebuchet MS" w:eastAsia="Trebuchet MS" w:hAnsi="Trebuchet MS" w:cs="Trebuchet MS"/>
          <w:w w:val="103"/>
          <w:sz w:val="22"/>
          <w:szCs w:val="22"/>
          <w:lang w:val="ro-RO"/>
        </w:rPr>
        <w:t>.</w:t>
      </w:r>
    </w:p>
    <w:p w14:paraId="59CFD649" w14:textId="32821195" w:rsidR="00253793" w:rsidRPr="00E258EF" w:rsidRDefault="002663DC" w:rsidP="00DF255C">
      <w:pPr>
        <w:pStyle w:val="ListParagraph"/>
        <w:numPr>
          <w:ilvl w:val="0"/>
          <w:numId w:val="11"/>
        </w:numPr>
        <w:ind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În cazul în care beneficiarii/liderii de parteneriat/partenerii</w:t>
      </w:r>
      <w:r w:rsidR="003F660B">
        <w:rPr>
          <w:rFonts w:ascii="Trebuchet MS" w:eastAsia="Trebuchet MS" w:hAnsi="Trebuchet MS" w:cs="Trebuchet MS"/>
          <w:w w:val="103"/>
          <w:sz w:val="22"/>
          <w:szCs w:val="22"/>
          <w:lang w:val="ro-RO"/>
        </w:rPr>
        <w:t xml:space="preserve"> </w:t>
      </w:r>
      <w:r w:rsidR="003F660B">
        <w:rPr>
          <w:rFonts w:ascii="Trebuchet MS" w:eastAsia="Trebuchet MS" w:hAnsi="Trebuchet MS" w:cs="Trebuchet MS"/>
          <w:spacing w:val="-1"/>
          <w:sz w:val="22"/>
          <w:szCs w:val="22"/>
          <w:lang w:val="ro-RO"/>
        </w:rPr>
        <w:t xml:space="preserve">(dacă </w:t>
      </w:r>
      <w:r w:rsidR="007B77EE">
        <w:rPr>
          <w:rFonts w:ascii="Trebuchet MS" w:eastAsia="Trebuchet MS" w:hAnsi="Trebuchet MS" w:cs="Trebuchet MS"/>
          <w:spacing w:val="-1"/>
          <w:sz w:val="22"/>
          <w:szCs w:val="22"/>
          <w:lang w:val="ro-RO"/>
        </w:rPr>
        <w:t xml:space="preserve">proiectele </w:t>
      </w:r>
      <w:r w:rsidR="003F660B">
        <w:rPr>
          <w:rFonts w:ascii="Trebuchet MS" w:eastAsia="Trebuchet MS" w:hAnsi="Trebuchet MS" w:cs="Trebuchet MS"/>
          <w:spacing w:val="-1"/>
          <w:sz w:val="22"/>
          <w:szCs w:val="22"/>
          <w:lang w:val="ro-RO"/>
        </w:rPr>
        <w:t>se implementează în parteneriat)</w:t>
      </w:r>
      <w:r w:rsidR="003F660B"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w w:val="103"/>
          <w:sz w:val="22"/>
          <w:szCs w:val="22"/>
          <w:lang w:val="ro-RO"/>
        </w:rPr>
        <w:t xml:space="preserve"> nu achită debitul stabilit in decizia de recuperare a prefinanțării</w:t>
      </w:r>
      <w:r w:rsidR="009C5CF9" w:rsidRPr="00E258EF">
        <w:rPr>
          <w:rFonts w:ascii="Trebuchet MS" w:eastAsia="Trebuchet MS" w:hAnsi="Trebuchet MS" w:cs="Trebuchet MS"/>
          <w:w w:val="103"/>
          <w:sz w:val="22"/>
          <w:szCs w:val="22"/>
          <w:lang w:val="ro-RO"/>
        </w:rPr>
        <w:t xml:space="preserve"> î</w:t>
      </w:r>
      <w:r w:rsidRPr="00E258EF">
        <w:rPr>
          <w:rFonts w:ascii="Trebuchet MS" w:eastAsia="Trebuchet MS" w:hAnsi="Trebuchet MS" w:cs="Trebuchet MS"/>
          <w:w w:val="103"/>
          <w:sz w:val="22"/>
          <w:szCs w:val="22"/>
          <w:lang w:val="ro-RO"/>
        </w:rPr>
        <w:t xml:space="preserve">n termen de 30 de zile de la comunicarea acesteia, </w:t>
      </w:r>
      <w:r w:rsidR="00ED00BC" w:rsidRPr="00E258EF">
        <w:rPr>
          <w:rFonts w:ascii="Trebuchet MS" w:eastAsia="Trebuchet MS" w:hAnsi="Trebuchet MS" w:cs="Trebuchet MS"/>
          <w:w w:val="103"/>
          <w:sz w:val="22"/>
          <w:szCs w:val="22"/>
          <w:lang w:val="ro-RO"/>
        </w:rPr>
        <w:tab/>
      </w:r>
      <w:bookmarkStart w:id="6" w:name="_Hlk118813696"/>
      <w:r w:rsidR="00ED00BC" w:rsidRPr="00E258EF">
        <w:rPr>
          <w:rFonts w:ascii="Trebuchet MS" w:eastAsia="Trebuchet MS" w:hAnsi="Trebuchet MS" w:cs="Trebuchet MS"/>
          <w:w w:val="103"/>
          <w:sz w:val="22"/>
          <w:szCs w:val="22"/>
          <w:lang w:val="ro-RO"/>
        </w:rPr>
        <w:t>Decizia de recuperare a prefinanțării devine titlu executoriu</w:t>
      </w:r>
      <w:bookmarkEnd w:id="6"/>
      <w:r w:rsidR="00ED00BC" w:rsidRPr="00E258EF">
        <w:rPr>
          <w:rFonts w:ascii="Trebuchet MS" w:eastAsia="Trebuchet MS" w:hAnsi="Trebuchet MS" w:cs="Trebuchet MS"/>
          <w:w w:val="103"/>
          <w:sz w:val="22"/>
          <w:szCs w:val="22"/>
          <w:lang w:val="ro-RO"/>
        </w:rPr>
        <w:t xml:space="preserve">. </w:t>
      </w:r>
    </w:p>
    <w:p w14:paraId="17621538" w14:textId="0D9E6A68" w:rsidR="00963EE1" w:rsidRPr="00E258EF" w:rsidRDefault="00DF255C" w:rsidP="00253793">
      <w:pPr>
        <w:pStyle w:val="ListParagraph"/>
        <w:numPr>
          <w:ilvl w:val="0"/>
          <w:numId w:val="11"/>
        </w:numPr>
        <w:ind w:right="-20"/>
        <w:jc w:val="both"/>
        <w:rPr>
          <w:rFonts w:ascii="Trebuchet MS" w:eastAsia="Trebuchet MS" w:hAnsi="Trebuchet MS" w:cs="Trebuchet MS"/>
          <w:w w:val="103"/>
          <w:sz w:val="22"/>
          <w:szCs w:val="22"/>
          <w:lang w:val="ro-RO"/>
        </w:rPr>
      </w:pPr>
      <w:r w:rsidRPr="00E258EF">
        <w:rPr>
          <w:rFonts w:ascii="Trebuchet MS" w:hAnsi="Trebuchet MS"/>
          <w:sz w:val="22"/>
          <w:szCs w:val="22"/>
          <w:lang w:val="pt-BR"/>
        </w:rPr>
        <w:t xml:space="preserve"> </w:t>
      </w:r>
      <w:bookmarkStart w:id="7" w:name="_Hlk118813740"/>
      <w:r w:rsidRPr="00E258EF">
        <w:rPr>
          <w:rFonts w:ascii="Trebuchet MS" w:hAnsi="Trebuchet MS"/>
          <w:sz w:val="22"/>
          <w:szCs w:val="22"/>
          <w:lang w:val="pt-BR"/>
        </w:rPr>
        <w:t>P</w:t>
      </w:r>
      <w:r w:rsidRPr="00E258EF">
        <w:rPr>
          <w:rFonts w:ascii="Trebuchet MS" w:eastAsia="Trebuchet MS" w:hAnsi="Trebuchet MS" w:cs="Trebuchet MS"/>
          <w:w w:val="103"/>
          <w:sz w:val="22"/>
          <w:szCs w:val="22"/>
          <w:lang w:val="ro-RO"/>
        </w:rPr>
        <w:t>entru neachitarea la termen a obligaţiilor stabilite prin titlul de creanţă, beneficiarul/liderul de parteneriat/partenerul</w:t>
      </w:r>
      <w:r w:rsidR="00534D07">
        <w:rPr>
          <w:rFonts w:ascii="Trebuchet MS" w:eastAsia="Trebuchet MS" w:hAnsi="Trebuchet MS" w:cs="Trebuchet MS"/>
          <w:w w:val="103"/>
          <w:sz w:val="22"/>
          <w:szCs w:val="22"/>
          <w:lang w:val="ro-RO"/>
        </w:rPr>
        <w:t xml:space="preserve"> </w:t>
      </w:r>
      <w:r w:rsidR="00534D07">
        <w:rPr>
          <w:rFonts w:ascii="Trebuchet MS" w:eastAsia="Trebuchet MS" w:hAnsi="Trebuchet MS" w:cs="Trebuchet MS"/>
          <w:spacing w:val="-1"/>
          <w:sz w:val="22"/>
          <w:szCs w:val="22"/>
          <w:lang w:val="ro-RO"/>
        </w:rPr>
        <w:t xml:space="preserve">(dacă </w:t>
      </w:r>
      <w:r w:rsidR="007B77EE">
        <w:rPr>
          <w:rFonts w:ascii="Trebuchet MS" w:eastAsia="Trebuchet MS" w:hAnsi="Trebuchet MS" w:cs="Trebuchet MS"/>
          <w:spacing w:val="-1"/>
          <w:sz w:val="22"/>
          <w:szCs w:val="22"/>
          <w:lang w:val="ro-RO"/>
        </w:rPr>
        <w:t xml:space="preserve">proiectele </w:t>
      </w:r>
      <w:r w:rsidR="00534D07">
        <w:rPr>
          <w:rFonts w:ascii="Trebuchet MS" w:eastAsia="Trebuchet MS" w:hAnsi="Trebuchet MS" w:cs="Trebuchet MS"/>
          <w:spacing w:val="-1"/>
          <w:sz w:val="22"/>
          <w:szCs w:val="22"/>
          <w:lang w:val="ro-RO"/>
        </w:rPr>
        <w:t>se implementează în parteneriat)</w:t>
      </w:r>
      <w:r w:rsidR="00534D07" w:rsidRPr="00E258EF">
        <w:rPr>
          <w:rFonts w:ascii="Trebuchet MS" w:eastAsia="Trebuchet MS" w:hAnsi="Trebuchet MS" w:cs="Trebuchet MS"/>
          <w:spacing w:val="-1"/>
          <w:sz w:val="22"/>
          <w:szCs w:val="22"/>
          <w:lang w:val="ro-RO"/>
        </w:rPr>
        <w:t>,</w:t>
      </w:r>
      <w:r w:rsidRPr="00E258EF">
        <w:rPr>
          <w:rFonts w:ascii="Trebuchet MS" w:eastAsia="Trebuchet MS" w:hAnsi="Trebuchet MS" w:cs="Trebuchet MS"/>
          <w:w w:val="103"/>
          <w:sz w:val="22"/>
          <w:szCs w:val="22"/>
          <w:lang w:val="ro-RO"/>
        </w:rPr>
        <w:t xml:space="preserve"> datoreaza o dobândă</w:t>
      </w:r>
      <w:r w:rsidR="006E77C8" w:rsidRPr="00E258EF">
        <w:rPr>
          <w:rFonts w:ascii="Trebuchet MS" w:eastAsia="Trebuchet MS" w:hAnsi="Trebuchet MS" w:cs="Trebuchet MS"/>
          <w:w w:val="103"/>
          <w:sz w:val="22"/>
          <w:szCs w:val="22"/>
          <w:lang w:val="ro-RO"/>
        </w:rPr>
        <w:t>,</w:t>
      </w:r>
      <w:r w:rsidRPr="00E258EF">
        <w:rPr>
          <w:rFonts w:ascii="Trebuchet MS" w:eastAsia="Trebuchet MS" w:hAnsi="Trebuchet MS" w:cs="Trebuchet MS"/>
          <w:w w:val="103"/>
          <w:sz w:val="22"/>
          <w:szCs w:val="22"/>
          <w:lang w:val="ro-RO"/>
        </w:rPr>
        <w:t xml:space="preserve"> care se calculează prin aplicarea ratei dobânzii datorate la soldul rămas de plată din</w:t>
      </w:r>
      <w:r w:rsidR="00A275A7" w:rsidRPr="00E258EF">
        <w:rPr>
          <w:rFonts w:ascii="Trebuchet MS" w:eastAsia="Trebuchet MS" w:hAnsi="Trebuchet MS" w:cs="Trebuchet MS"/>
          <w:w w:val="103"/>
          <w:sz w:val="22"/>
          <w:szCs w:val="22"/>
          <w:lang w:val="ro-RO"/>
        </w:rPr>
        <w:t xml:space="preserve"> </w:t>
      </w:r>
      <w:r w:rsidRPr="00E258EF">
        <w:rPr>
          <w:rFonts w:ascii="Trebuchet MS" w:eastAsia="Trebuchet MS" w:hAnsi="Trebuchet MS" w:cs="Trebuchet MS"/>
          <w:w w:val="103"/>
          <w:sz w:val="22"/>
          <w:szCs w:val="22"/>
          <w:lang w:val="ro-RO"/>
        </w:rPr>
        <w:t>sum</w:t>
      </w:r>
      <w:r w:rsidR="00A275A7" w:rsidRPr="00E258EF">
        <w:rPr>
          <w:rFonts w:ascii="Trebuchet MS" w:eastAsia="Trebuchet MS" w:hAnsi="Trebuchet MS" w:cs="Trebuchet MS"/>
          <w:w w:val="103"/>
          <w:sz w:val="22"/>
          <w:szCs w:val="22"/>
          <w:lang w:val="ro-RO"/>
        </w:rPr>
        <w:t>a</w:t>
      </w:r>
      <w:r w:rsidRPr="00E258EF">
        <w:rPr>
          <w:rFonts w:ascii="Trebuchet MS" w:eastAsia="Trebuchet MS" w:hAnsi="Trebuchet MS" w:cs="Trebuchet MS"/>
          <w:w w:val="103"/>
          <w:sz w:val="22"/>
          <w:szCs w:val="22"/>
          <w:lang w:val="ro-RO"/>
        </w:rPr>
        <w:t xml:space="preserve"> stabilit</w:t>
      </w:r>
      <w:r w:rsidR="00A275A7" w:rsidRPr="00E258EF">
        <w:rPr>
          <w:rFonts w:ascii="Trebuchet MS" w:eastAsia="Trebuchet MS" w:hAnsi="Trebuchet MS" w:cs="Trebuchet MS"/>
          <w:w w:val="103"/>
          <w:sz w:val="22"/>
          <w:szCs w:val="22"/>
          <w:lang w:val="ro-RO"/>
        </w:rPr>
        <w:t>a</w:t>
      </w:r>
      <w:r w:rsidRPr="00E258EF">
        <w:rPr>
          <w:rFonts w:ascii="Trebuchet MS" w:eastAsia="Trebuchet MS" w:hAnsi="Trebuchet MS" w:cs="Trebuchet MS"/>
          <w:w w:val="103"/>
          <w:sz w:val="22"/>
          <w:szCs w:val="22"/>
          <w:lang w:val="ro-RO"/>
        </w:rPr>
        <w:t xml:space="preserve"> in titlul de creanta,</w:t>
      </w:r>
      <w:r w:rsidR="00A275A7" w:rsidRPr="00E258EF">
        <w:rPr>
          <w:rFonts w:ascii="Trebuchet MS" w:eastAsia="Trebuchet MS" w:hAnsi="Trebuchet MS" w:cs="Trebuchet MS"/>
          <w:w w:val="103"/>
          <w:sz w:val="22"/>
          <w:szCs w:val="22"/>
          <w:lang w:val="ro-RO"/>
        </w:rPr>
        <w:t xml:space="preserve"> </w:t>
      </w:r>
      <w:r w:rsidRPr="00E258EF">
        <w:rPr>
          <w:rFonts w:ascii="Trebuchet MS" w:eastAsia="Trebuchet MS" w:hAnsi="Trebuchet MS" w:cs="Trebuchet MS"/>
          <w:w w:val="103"/>
          <w:sz w:val="22"/>
          <w:szCs w:val="22"/>
          <w:lang w:val="ro-RO"/>
        </w:rPr>
        <w:t>din prima zi de după expirarea termenului de plată</w:t>
      </w:r>
      <w:r w:rsidR="00A275A7" w:rsidRPr="00E258EF">
        <w:rPr>
          <w:rFonts w:ascii="Trebuchet MS" w:eastAsia="Trebuchet MS" w:hAnsi="Trebuchet MS" w:cs="Trebuchet MS"/>
          <w:w w:val="103"/>
          <w:sz w:val="22"/>
          <w:szCs w:val="22"/>
          <w:lang w:val="ro-RO"/>
        </w:rPr>
        <w:t xml:space="preserve"> si</w:t>
      </w:r>
      <w:r w:rsidRPr="00E258EF">
        <w:rPr>
          <w:rFonts w:ascii="Trebuchet MS" w:eastAsia="Trebuchet MS" w:hAnsi="Trebuchet MS" w:cs="Trebuchet MS"/>
          <w:w w:val="103"/>
          <w:sz w:val="22"/>
          <w:szCs w:val="22"/>
          <w:lang w:val="ro-RO"/>
        </w:rPr>
        <w:t xml:space="preserve"> până la data stingerii </w:t>
      </w:r>
      <w:r w:rsidR="00963EE1" w:rsidRPr="00E258EF">
        <w:rPr>
          <w:rFonts w:ascii="Trebuchet MS" w:eastAsia="Trebuchet MS" w:hAnsi="Trebuchet MS" w:cs="Trebuchet MS"/>
          <w:w w:val="103"/>
          <w:sz w:val="22"/>
          <w:szCs w:val="22"/>
          <w:lang w:val="ro-RO"/>
        </w:rPr>
        <w:t>crean</w:t>
      </w:r>
      <w:r w:rsidR="006E77C8" w:rsidRPr="00E258EF">
        <w:rPr>
          <w:rFonts w:ascii="Trebuchet MS" w:eastAsia="Trebuchet MS" w:hAnsi="Trebuchet MS" w:cs="Trebuchet MS"/>
          <w:w w:val="103"/>
          <w:sz w:val="22"/>
          <w:szCs w:val="22"/>
          <w:lang w:val="ro-RO"/>
        </w:rPr>
        <w:t>ț</w:t>
      </w:r>
      <w:r w:rsidR="00963EE1" w:rsidRPr="00E258EF">
        <w:rPr>
          <w:rFonts w:ascii="Trebuchet MS" w:eastAsia="Trebuchet MS" w:hAnsi="Trebuchet MS" w:cs="Trebuchet MS"/>
          <w:w w:val="103"/>
          <w:sz w:val="22"/>
          <w:szCs w:val="22"/>
          <w:lang w:val="ro-RO"/>
        </w:rPr>
        <w:t>e</w:t>
      </w:r>
      <w:bookmarkEnd w:id="7"/>
      <w:r w:rsidR="00963EE1" w:rsidRPr="00E258EF">
        <w:rPr>
          <w:rFonts w:ascii="Trebuchet MS" w:eastAsia="Trebuchet MS" w:hAnsi="Trebuchet MS" w:cs="Trebuchet MS"/>
          <w:w w:val="103"/>
          <w:sz w:val="22"/>
          <w:szCs w:val="22"/>
          <w:lang w:val="ro-RO"/>
        </w:rPr>
        <w:t>i</w:t>
      </w:r>
      <w:r w:rsidRPr="00E258EF">
        <w:rPr>
          <w:rFonts w:ascii="Trebuchet MS" w:eastAsia="Trebuchet MS" w:hAnsi="Trebuchet MS" w:cs="Trebuchet MS"/>
          <w:w w:val="103"/>
          <w:sz w:val="22"/>
          <w:szCs w:val="22"/>
          <w:lang w:val="ro-RO"/>
        </w:rPr>
        <w:t xml:space="preserve">. </w:t>
      </w:r>
    </w:p>
    <w:p w14:paraId="0E55B348" w14:textId="2A479ED8" w:rsidR="00253793" w:rsidRPr="00E258EF" w:rsidRDefault="00A275A7" w:rsidP="00611E52">
      <w:pPr>
        <w:pStyle w:val="ListParagraph"/>
        <w:ind w:left="360" w:right="-20"/>
        <w:jc w:val="both"/>
        <w:rPr>
          <w:rFonts w:ascii="Trebuchet MS" w:eastAsia="Trebuchet MS" w:hAnsi="Trebuchet MS" w:cs="Trebuchet MS"/>
          <w:w w:val="103"/>
          <w:sz w:val="22"/>
          <w:szCs w:val="22"/>
          <w:lang w:val="ro-RO"/>
        </w:rPr>
      </w:pPr>
      <w:bookmarkStart w:id="8" w:name="_Hlk118813793"/>
      <w:r w:rsidRPr="00E258EF">
        <w:rPr>
          <w:rFonts w:ascii="Trebuchet MS" w:eastAsia="Trebuchet MS" w:hAnsi="Trebuchet MS" w:cs="Trebuchet MS"/>
          <w:w w:val="103"/>
          <w:sz w:val="22"/>
          <w:szCs w:val="22"/>
          <w:lang w:val="ro-RO"/>
        </w:rPr>
        <w:t>I</w:t>
      </w:r>
      <w:r w:rsidR="00DF255C" w:rsidRPr="00E258EF">
        <w:rPr>
          <w:rFonts w:ascii="Trebuchet MS" w:eastAsia="Trebuchet MS" w:hAnsi="Trebuchet MS" w:cs="Trebuchet MS"/>
          <w:w w:val="103"/>
          <w:sz w:val="22"/>
          <w:szCs w:val="22"/>
          <w:lang w:val="ro-RO"/>
        </w:rPr>
        <w:t xml:space="preserve">n vederea încasării de la debitor a dobânzii </w:t>
      </w:r>
      <w:r w:rsidRPr="00E258EF">
        <w:rPr>
          <w:rFonts w:ascii="Trebuchet MS" w:eastAsia="Trebuchet MS" w:hAnsi="Trebuchet MS" w:cs="Trebuchet MS"/>
          <w:w w:val="103"/>
          <w:sz w:val="22"/>
          <w:szCs w:val="22"/>
          <w:lang w:val="ro-RO"/>
        </w:rPr>
        <w:t xml:space="preserve">datorate, AMPEO/OI </w:t>
      </w:r>
      <w:r w:rsidR="00DF255C" w:rsidRPr="00E258EF">
        <w:rPr>
          <w:rFonts w:ascii="Trebuchet MS" w:eastAsia="Trebuchet MS" w:hAnsi="Trebuchet MS" w:cs="Trebuchet MS"/>
          <w:w w:val="103"/>
          <w:sz w:val="22"/>
          <w:szCs w:val="22"/>
          <w:lang w:val="ro-RO"/>
        </w:rPr>
        <w:t>emite decizia de stabilire a dobânzii, care constituie titlu de creanţă şi se comunică debitorului. Dispoziţiile alin. (</w:t>
      </w:r>
      <w:r w:rsidRPr="00E258EF">
        <w:rPr>
          <w:rFonts w:ascii="Trebuchet MS" w:eastAsia="Trebuchet MS" w:hAnsi="Trebuchet MS" w:cs="Trebuchet MS"/>
          <w:w w:val="103"/>
          <w:sz w:val="22"/>
          <w:szCs w:val="22"/>
          <w:lang w:val="ro-RO"/>
        </w:rPr>
        <w:t>11</w:t>
      </w:r>
      <w:r w:rsidR="00DF255C" w:rsidRPr="00E258EF">
        <w:rPr>
          <w:rFonts w:ascii="Trebuchet MS" w:eastAsia="Trebuchet MS" w:hAnsi="Trebuchet MS" w:cs="Trebuchet MS"/>
          <w:w w:val="103"/>
          <w:sz w:val="22"/>
          <w:szCs w:val="22"/>
          <w:lang w:val="ro-RO"/>
        </w:rPr>
        <w:t xml:space="preserve">) </w:t>
      </w:r>
      <w:r w:rsidRPr="00E258EF">
        <w:rPr>
          <w:rFonts w:ascii="Trebuchet MS" w:eastAsia="Trebuchet MS" w:hAnsi="Trebuchet MS" w:cs="Trebuchet MS"/>
          <w:w w:val="103"/>
          <w:sz w:val="22"/>
          <w:szCs w:val="22"/>
          <w:lang w:val="ro-RO"/>
        </w:rPr>
        <w:t xml:space="preserve">si (12) </w:t>
      </w:r>
      <w:r w:rsidR="00DF255C" w:rsidRPr="00E258EF">
        <w:rPr>
          <w:rFonts w:ascii="Trebuchet MS" w:eastAsia="Trebuchet MS" w:hAnsi="Trebuchet MS" w:cs="Trebuchet MS"/>
          <w:w w:val="103"/>
          <w:sz w:val="22"/>
          <w:szCs w:val="22"/>
          <w:lang w:val="ro-RO"/>
        </w:rPr>
        <w:t xml:space="preserve">sunt aplicabile în mod corespunzător. </w:t>
      </w:r>
      <w:bookmarkEnd w:id="8"/>
    </w:p>
    <w:p w14:paraId="45C35164" w14:textId="1F870A1F" w:rsidR="00253793" w:rsidRPr="00E258EF" w:rsidRDefault="002663DC" w:rsidP="00253793">
      <w:pPr>
        <w:pStyle w:val="ListParagraph"/>
        <w:numPr>
          <w:ilvl w:val="0"/>
          <w:numId w:val="11"/>
        </w:numPr>
        <w:ind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 xml:space="preserve">În cazul nerecuperării sumelor datorate din decizia de recuperare a prefinanțării/ din decizia de stabilire a dobânzii, la expirarea termenului de 30 de zile de la data </w:t>
      </w:r>
      <w:r w:rsidRPr="00E258EF">
        <w:rPr>
          <w:rFonts w:ascii="Trebuchet MS" w:eastAsia="Trebuchet MS" w:hAnsi="Trebuchet MS" w:cs="Trebuchet MS"/>
          <w:w w:val="103"/>
          <w:sz w:val="22"/>
          <w:szCs w:val="22"/>
          <w:lang w:val="ro-RO"/>
        </w:rPr>
        <w:lastRenderedPageBreak/>
        <w:t>comunicării, AM</w:t>
      </w:r>
      <w:r w:rsidR="00134D22" w:rsidRPr="00E258EF">
        <w:rPr>
          <w:rFonts w:ascii="Trebuchet MS" w:eastAsia="Trebuchet MS" w:hAnsi="Trebuchet MS" w:cs="Trebuchet MS"/>
          <w:w w:val="103"/>
          <w:sz w:val="22"/>
          <w:szCs w:val="22"/>
          <w:lang w:val="ro-RO"/>
        </w:rPr>
        <w:t>PEO</w:t>
      </w:r>
      <w:r w:rsidRPr="00E258EF">
        <w:rPr>
          <w:rFonts w:ascii="Trebuchet MS" w:eastAsia="Trebuchet MS" w:hAnsi="Trebuchet MS" w:cs="Trebuchet MS"/>
          <w:w w:val="103"/>
          <w:sz w:val="22"/>
          <w:szCs w:val="22"/>
          <w:lang w:val="ro-RO"/>
        </w:rPr>
        <w:t xml:space="preserve"> comunică titlurile executorii împreună cu dovada comunicării acestora organelor fiscale competente din subordinea Agenţiei Naţionale de Administrare Fiscală, în vederea recuperării sumelor individualizate prin acestea</w:t>
      </w:r>
      <w:r w:rsidR="00A275A7" w:rsidRPr="00E258EF">
        <w:rPr>
          <w:rFonts w:ascii="Trebuchet MS" w:eastAsia="Trebuchet MS" w:hAnsi="Trebuchet MS" w:cs="Trebuchet MS"/>
          <w:w w:val="103"/>
          <w:sz w:val="22"/>
          <w:szCs w:val="22"/>
          <w:lang w:val="ro-RO"/>
        </w:rPr>
        <w:t>,</w:t>
      </w:r>
      <w:r w:rsidRPr="00E258EF">
        <w:rPr>
          <w:rFonts w:ascii="Trebuchet MS" w:eastAsia="Trebuchet MS" w:hAnsi="Trebuchet MS" w:cs="Trebuchet MS"/>
          <w:w w:val="103"/>
          <w:sz w:val="22"/>
          <w:szCs w:val="22"/>
          <w:lang w:val="ro-RO"/>
        </w:rPr>
        <w:t xml:space="preserve"> potrivit prevederilor Legii nr. 207/2015 privind Codul de procedură fiscală, cu modificările şi completările ulterioare.</w:t>
      </w:r>
    </w:p>
    <w:p w14:paraId="7EB1C4D8" w14:textId="6BC73AC2" w:rsidR="00253793" w:rsidRPr="00E258EF" w:rsidRDefault="00EB1EDE" w:rsidP="00253793">
      <w:pPr>
        <w:pStyle w:val="ListParagraph"/>
        <w:numPr>
          <w:ilvl w:val="0"/>
          <w:numId w:val="11"/>
        </w:numPr>
        <w:ind w:right="-20"/>
        <w:jc w:val="both"/>
        <w:rPr>
          <w:rFonts w:ascii="Trebuchet MS" w:eastAsia="Trebuchet MS" w:hAnsi="Trebuchet MS" w:cs="Trebuchet MS"/>
          <w:w w:val="103"/>
          <w:sz w:val="22"/>
          <w:szCs w:val="22"/>
          <w:lang w:val="ro-RO"/>
        </w:rPr>
      </w:pPr>
      <w:bookmarkStart w:id="9" w:name="_Hlk118798966"/>
      <w:r w:rsidRPr="00E258EF">
        <w:rPr>
          <w:rFonts w:ascii="Trebuchet MS" w:eastAsia="Trebuchet MS" w:hAnsi="Trebuchet MS" w:cs="Trebuchet MS"/>
          <w:w w:val="103"/>
          <w:sz w:val="22"/>
          <w:szCs w:val="22"/>
          <w:lang w:val="ro-RO"/>
        </w:rPr>
        <w:t>În cazul în care sumele care trebuie restituite reprezintă contravaloarea ajutorului</w:t>
      </w:r>
      <w:r w:rsidR="00A57BA8" w:rsidRPr="00E258EF">
        <w:rPr>
          <w:rFonts w:ascii="Trebuchet MS" w:eastAsia="Trebuchet MS" w:hAnsi="Trebuchet MS" w:cs="Trebuchet MS"/>
          <w:w w:val="103"/>
          <w:sz w:val="22"/>
          <w:szCs w:val="22"/>
          <w:lang w:val="ro-RO"/>
        </w:rPr>
        <w:t xml:space="preserve"> de stat/ </w:t>
      </w:r>
      <w:r w:rsidR="00A57BA8" w:rsidRPr="00E258EF">
        <w:rPr>
          <w:rFonts w:ascii="Trebuchet MS" w:eastAsia="Trebuchet MS" w:hAnsi="Trebuchet MS" w:cs="Trebuchet MS"/>
          <w:i/>
          <w:iCs/>
          <w:w w:val="103"/>
          <w:sz w:val="22"/>
          <w:szCs w:val="22"/>
          <w:lang w:val="ro-RO"/>
        </w:rPr>
        <w:t>de minimis</w:t>
      </w:r>
      <w:r w:rsidR="006051B0">
        <w:rPr>
          <w:rFonts w:ascii="Trebuchet MS" w:eastAsia="Trebuchet MS" w:hAnsi="Trebuchet MS" w:cs="Trebuchet MS"/>
          <w:i/>
          <w:iCs/>
          <w:w w:val="103"/>
          <w:sz w:val="22"/>
          <w:szCs w:val="22"/>
          <w:lang w:val="ro-RO"/>
        </w:rPr>
        <w:t xml:space="preserve"> </w:t>
      </w:r>
      <w:r w:rsidR="006051B0" w:rsidRPr="001A092F">
        <w:rPr>
          <w:rFonts w:ascii="Trebuchet MS" w:eastAsia="Trebuchet MS" w:hAnsi="Trebuchet MS" w:cs="Trebuchet MS"/>
          <w:w w:val="103"/>
          <w:sz w:val="22"/>
          <w:szCs w:val="22"/>
          <w:lang w:val="ro-RO"/>
        </w:rPr>
        <w:t>(după caz</w:t>
      </w:r>
      <w:r w:rsidR="006051B0">
        <w:rPr>
          <w:rFonts w:ascii="Trebuchet MS" w:eastAsia="Trebuchet MS" w:hAnsi="Trebuchet MS" w:cs="Trebuchet MS"/>
          <w:i/>
          <w:iCs/>
          <w:w w:val="103"/>
          <w:sz w:val="22"/>
          <w:szCs w:val="22"/>
          <w:lang w:val="ro-RO"/>
        </w:rPr>
        <w:t>)</w:t>
      </w:r>
      <w:r w:rsidRPr="00E258EF">
        <w:rPr>
          <w:rFonts w:ascii="Trebuchet MS" w:eastAsia="Trebuchet MS" w:hAnsi="Trebuchet MS" w:cs="Trebuchet MS"/>
          <w:i/>
          <w:iCs/>
          <w:w w:val="103"/>
          <w:sz w:val="22"/>
          <w:szCs w:val="22"/>
          <w:lang w:val="ro-RO"/>
        </w:rPr>
        <w:t xml:space="preserve"> </w:t>
      </w:r>
      <w:r w:rsidRPr="00E258EF">
        <w:rPr>
          <w:rFonts w:ascii="Trebuchet MS" w:eastAsia="Trebuchet MS" w:hAnsi="Trebuchet MS" w:cs="Trebuchet MS"/>
          <w:w w:val="103"/>
          <w:sz w:val="22"/>
          <w:szCs w:val="22"/>
          <w:lang w:val="ro-RO"/>
        </w:rPr>
        <w:t>primit de beneficiari/lideri de parteneriat/parteneri</w:t>
      </w:r>
      <w:r w:rsidR="006051B0">
        <w:rPr>
          <w:rFonts w:ascii="Trebuchet MS" w:eastAsia="Trebuchet MS" w:hAnsi="Trebuchet MS" w:cs="Trebuchet MS"/>
          <w:w w:val="103"/>
          <w:sz w:val="22"/>
          <w:szCs w:val="22"/>
          <w:lang w:val="ro-RO"/>
        </w:rPr>
        <w:t xml:space="preserve"> </w:t>
      </w:r>
      <w:r w:rsidR="006051B0">
        <w:rPr>
          <w:rFonts w:ascii="Trebuchet MS" w:eastAsia="Trebuchet MS" w:hAnsi="Trebuchet MS" w:cs="Trebuchet MS"/>
          <w:spacing w:val="-1"/>
          <w:sz w:val="22"/>
          <w:szCs w:val="22"/>
          <w:lang w:val="ro-RO"/>
        </w:rPr>
        <w:t xml:space="preserve">(dacă </w:t>
      </w:r>
      <w:r w:rsidR="008713D0">
        <w:rPr>
          <w:rFonts w:ascii="Trebuchet MS" w:eastAsia="Trebuchet MS" w:hAnsi="Trebuchet MS" w:cs="Trebuchet MS"/>
          <w:spacing w:val="-1"/>
          <w:sz w:val="22"/>
          <w:szCs w:val="22"/>
          <w:lang w:val="ro-RO"/>
        </w:rPr>
        <w:t xml:space="preserve">proiectele </w:t>
      </w:r>
      <w:r w:rsidR="006051B0">
        <w:rPr>
          <w:rFonts w:ascii="Trebuchet MS" w:eastAsia="Trebuchet MS" w:hAnsi="Trebuchet MS" w:cs="Trebuchet MS"/>
          <w:spacing w:val="-1"/>
          <w:sz w:val="22"/>
          <w:szCs w:val="22"/>
          <w:lang w:val="ro-RO"/>
        </w:rPr>
        <w:t>se implementează în parteneriat)</w:t>
      </w:r>
      <w:r w:rsidRPr="00E258EF">
        <w:rPr>
          <w:rFonts w:ascii="Trebuchet MS" w:eastAsia="Trebuchet MS" w:hAnsi="Trebuchet MS" w:cs="Trebuchet MS"/>
          <w:w w:val="103"/>
          <w:sz w:val="22"/>
          <w:szCs w:val="22"/>
          <w:lang w:val="ro-RO"/>
        </w:rPr>
        <w:t xml:space="preserve">, recuperarea acestora trebuie să respecte prevederile OUG nr. 77/2014 privind procedurile naţionale în domeniul ajutorului de stat, precum şi pentru modificarea şi completarea Legii concurenţei nr. 21/1996, cu modificările </w:t>
      </w:r>
      <w:proofErr w:type="spellStart"/>
      <w:r w:rsidRPr="00E258EF">
        <w:rPr>
          <w:rFonts w:ascii="Trebuchet MS" w:eastAsia="Trebuchet MS" w:hAnsi="Trebuchet MS" w:cs="Trebuchet MS"/>
          <w:w w:val="103"/>
          <w:sz w:val="22"/>
          <w:szCs w:val="22"/>
          <w:lang w:val="ro-RO"/>
        </w:rPr>
        <w:t>şi</w:t>
      </w:r>
      <w:proofErr w:type="spellEnd"/>
      <w:r w:rsidRPr="00E258EF">
        <w:rPr>
          <w:rFonts w:ascii="Trebuchet MS" w:eastAsia="Trebuchet MS" w:hAnsi="Trebuchet MS" w:cs="Trebuchet MS"/>
          <w:w w:val="103"/>
          <w:sz w:val="22"/>
          <w:szCs w:val="22"/>
          <w:lang w:val="ro-RO"/>
        </w:rPr>
        <w:t xml:space="preserve"> completările ulterioare</w:t>
      </w:r>
      <w:bookmarkEnd w:id="9"/>
      <w:r w:rsidRPr="00E258EF">
        <w:rPr>
          <w:rFonts w:ascii="Trebuchet MS" w:eastAsia="Trebuchet MS" w:hAnsi="Trebuchet MS" w:cs="Trebuchet MS"/>
          <w:w w:val="103"/>
          <w:sz w:val="22"/>
          <w:szCs w:val="22"/>
          <w:lang w:val="ro-RO"/>
        </w:rPr>
        <w:t>.</w:t>
      </w:r>
    </w:p>
    <w:p w14:paraId="09826E62" w14:textId="2DBEBBC0" w:rsidR="00253793" w:rsidRPr="00E258EF" w:rsidRDefault="00EB1EDE" w:rsidP="00253793">
      <w:pPr>
        <w:pStyle w:val="ListParagraph"/>
        <w:numPr>
          <w:ilvl w:val="0"/>
          <w:numId w:val="11"/>
        </w:numPr>
        <w:ind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Pentru     a     putea     beneficia     de     prefinanţare,      beneficiarul</w:t>
      </w:r>
      <w:r w:rsidR="00CA37FD" w:rsidRPr="00E258EF">
        <w:rPr>
          <w:rFonts w:ascii="Trebuchet MS" w:eastAsia="Trebuchet MS" w:hAnsi="Trebuchet MS" w:cs="Trebuchet MS"/>
          <w:w w:val="103"/>
          <w:sz w:val="22"/>
          <w:szCs w:val="22"/>
          <w:lang w:val="ro-RO"/>
        </w:rPr>
        <w:t>/partenerul</w:t>
      </w:r>
      <w:r w:rsidR="001D0573">
        <w:rPr>
          <w:rFonts w:ascii="Trebuchet MS" w:eastAsia="Trebuchet MS" w:hAnsi="Trebuchet MS" w:cs="Trebuchet MS"/>
          <w:w w:val="103"/>
          <w:sz w:val="22"/>
          <w:szCs w:val="22"/>
          <w:lang w:val="ro-RO"/>
        </w:rPr>
        <w:t xml:space="preserve"> </w:t>
      </w:r>
      <w:r w:rsidR="001D0573">
        <w:rPr>
          <w:rFonts w:ascii="Trebuchet MS" w:eastAsia="Trebuchet MS" w:hAnsi="Trebuchet MS" w:cs="Trebuchet MS"/>
          <w:spacing w:val="-1"/>
          <w:sz w:val="22"/>
          <w:szCs w:val="22"/>
          <w:lang w:val="ro-RO"/>
        </w:rPr>
        <w:t xml:space="preserve">(dacă </w:t>
      </w:r>
      <w:r w:rsidR="00D80FCA">
        <w:rPr>
          <w:rFonts w:ascii="Trebuchet MS" w:eastAsia="Trebuchet MS" w:hAnsi="Trebuchet MS" w:cs="Trebuchet MS"/>
          <w:spacing w:val="-1"/>
          <w:sz w:val="22"/>
          <w:szCs w:val="22"/>
          <w:lang w:val="ro-RO"/>
        </w:rPr>
        <w:t xml:space="preserve">proiectele </w:t>
      </w:r>
      <w:r w:rsidR="001D0573">
        <w:rPr>
          <w:rFonts w:ascii="Trebuchet MS" w:eastAsia="Trebuchet MS" w:hAnsi="Trebuchet MS" w:cs="Trebuchet MS"/>
          <w:spacing w:val="-1"/>
          <w:sz w:val="22"/>
          <w:szCs w:val="22"/>
          <w:lang w:val="ro-RO"/>
        </w:rPr>
        <w:t>se implementează în parteneriat)</w:t>
      </w:r>
      <w:r w:rsidR="006E77C8" w:rsidRPr="00E258EF">
        <w:rPr>
          <w:rFonts w:ascii="Trebuchet MS" w:eastAsia="Trebuchet MS" w:hAnsi="Trebuchet MS" w:cs="Trebuchet MS"/>
          <w:w w:val="103"/>
          <w:sz w:val="22"/>
          <w:szCs w:val="22"/>
          <w:lang w:val="ro-RO"/>
        </w:rPr>
        <w:t>,</w:t>
      </w:r>
      <w:r w:rsidRPr="00E258EF">
        <w:rPr>
          <w:rFonts w:ascii="Trebuchet MS" w:eastAsia="Trebuchet MS" w:hAnsi="Trebuchet MS" w:cs="Trebuchet MS"/>
          <w:w w:val="103"/>
          <w:sz w:val="22"/>
          <w:szCs w:val="22"/>
          <w:lang w:val="ro-RO"/>
        </w:rPr>
        <w:t xml:space="preserve">  </w:t>
      </w:r>
      <w:r w:rsidR="00C96F72" w:rsidRPr="00E258EF">
        <w:rPr>
          <w:rFonts w:ascii="Trebuchet MS" w:eastAsia="Trebuchet MS" w:hAnsi="Trebuchet MS" w:cs="Trebuchet MS"/>
          <w:w w:val="103"/>
          <w:sz w:val="22"/>
          <w:szCs w:val="22"/>
          <w:lang w:val="ro-RO"/>
        </w:rPr>
        <w:t xml:space="preserve">cu excepția </w:t>
      </w:r>
      <w:r w:rsidRPr="00E258EF">
        <w:rPr>
          <w:rFonts w:ascii="Trebuchet MS" w:eastAsia="Trebuchet MS" w:hAnsi="Trebuchet MS" w:cs="Trebuchet MS"/>
          <w:w w:val="103"/>
          <w:sz w:val="22"/>
          <w:szCs w:val="22"/>
          <w:lang w:val="ro-RO"/>
        </w:rPr>
        <w:t>instituţii</w:t>
      </w:r>
      <w:r w:rsidR="00C96F72" w:rsidRPr="00E258EF">
        <w:rPr>
          <w:rFonts w:ascii="Trebuchet MS" w:eastAsia="Trebuchet MS" w:hAnsi="Trebuchet MS" w:cs="Trebuchet MS"/>
          <w:w w:val="103"/>
          <w:sz w:val="22"/>
          <w:szCs w:val="22"/>
          <w:lang w:val="ro-RO"/>
        </w:rPr>
        <w:t>lor</w:t>
      </w:r>
      <w:r w:rsidRPr="00E258EF">
        <w:rPr>
          <w:rFonts w:ascii="Trebuchet MS" w:eastAsia="Trebuchet MS" w:hAnsi="Trebuchet MS" w:cs="Trebuchet MS"/>
          <w:w w:val="103"/>
          <w:sz w:val="22"/>
          <w:szCs w:val="22"/>
          <w:lang w:val="ro-RO"/>
        </w:rPr>
        <w:t xml:space="preserve">  publice,  are obligaţia  să deschidă  un cont dedicat exclusiv pentru primirea prefinanţării şi efectuarea cheltuielilor pentru care a fost solicitată aceasta.</w:t>
      </w:r>
    </w:p>
    <w:p w14:paraId="5619D5D8" w14:textId="162A0CB8" w:rsidR="00253793" w:rsidRPr="00E258EF" w:rsidRDefault="001147D4" w:rsidP="00253793">
      <w:pPr>
        <w:pStyle w:val="ListParagraph"/>
        <w:numPr>
          <w:ilvl w:val="0"/>
          <w:numId w:val="11"/>
        </w:numPr>
        <w:ind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În cazul în care contul este deschis la Trezoreria Statului, s</w:t>
      </w:r>
      <w:r w:rsidR="00EB1EDE" w:rsidRPr="00E258EF">
        <w:rPr>
          <w:rFonts w:ascii="Trebuchet MS" w:eastAsia="Trebuchet MS" w:hAnsi="Trebuchet MS" w:cs="Trebuchet MS"/>
          <w:w w:val="103"/>
          <w:sz w:val="22"/>
          <w:szCs w:val="22"/>
          <w:lang w:val="ro-RO"/>
        </w:rPr>
        <w:t>umele primite ca prefinanţare,  aferente acelor tipuri de cheltuieli care nu pot fi efectuate din</w:t>
      </w:r>
      <w:r w:rsidRPr="00E258EF">
        <w:rPr>
          <w:rFonts w:ascii="Trebuchet MS" w:eastAsia="Trebuchet MS" w:hAnsi="Trebuchet MS" w:cs="Trebuchet MS"/>
          <w:w w:val="103"/>
          <w:sz w:val="22"/>
          <w:szCs w:val="22"/>
          <w:lang w:val="ro-RO"/>
        </w:rPr>
        <w:t xml:space="preserve"> acest</w:t>
      </w:r>
      <w:r w:rsidR="00EB1EDE" w:rsidRPr="00E258EF">
        <w:rPr>
          <w:rFonts w:ascii="Trebuchet MS" w:eastAsia="Trebuchet MS" w:hAnsi="Trebuchet MS" w:cs="Trebuchet MS"/>
          <w:w w:val="103"/>
          <w:sz w:val="22"/>
          <w:szCs w:val="22"/>
          <w:lang w:val="ro-RO"/>
        </w:rPr>
        <w:t xml:space="preserve"> cont, potrivit reglementărilor în vigoare, pot fi transferate  de către beneficiar/partener  în conturi deschise  la bănci comerciale,  cu condiţia efectuării cheltuielilor respective în termen de maximum </w:t>
      </w:r>
      <w:r w:rsidRPr="00E258EF">
        <w:rPr>
          <w:rFonts w:ascii="Trebuchet MS" w:eastAsia="Trebuchet MS" w:hAnsi="Trebuchet MS" w:cs="Trebuchet MS"/>
          <w:w w:val="103"/>
          <w:sz w:val="22"/>
          <w:szCs w:val="22"/>
          <w:lang w:val="ro-RO"/>
        </w:rPr>
        <w:t>5</w:t>
      </w:r>
      <w:r w:rsidR="00EB1EDE" w:rsidRPr="00E258EF">
        <w:rPr>
          <w:rFonts w:ascii="Trebuchet MS" w:eastAsia="Trebuchet MS" w:hAnsi="Trebuchet MS" w:cs="Trebuchet MS"/>
          <w:w w:val="103"/>
          <w:sz w:val="22"/>
          <w:szCs w:val="22"/>
          <w:lang w:val="ro-RO"/>
        </w:rPr>
        <w:t xml:space="preserve"> zile lucrătoare de la data efectuării transferului.</w:t>
      </w:r>
    </w:p>
    <w:p w14:paraId="2C366B97" w14:textId="383AC679" w:rsidR="00253793" w:rsidRPr="00E258EF" w:rsidRDefault="006E5E66" w:rsidP="00253793">
      <w:pPr>
        <w:pStyle w:val="ListParagraph"/>
        <w:numPr>
          <w:ilvl w:val="0"/>
          <w:numId w:val="11"/>
        </w:numPr>
        <w:ind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Suma reprezentând dobânda netă, respectiv diferența dintre dobanda brută acumulată în conturile prevăzute la alin. (17) corespunzătoare  sumelor de prefinanțare ramase  disponibile  în conturi,  și valoarea  cumulată  a impozitelor  aferente  dobânzii  și comisioanelor aferente conturilor respective, se raportează AM</w:t>
      </w:r>
      <w:r w:rsidR="00134D22" w:rsidRPr="00E258EF">
        <w:rPr>
          <w:rFonts w:ascii="Trebuchet MS" w:eastAsia="Trebuchet MS" w:hAnsi="Trebuchet MS" w:cs="Trebuchet MS"/>
          <w:w w:val="103"/>
          <w:sz w:val="22"/>
          <w:szCs w:val="22"/>
          <w:lang w:val="ro-RO"/>
        </w:rPr>
        <w:t>PEO</w:t>
      </w:r>
      <w:r w:rsidRPr="00E258EF">
        <w:rPr>
          <w:rFonts w:ascii="Trebuchet MS" w:eastAsia="Trebuchet MS" w:hAnsi="Trebuchet MS" w:cs="Trebuchet MS"/>
          <w:w w:val="103"/>
          <w:sz w:val="22"/>
          <w:szCs w:val="22"/>
          <w:lang w:val="ro-RO"/>
        </w:rPr>
        <w:t xml:space="preserve"> și se virează în contul indicat  de aceasta  în notificarea  privind  acordarea  prefinanțării,  cel târziu înainte  de depunerea ultimei cereri de rambursare.</w:t>
      </w:r>
    </w:p>
    <w:p w14:paraId="689CF0F7" w14:textId="6636A371" w:rsidR="001D164B" w:rsidRPr="00E258EF" w:rsidRDefault="00352A5F" w:rsidP="00253793">
      <w:pPr>
        <w:pStyle w:val="ListParagraph"/>
        <w:numPr>
          <w:ilvl w:val="0"/>
          <w:numId w:val="11"/>
        </w:numPr>
        <w:ind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 xml:space="preserve">În cazul în care </w:t>
      </w:r>
      <w:r w:rsidR="00253793" w:rsidRPr="00E258EF">
        <w:rPr>
          <w:rFonts w:ascii="Trebuchet MS" w:eastAsia="Trebuchet MS" w:hAnsi="Trebuchet MS" w:cs="Trebuchet MS"/>
          <w:w w:val="103"/>
          <w:sz w:val="22"/>
          <w:szCs w:val="22"/>
          <w:lang w:val="ro-RO"/>
        </w:rPr>
        <w:t>B</w:t>
      </w:r>
      <w:r w:rsidR="001D164B" w:rsidRPr="00E258EF">
        <w:rPr>
          <w:rFonts w:ascii="Trebuchet MS" w:eastAsia="Trebuchet MS" w:hAnsi="Trebuchet MS" w:cs="Trebuchet MS"/>
          <w:w w:val="103"/>
          <w:sz w:val="22"/>
          <w:szCs w:val="22"/>
          <w:lang w:val="ro-RO"/>
        </w:rPr>
        <w:t>eneficiarul/liderul   de  parteneriat/partenerii</w:t>
      </w:r>
      <w:r w:rsidR="00961C13">
        <w:rPr>
          <w:rFonts w:ascii="Trebuchet MS" w:eastAsia="Trebuchet MS" w:hAnsi="Trebuchet MS" w:cs="Trebuchet MS"/>
          <w:w w:val="103"/>
          <w:sz w:val="22"/>
          <w:szCs w:val="22"/>
          <w:lang w:val="ro-RO"/>
        </w:rPr>
        <w:t xml:space="preserve"> </w:t>
      </w:r>
      <w:r w:rsidR="00961C13">
        <w:rPr>
          <w:rFonts w:ascii="Trebuchet MS" w:eastAsia="Trebuchet MS" w:hAnsi="Trebuchet MS" w:cs="Trebuchet MS"/>
          <w:spacing w:val="-1"/>
          <w:sz w:val="22"/>
          <w:szCs w:val="22"/>
          <w:lang w:val="ro-RO"/>
        </w:rPr>
        <w:t xml:space="preserve">(dacă </w:t>
      </w:r>
      <w:r w:rsidR="00D80FCA">
        <w:rPr>
          <w:rFonts w:ascii="Trebuchet MS" w:eastAsia="Trebuchet MS" w:hAnsi="Trebuchet MS" w:cs="Trebuchet MS"/>
          <w:spacing w:val="-1"/>
          <w:sz w:val="22"/>
          <w:szCs w:val="22"/>
          <w:lang w:val="ro-RO"/>
        </w:rPr>
        <w:t xml:space="preserve">proiectele </w:t>
      </w:r>
      <w:r w:rsidR="00961C13">
        <w:rPr>
          <w:rFonts w:ascii="Trebuchet MS" w:eastAsia="Trebuchet MS" w:hAnsi="Trebuchet MS" w:cs="Trebuchet MS"/>
          <w:spacing w:val="-1"/>
          <w:sz w:val="22"/>
          <w:szCs w:val="22"/>
          <w:lang w:val="ro-RO"/>
        </w:rPr>
        <w:t>se implementează în parteneriat)</w:t>
      </w:r>
      <w:r w:rsidR="00961C13" w:rsidRPr="00E258EF">
        <w:rPr>
          <w:rFonts w:ascii="Trebuchet MS" w:eastAsia="Trebuchet MS" w:hAnsi="Trebuchet MS" w:cs="Trebuchet MS"/>
          <w:spacing w:val="-1"/>
          <w:sz w:val="22"/>
          <w:szCs w:val="22"/>
          <w:lang w:val="ro-RO"/>
        </w:rPr>
        <w:t>,</w:t>
      </w:r>
      <w:r w:rsidR="001D164B" w:rsidRPr="00E258EF">
        <w:rPr>
          <w:rFonts w:ascii="Trebuchet MS" w:eastAsia="Trebuchet MS" w:hAnsi="Trebuchet MS" w:cs="Trebuchet MS"/>
          <w:w w:val="103"/>
          <w:sz w:val="22"/>
          <w:szCs w:val="22"/>
          <w:lang w:val="ro-RO"/>
        </w:rPr>
        <w:t xml:space="preserve">   nu  efectuează viramentul sau sunt identificate neconcordanțe între sumele virate conform alin. </w:t>
      </w:r>
      <w:r w:rsidR="009D000E" w:rsidRPr="00E258EF">
        <w:rPr>
          <w:rFonts w:ascii="Trebuchet MS" w:eastAsia="Trebuchet MS" w:hAnsi="Trebuchet MS" w:cs="Trebuchet MS"/>
          <w:w w:val="103"/>
          <w:sz w:val="22"/>
          <w:szCs w:val="22"/>
          <w:lang w:val="ro-RO"/>
        </w:rPr>
        <w:t xml:space="preserve">(17) </w:t>
      </w:r>
      <w:r w:rsidR="00DE05F2" w:rsidRPr="00E258EF">
        <w:rPr>
          <w:rFonts w:ascii="Trebuchet MS" w:eastAsia="Trebuchet MS" w:hAnsi="Trebuchet MS" w:cs="Trebuchet MS"/>
          <w:w w:val="103"/>
          <w:sz w:val="22"/>
          <w:szCs w:val="22"/>
          <w:lang w:val="ro-RO"/>
        </w:rPr>
        <w:t xml:space="preserve"> </w:t>
      </w:r>
      <w:r w:rsidR="001D164B" w:rsidRPr="00E258EF">
        <w:rPr>
          <w:rFonts w:ascii="Trebuchet MS" w:eastAsia="Trebuchet MS" w:hAnsi="Trebuchet MS" w:cs="Trebuchet MS"/>
          <w:w w:val="103"/>
          <w:sz w:val="22"/>
          <w:szCs w:val="22"/>
          <w:lang w:val="ro-RO"/>
        </w:rPr>
        <w:t>și sumele rezultate din verificarea documentelor  financiare aferente proiectului, AM</w:t>
      </w:r>
      <w:r w:rsidR="00134D22" w:rsidRPr="00E258EF">
        <w:rPr>
          <w:rFonts w:ascii="Trebuchet MS" w:eastAsia="Trebuchet MS" w:hAnsi="Trebuchet MS" w:cs="Trebuchet MS"/>
          <w:w w:val="103"/>
          <w:sz w:val="22"/>
          <w:szCs w:val="22"/>
          <w:lang w:val="ro-RO"/>
        </w:rPr>
        <w:t>PEO</w:t>
      </w:r>
      <w:r w:rsidR="001D164B" w:rsidRPr="00E258EF">
        <w:rPr>
          <w:rFonts w:ascii="Trebuchet MS" w:eastAsia="Trebuchet MS" w:hAnsi="Trebuchet MS" w:cs="Trebuchet MS"/>
          <w:w w:val="103"/>
          <w:sz w:val="22"/>
          <w:szCs w:val="22"/>
          <w:lang w:val="ro-RO"/>
        </w:rPr>
        <w:t xml:space="preserve"> are obligaţia de a face deducerile necesare din rambursarea aferentă fondurilor europene şi cofinanţării publice asigurate din bugetul de stat, cel mai târziu la cererea de rambursare finală.</w:t>
      </w:r>
    </w:p>
    <w:p w14:paraId="71175635" w14:textId="29FD5E75" w:rsidR="00253793" w:rsidRPr="00E258EF" w:rsidRDefault="0099349E" w:rsidP="00253793">
      <w:pPr>
        <w:pStyle w:val="ListParagraph"/>
        <w:numPr>
          <w:ilvl w:val="0"/>
          <w:numId w:val="11"/>
        </w:numPr>
        <w:tabs>
          <w:tab w:val="left" w:pos="360"/>
        </w:tabs>
        <w:spacing w:before="71"/>
        <w:ind w:left="270"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Rata dobânzii datorate este rata dobânzii de politică monetară a Băncii Naţionale a</w:t>
      </w:r>
      <w:r w:rsidR="00426316" w:rsidRPr="00E258EF">
        <w:rPr>
          <w:rFonts w:ascii="Trebuchet MS" w:eastAsia="Trebuchet MS" w:hAnsi="Trebuchet MS" w:cs="Trebuchet MS"/>
          <w:w w:val="103"/>
          <w:sz w:val="22"/>
          <w:szCs w:val="22"/>
          <w:lang w:val="ro-RO"/>
        </w:rPr>
        <w:t xml:space="preserve"> </w:t>
      </w:r>
      <w:r w:rsidRPr="00E258EF">
        <w:rPr>
          <w:rFonts w:ascii="Trebuchet MS" w:eastAsia="Trebuchet MS" w:hAnsi="Trebuchet MS" w:cs="Trebuchet MS"/>
          <w:w w:val="103"/>
          <w:sz w:val="22"/>
          <w:szCs w:val="22"/>
          <w:lang w:val="ro-RO"/>
        </w:rPr>
        <w:t>României în vigoare la data comunicării deciziei de recuperare a prefinanţării.</w:t>
      </w:r>
      <w:r w:rsidR="006E77C8" w:rsidRPr="00E258EF">
        <w:rPr>
          <w:rFonts w:ascii="Trebuchet MS" w:eastAsia="Trebuchet MS" w:hAnsi="Trebuchet MS" w:cs="Trebuchet MS"/>
          <w:w w:val="103"/>
          <w:sz w:val="22"/>
          <w:szCs w:val="22"/>
          <w:lang w:val="ro-RO"/>
        </w:rPr>
        <w:t xml:space="preserve"> </w:t>
      </w:r>
      <w:bookmarkStart w:id="10" w:name="_Hlk118813960"/>
      <w:r w:rsidR="006E77C8" w:rsidRPr="00E258EF">
        <w:rPr>
          <w:rFonts w:ascii="Trebuchet MS" w:eastAsia="Trebuchet MS" w:hAnsi="Trebuchet MS" w:cs="Trebuchet MS"/>
          <w:w w:val="103"/>
          <w:sz w:val="22"/>
          <w:szCs w:val="22"/>
          <w:lang w:val="ro-RO"/>
        </w:rPr>
        <w:t>În cazul în care sumele care trebuie restituite reprezintă contravaloarea ajutorului de stat/ de minimis, dobânzile de întârziere se calculeaza în condițiile prevederilor legale privind ajutoarele de stat/minimis</w:t>
      </w:r>
      <w:r w:rsidR="00A214EA">
        <w:rPr>
          <w:rFonts w:ascii="Trebuchet MS" w:eastAsia="Trebuchet MS" w:hAnsi="Trebuchet MS" w:cs="Trebuchet MS"/>
          <w:w w:val="103"/>
          <w:sz w:val="22"/>
          <w:szCs w:val="22"/>
          <w:lang w:val="ro-RO"/>
        </w:rPr>
        <w:t xml:space="preserve"> (după caz)</w:t>
      </w:r>
      <w:r w:rsidR="009F714E" w:rsidRPr="00E258EF">
        <w:rPr>
          <w:rFonts w:ascii="Trebuchet MS" w:eastAsia="Trebuchet MS" w:hAnsi="Trebuchet MS" w:cs="Trebuchet MS"/>
          <w:w w:val="103"/>
          <w:sz w:val="22"/>
          <w:szCs w:val="22"/>
          <w:lang w:val="ro-RO"/>
        </w:rPr>
        <w:t>.</w:t>
      </w:r>
      <w:bookmarkEnd w:id="10"/>
    </w:p>
    <w:p w14:paraId="2D0FB9FF" w14:textId="571D2A3E" w:rsidR="001D164B" w:rsidRPr="00E258EF" w:rsidRDefault="001D164B" w:rsidP="00253793">
      <w:pPr>
        <w:pStyle w:val="ListParagraph"/>
        <w:numPr>
          <w:ilvl w:val="0"/>
          <w:numId w:val="11"/>
        </w:numPr>
        <w:tabs>
          <w:tab w:val="left" w:pos="360"/>
        </w:tabs>
        <w:spacing w:before="71"/>
        <w:ind w:left="270"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 xml:space="preserve">Prefinanţarea acordată beneficiarului/liderului de parteneriat/partenerului </w:t>
      </w:r>
      <w:r w:rsidR="00A214EA">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w w:val="103"/>
          <w:sz w:val="22"/>
          <w:szCs w:val="22"/>
          <w:lang w:val="ro-RO"/>
        </w:rPr>
        <w:t xml:space="preserve">care are calitatea de ordonator de credite al bugetului local, precum şi beneficiarului/liderului  de parteneriat/partenerului </w:t>
      </w:r>
      <w:r w:rsidR="006A07A0">
        <w:rPr>
          <w:rFonts w:ascii="Trebuchet MS" w:eastAsia="Trebuchet MS" w:hAnsi="Trebuchet MS" w:cs="Trebuchet MS"/>
          <w:spacing w:val="-1"/>
          <w:sz w:val="22"/>
          <w:szCs w:val="22"/>
          <w:lang w:val="ro-RO"/>
        </w:rPr>
        <w:t>(dacă proiectele se implementează în parteneriat)</w:t>
      </w:r>
      <w:r w:rsidRPr="00E258EF">
        <w:rPr>
          <w:rFonts w:ascii="Trebuchet MS" w:eastAsia="Trebuchet MS" w:hAnsi="Trebuchet MS" w:cs="Trebuchet MS"/>
          <w:w w:val="103"/>
          <w:sz w:val="22"/>
          <w:szCs w:val="22"/>
          <w:lang w:val="ro-RO"/>
        </w:rPr>
        <w:t xml:space="preserve"> instituţie  publică  finanţată  integral  din venituri  proprii şi/sau finanţată parţial de la bugetul de stat, bugetul asigurărilor sociale de stat sau bugetele fondurilor speciale, rămasă neutilizată la finele exerciţiului bugetar, se utilizează de către beneficiar în anul următor cu aceeaşi destinaţie.</w:t>
      </w:r>
    </w:p>
    <w:p w14:paraId="119D97B0" w14:textId="5F604419" w:rsidR="000B3971" w:rsidRPr="00E258EF" w:rsidRDefault="0099349E" w:rsidP="0029475F">
      <w:pPr>
        <w:pStyle w:val="ListParagraph"/>
        <w:numPr>
          <w:ilvl w:val="0"/>
          <w:numId w:val="11"/>
        </w:numPr>
        <w:tabs>
          <w:tab w:val="left" w:pos="360"/>
        </w:tabs>
        <w:spacing w:before="71"/>
        <w:ind w:left="270"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Sumele reprezentând  dobânzi datorate pentru neachitarea  la termen a obligaţiilor prevăzute în titlul de creanţă se virează conform prevederilor alin. (18).</w:t>
      </w:r>
    </w:p>
    <w:p w14:paraId="1C3FFFB5" w14:textId="4F2744E8" w:rsidR="000B3971" w:rsidRPr="00E258EF" w:rsidRDefault="0099349E" w:rsidP="0029475F">
      <w:pPr>
        <w:pStyle w:val="ListParagraph"/>
        <w:numPr>
          <w:ilvl w:val="0"/>
          <w:numId w:val="11"/>
        </w:numPr>
        <w:tabs>
          <w:tab w:val="left" w:pos="360"/>
        </w:tabs>
        <w:spacing w:before="71"/>
        <w:ind w:left="270"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Acolo  unde  OUG</w:t>
      </w:r>
      <w:r w:rsidR="00876B9A" w:rsidRPr="00E258EF">
        <w:rPr>
          <w:rFonts w:ascii="Trebuchet MS" w:eastAsia="Trebuchet MS" w:hAnsi="Trebuchet MS" w:cs="Trebuchet MS"/>
          <w:w w:val="103"/>
          <w:sz w:val="22"/>
          <w:szCs w:val="22"/>
          <w:lang w:val="ro-RO"/>
        </w:rPr>
        <w:t xml:space="preserve"> nr. </w:t>
      </w:r>
      <w:r w:rsidR="000076D1" w:rsidRPr="00E258EF">
        <w:rPr>
          <w:rFonts w:ascii="Trebuchet MS" w:eastAsia="Trebuchet MS" w:hAnsi="Trebuchet MS" w:cs="Trebuchet MS"/>
          <w:w w:val="103"/>
          <w:sz w:val="22"/>
          <w:szCs w:val="22"/>
          <w:lang w:val="ro-RO"/>
        </w:rPr>
        <w:t>133/2021</w:t>
      </w:r>
      <w:r w:rsidRPr="00E258EF">
        <w:rPr>
          <w:rFonts w:ascii="Trebuchet MS" w:eastAsia="Trebuchet MS" w:hAnsi="Trebuchet MS" w:cs="Trebuchet MS"/>
          <w:w w:val="103"/>
          <w:sz w:val="22"/>
          <w:szCs w:val="22"/>
          <w:lang w:val="ro-RO"/>
        </w:rPr>
        <w:t xml:space="preserve">  nu  dispune, dispozițiile  Legii </w:t>
      </w:r>
      <w:r w:rsidR="00532248">
        <w:rPr>
          <w:rFonts w:ascii="Trebuchet MS" w:eastAsia="Trebuchet MS" w:hAnsi="Trebuchet MS" w:cs="Trebuchet MS"/>
          <w:w w:val="103"/>
          <w:sz w:val="22"/>
          <w:szCs w:val="22"/>
          <w:lang w:val="ro-RO"/>
        </w:rPr>
        <w:t xml:space="preserve">nr. </w:t>
      </w:r>
      <w:r w:rsidRPr="00E258EF">
        <w:rPr>
          <w:rFonts w:ascii="Trebuchet MS" w:eastAsia="Trebuchet MS" w:hAnsi="Trebuchet MS" w:cs="Trebuchet MS"/>
          <w:w w:val="103"/>
          <w:sz w:val="22"/>
          <w:szCs w:val="22"/>
          <w:lang w:val="ro-RO"/>
        </w:rPr>
        <w:t>207/2015, cu modificările  și completările  ulterioare,  se aplică în mod corespunzător.</w:t>
      </w:r>
    </w:p>
    <w:p w14:paraId="1C076BC1" w14:textId="421EFC64" w:rsidR="000B3971" w:rsidRPr="00E258EF" w:rsidRDefault="000B3971">
      <w:pPr>
        <w:spacing w:before="2" w:line="180" w:lineRule="exact"/>
        <w:rPr>
          <w:rFonts w:ascii="Trebuchet MS" w:hAnsi="Trebuchet MS"/>
          <w:sz w:val="22"/>
          <w:szCs w:val="22"/>
          <w:lang w:val="ro-RO"/>
        </w:rPr>
      </w:pPr>
    </w:p>
    <w:p w14:paraId="39C56BFC" w14:textId="65CC6C59" w:rsidR="00561DBB" w:rsidRPr="00E258EF" w:rsidRDefault="00561DBB">
      <w:pPr>
        <w:spacing w:before="2" w:line="180" w:lineRule="exact"/>
        <w:rPr>
          <w:rFonts w:ascii="Trebuchet MS" w:hAnsi="Trebuchet MS"/>
          <w:sz w:val="22"/>
          <w:szCs w:val="22"/>
          <w:lang w:val="ro-RO"/>
        </w:rPr>
      </w:pPr>
    </w:p>
    <w:p w14:paraId="6E658F4F" w14:textId="4937C901" w:rsidR="00561DBB" w:rsidRPr="00E258EF" w:rsidRDefault="00561DBB">
      <w:pPr>
        <w:spacing w:before="2" w:line="180" w:lineRule="exact"/>
        <w:rPr>
          <w:rFonts w:ascii="Trebuchet MS" w:hAnsi="Trebuchet MS"/>
          <w:sz w:val="22"/>
          <w:szCs w:val="22"/>
          <w:lang w:val="ro-RO"/>
        </w:rPr>
      </w:pPr>
    </w:p>
    <w:p w14:paraId="49FE03A8" w14:textId="30A58EB3" w:rsidR="000B3971" w:rsidRPr="00E258EF" w:rsidRDefault="0099349E" w:rsidP="0029475F">
      <w:pPr>
        <w:ind w:right="-20"/>
        <w:jc w:val="both"/>
        <w:rPr>
          <w:rFonts w:ascii="Trebuchet MS" w:eastAsia="Trebuchet MS" w:hAnsi="Trebuchet MS" w:cs="Trebuchet MS"/>
          <w:b/>
          <w:bCs/>
          <w:spacing w:val="-1"/>
          <w:sz w:val="22"/>
          <w:szCs w:val="22"/>
          <w:lang w:val="ro-RO"/>
        </w:rPr>
      </w:pPr>
      <w:r w:rsidRPr="00E258EF">
        <w:rPr>
          <w:rFonts w:ascii="Trebuchet MS" w:eastAsia="Trebuchet MS" w:hAnsi="Trebuchet MS" w:cs="Trebuchet MS"/>
          <w:b/>
          <w:bCs/>
          <w:spacing w:val="-1"/>
          <w:sz w:val="22"/>
          <w:szCs w:val="22"/>
          <w:lang w:val="ro-RO"/>
        </w:rPr>
        <w:t>(b)    Condiții de rambursare și plată a</w:t>
      </w:r>
      <w:r w:rsidR="0029475F" w:rsidRPr="00E258EF">
        <w:rPr>
          <w:rFonts w:ascii="Trebuchet MS" w:eastAsia="Trebuchet MS" w:hAnsi="Trebuchet MS" w:cs="Trebuchet MS"/>
          <w:b/>
          <w:bCs/>
          <w:spacing w:val="-1"/>
          <w:sz w:val="22"/>
          <w:szCs w:val="22"/>
          <w:lang w:val="ro-RO"/>
        </w:rPr>
        <w:t xml:space="preserve"> </w:t>
      </w:r>
      <w:r w:rsidRPr="00E258EF">
        <w:rPr>
          <w:rFonts w:ascii="Trebuchet MS" w:eastAsia="Trebuchet MS" w:hAnsi="Trebuchet MS" w:cs="Trebuchet MS"/>
          <w:b/>
          <w:bCs/>
          <w:spacing w:val="-1"/>
          <w:sz w:val="22"/>
          <w:szCs w:val="22"/>
          <w:lang w:val="ro-RO"/>
        </w:rPr>
        <w:t>cheltuielilor</w:t>
      </w:r>
    </w:p>
    <w:p w14:paraId="30DF3327" w14:textId="77777777" w:rsidR="000B3971" w:rsidRPr="00E258EF" w:rsidRDefault="000B3971">
      <w:pPr>
        <w:spacing w:before="1" w:line="120" w:lineRule="exact"/>
        <w:rPr>
          <w:rFonts w:ascii="Trebuchet MS" w:hAnsi="Trebuchet MS"/>
          <w:sz w:val="22"/>
          <w:szCs w:val="22"/>
          <w:lang w:val="ro-RO"/>
        </w:rPr>
      </w:pPr>
    </w:p>
    <w:p w14:paraId="6EC41098" w14:textId="79502096" w:rsidR="00584E1F" w:rsidRPr="00E258EF" w:rsidRDefault="0099349E" w:rsidP="00584E1F">
      <w:pPr>
        <w:pStyle w:val="ListParagraph"/>
        <w:numPr>
          <w:ilvl w:val="0"/>
          <w:numId w:val="13"/>
        </w:numPr>
        <w:spacing w:line="247" w:lineRule="auto"/>
        <w:ind w:right="-1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lastRenderedPageBreak/>
        <w:t>Beneficiarii/Liderii de parteneriat au obligaţia de a depune la autorităţile de management/organismele  intermediare cereri de rambursare pentru cheltuielile efectuate, care nu fac obiectul mecanismului cererilor de plată</w:t>
      </w:r>
      <w:r w:rsidR="005D0A41" w:rsidRPr="00E258EF">
        <w:rPr>
          <w:rFonts w:ascii="Trebuchet MS" w:eastAsia="Trebuchet MS" w:hAnsi="Trebuchet MS" w:cs="Trebuchet MS"/>
          <w:w w:val="103"/>
          <w:sz w:val="22"/>
          <w:szCs w:val="22"/>
          <w:lang w:val="ro-RO"/>
        </w:rPr>
        <w:t>.</w:t>
      </w:r>
    </w:p>
    <w:p w14:paraId="327C1634" w14:textId="43DE9B4A" w:rsidR="00584E1F" w:rsidRPr="00E258EF" w:rsidRDefault="00657BCD" w:rsidP="00584E1F">
      <w:pPr>
        <w:pStyle w:val="ListParagraph"/>
        <w:numPr>
          <w:ilvl w:val="0"/>
          <w:numId w:val="13"/>
        </w:numPr>
        <w:spacing w:line="247" w:lineRule="auto"/>
        <w:ind w:right="-1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AM</w:t>
      </w:r>
      <w:r w:rsidR="00134D22" w:rsidRPr="00E258EF">
        <w:rPr>
          <w:rFonts w:ascii="Trebuchet MS" w:eastAsia="Trebuchet MS" w:hAnsi="Trebuchet MS" w:cs="Trebuchet MS"/>
          <w:w w:val="103"/>
          <w:sz w:val="22"/>
          <w:szCs w:val="22"/>
          <w:lang w:val="ro-RO"/>
        </w:rPr>
        <w:t>PEO</w:t>
      </w:r>
      <w:r w:rsidRPr="00E258EF">
        <w:rPr>
          <w:rFonts w:ascii="Trebuchet MS" w:eastAsia="Trebuchet MS" w:hAnsi="Trebuchet MS" w:cs="Trebuchet MS"/>
          <w:w w:val="103"/>
          <w:sz w:val="22"/>
          <w:szCs w:val="22"/>
          <w:lang w:val="ro-RO"/>
        </w:rPr>
        <w:t xml:space="preserve"> autorizează cheltuielile eligibile cuprinse în cererea de rambursare în termenul și condițiile prevăzute de legislația în vigoare.</w:t>
      </w:r>
    </w:p>
    <w:p w14:paraId="41CF58E3" w14:textId="77777777" w:rsidR="00584E1F" w:rsidRPr="00E258EF" w:rsidRDefault="0021656D" w:rsidP="00584E1F">
      <w:pPr>
        <w:pStyle w:val="ListParagraph"/>
        <w:numPr>
          <w:ilvl w:val="0"/>
          <w:numId w:val="13"/>
        </w:numPr>
        <w:spacing w:line="247" w:lineRule="auto"/>
        <w:ind w:right="-1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 xml:space="preserve">Plata sumelor autorizate se efectuează în termen de 3 zile lucrătoare de la momentul de la care autoritatea de management dispune de resurse în conturile sale. </w:t>
      </w:r>
    </w:p>
    <w:p w14:paraId="58024DA9" w14:textId="77777777" w:rsidR="00584E1F" w:rsidRPr="00E258EF" w:rsidRDefault="005D06E1" w:rsidP="00584E1F">
      <w:pPr>
        <w:pStyle w:val="ListParagraph"/>
        <w:numPr>
          <w:ilvl w:val="0"/>
          <w:numId w:val="13"/>
        </w:numPr>
        <w:spacing w:line="247" w:lineRule="auto"/>
        <w:ind w:right="-1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Pentru proiectele implementate în parteneriat, cheltuielile rambursabile se virează în conturile liderilor de parteneriat/partenerilor care le-au efectuat, indicate în contractul de finanțare sau în cererea de rambursare, deschise în sistemul Trezoreriei Statului sau la instituții de credit, în funcție de opțiunea acestora.</w:t>
      </w:r>
    </w:p>
    <w:p w14:paraId="33BC983F" w14:textId="14EA702E" w:rsidR="00584E1F" w:rsidRPr="00E258EF" w:rsidRDefault="005D06E1" w:rsidP="00584E1F">
      <w:pPr>
        <w:pStyle w:val="ListParagraph"/>
        <w:numPr>
          <w:ilvl w:val="0"/>
          <w:numId w:val="13"/>
        </w:numPr>
        <w:spacing w:line="247" w:lineRule="auto"/>
        <w:ind w:right="-1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În cazul Beneficiarilor/Liderilor de parteneriat/Partenerilor</w:t>
      </w:r>
      <w:r w:rsidR="00EA7DB4">
        <w:rPr>
          <w:rFonts w:ascii="Trebuchet MS" w:eastAsia="Trebuchet MS" w:hAnsi="Trebuchet MS" w:cs="Trebuchet MS"/>
          <w:w w:val="103"/>
          <w:sz w:val="22"/>
          <w:szCs w:val="22"/>
          <w:lang w:val="ro-RO"/>
        </w:rPr>
        <w:t xml:space="preserve"> </w:t>
      </w:r>
      <w:r w:rsidR="00EA7DB4">
        <w:rPr>
          <w:rFonts w:ascii="Trebuchet MS" w:eastAsia="Trebuchet MS" w:hAnsi="Trebuchet MS" w:cs="Trebuchet MS"/>
          <w:spacing w:val="-1"/>
          <w:sz w:val="22"/>
          <w:szCs w:val="22"/>
          <w:lang w:val="ro-RO"/>
        </w:rPr>
        <w:t xml:space="preserve">(dacă </w:t>
      </w:r>
      <w:r w:rsidR="002B404E">
        <w:rPr>
          <w:rFonts w:ascii="Trebuchet MS" w:eastAsia="Trebuchet MS" w:hAnsi="Trebuchet MS" w:cs="Trebuchet MS"/>
          <w:spacing w:val="-1"/>
          <w:sz w:val="22"/>
          <w:szCs w:val="22"/>
          <w:lang w:val="ro-RO"/>
        </w:rPr>
        <w:t xml:space="preserve">proiectele </w:t>
      </w:r>
      <w:r w:rsidR="00EA7DB4">
        <w:rPr>
          <w:rFonts w:ascii="Trebuchet MS" w:eastAsia="Trebuchet MS" w:hAnsi="Trebuchet MS" w:cs="Trebuchet MS"/>
          <w:spacing w:val="-1"/>
          <w:sz w:val="22"/>
          <w:szCs w:val="22"/>
          <w:lang w:val="ro-RO"/>
        </w:rPr>
        <w:t>se implementează în parteneriat)</w:t>
      </w:r>
      <w:r w:rsidRPr="00E258EF">
        <w:rPr>
          <w:rFonts w:ascii="Trebuchet MS" w:eastAsia="Trebuchet MS" w:hAnsi="Trebuchet MS" w:cs="Trebuchet MS"/>
          <w:w w:val="103"/>
          <w:sz w:val="22"/>
          <w:szCs w:val="22"/>
          <w:lang w:val="ro-RO"/>
        </w:rPr>
        <w:t xml:space="preserve"> prevăzuți la art.7 alin.(1)-(6) și art.</w:t>
      </w:r>
      <w:r w:rsidR="00291CB4" w:rsidRPr="00E258EF">
        <w:rPr>
          <w:rFonts w:ascii="Trebuchet MS" w:eastAsia="Trebuchet MS" w:hAnsi="Trebuchet MS" w:cs="Trebuchet MS"/>
          <w:w w:val="103"/>
          <w:sz w:val="22"/>
          <w:szCs w:val="22"/>
          <w:lang w:val="ro-RO"/>
        </w:rPr>
        <w:t xml:space="preserve"> </w:t>
      </w:r>
      <w:r w:rsidRPr="00E258EF">
        <w:rPr>
          <w:rFonts w:ascii="Trebuchet MS" w:eastAsia="Trebuchet MS" w:hAnsi="Trebuchet MS" w:cs="Trebuchet MS"/>
          <w:w w:val="103"/>
          <w:sz w:val="22"/>
          <w:szCs w:val="22"/>
          <w:lang w:val="ro-RO"/>
        </w:rPr>
        <w:t>8, din OUG nr.</w:t>
      </w:r>
      <w:r w:rsidR="00291CB4" w:rsidRPr="00E258EF">
        <w:rPr>
          <w:rFonts w:ascii="Trebuchet MS" w:eastAsia="Trebuchet MS" w:hAnsi="Trebuchet MS" w:cs="Trebuchet MS"/>
          <w:w w:val="103"/>
          <w:sz w:val="22"/>
          <w:szCs w:val="22"/>
          <w:lang w:val="ro-RO"/>
        </w:rPr>
        <w:t xml:space="preserve"> </w:t>
      </w:r>
      <w:r w:rsidRPr="00E258EF">
        <w:rPr>
          <w:rFonts w:ascii="Trebuchet MS" w:eastAsia="Trebuchet MS" w:hAnsi="Trebuchet MS" w:cs="Trebuchet MS"/>
          <w:w w:val="103"/>
          <w:sz w:val="22"/>
          <w:szCs w:val="22"/>
          <w:lang w:val="ro-RO"/>
        </w:rPr>
        <w:t>133/2021</w:t>
      </w:r>
      <w:r w:rsidR="00876B9A" w:rsidRPr="00E258EF">
        <w:rPr>
          <w:rFonts w:ascii="Trebuchet MS" w:eastAsia="Trebuchet MS" w:hAnsi="Trebuchet MS" w:cs="Trebuchet MS"/>
          <w:w w:val="103"/>
          <w:sz w:val="22"/>
          <w:szCs w:val="22"/>
          <w:lang w:val="ro-RO"/>
        </w:rPr>
        <w:t>,</w:t>
      </w:r>
      <w:r w:rsidRPr="00E258EF">
        <w:rPr>
          <w:rFonts w:ascii="Trebuchet MS" w:eastAsia="Trebuchet MS" w:hAnsi="Trebuchet MS" w:cs="Trebuchet MS"/>
          <w:w w:val="103"/>
          <w:sz w:val="22"/>
          <w:szCs w:val="22"/>
          <w:lang w:val="ro-RO"/>
        </w:rPr>
        <w:t xml:space="preserve"> sumele din fonduri europene și cofinanțare</w:t>
      </w:r>
      <w:r w:rsidR="00F16218" w:rsidRPr="00E258EF">
        <w:rPr>
          <w:rFonts w:ascii="Trebuchet MS" w:eastAsia="Trebuchet MS" w:hAnsi="Trebuchet MS" w:cs="Trebuchet MS"/>
          <w:w w:val="103"/>
          <w:sz w:val="22"/>
          <w:szCs w:val="22"/>
          <w:lang w:val="ro-RO"/>
        </w:rPr>
        <w:t xml:space="preserve"> de la bugetul de stat</w:t>
      </w:r>
      <w:r w:rsidRPr="00E258EF">
        <w:rPr>
          <w:rFonts w:ascii="Trebuchet MS" w:eastAsia="Trebuchet MS" w:hAnsi="Trebuchet MS" w:cs="Trebuchet MS"/>
          <w:w w:val="103"/>
          <w:sz w:val="22"/>
          <w:szCs w:val="22"/>
          <w:lang w:val="ro-RO"/>
        </w:rPr>
        <w:t xml:space="preserve"> autorizate se virează de către AM</w:t>
      </w:r>
      <w:r w:rsidR="00134D22" w:rsidRPr="00E258EF">
        <w:rPr>
          <w:rFonts w:ascii="Trebuchet MS" w:eastAsia="Trebuchet MS" w:hAnsi="Trebuchet MS" w:cs="Trebuchet MS"/>
          <w:w w:val="103"/>
          <w:sz w:val="22"/>
          <w:szCs w:val="22"/>
          <w:lang w:val="ro-RO"/>
        </w:rPr>
        <w:t>PEO</w:t>
      </w:r>
      <w:r w:rsidRPr="00E258EF">
        <w:rPr>
          <w:rFonts w:ascii="Trebuchet MS" w:eastAsia="Trebuchet MS" w:hAnsi="Trebuchet MS" w:cs="Trebuchet MS"/>
          <w:w w:val="103"/>
          <w:sz w:val="22"/>
          <w:szCs w:val="22"/>
          <w:lang w:val="ro-RO"/>
        </w:rPr>
        <w:t xml:space="preserve"> în conturile de venituri ale bugetelor din care au fost finanțate proiectele respective.</w:t>
      </w:r>
    </w:p>
    <w:p w14:paraId="3AECBBFC" w14:textId="77777777" w:rsidR="00584E1F" w:rsidRPr="00E258EF" w:rsidRDefault="005D06E1" w:rsidP="00584E1F">
      <w:pPr>
        <w:pStyle w:val="ListParagraph"/>
        <w:numPr>
          <w:ilvl w:val="0"/>
          <w:numId w:val="13"/>
        </w:numPr>
        <w:spacing w:line="247" w:lineRule="auto"/>
        <w:ind w:right="-1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În cazul proiectelor implementate în parteneriat, format din două sau mai multe entități cu personalitate juridică, înregistrate în România și/sau în statele membre ale Uniunii Europene, finanțate din fonduri europene, pentru partenerii publici externi care nu au obligația să se înregistreze fiscal în România potrivit legislației fiscale din România, iar legislația incidentă acestora în țara de origine le interzice să se înregistreze fiscal într-o altă țară, autoritatea de management virează, după efectuarea verificărilor, valoarea cheltuielilor autorizate în contul de disponibilități deschis de liderul de parteneriat la o bancă comercială, în vederea primirii sumelor aferente rambursării cheltuielilor eligibile efectuate la nivelul proiectului de partenerii publici externi neînregistrați fiscal în România.</w:t>
      </w:r>
    </w:p>
    <w:p w14:paraId="3BC88B3E" w14:textId="00DE5E85" w:rsidR="00584E1F" w:rsidRPr="00E258EF" w:rsidRDefault="005D06E1" w:rsidP="00584E1F">
      <w:pPr>
        <w:pStyle w:val="ListParagraph"/>
        <w:numPr>
          <w:ilvl w:val="0"/>
          <w:numId w:val="13"/>
        </w:numPr>
        <w:spacing w:line="247" w:lineRule="auto"/>
        <w:ind w:right="-1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După efectuarea plății, AM</w:t>
      </w:r>
      <w:r w:rsidR="00134D22" w:rsidRPr="00E258EF">
        <w:rPr>
          <w:rFonts w:ascii="Trebuchet MS" w:eastAsia="Trebuchet MS" w:hAnsi="Trebuchet MS" w:cs="Trebuchet MS"/>
          <w:w w:val="103"/>
          <w:sz w:val="22"/>
          <w:szCs w:val="22"/>
          <w:lang w:val="ro-RO"/>
        </w:rPr>
        <w:t>PEO</w:t>
      </w:r>
      <w:r w:rsidRPr="00E258EF">
        <w:rPr>
          <w:rFonts w:ascii="Trebuchet MS" w:eastAsia="Trebuchet MS" w:hAnsi="Trebuchet MS" w:cs="Trebuchet MS"/>
          <w:w w:val="103"/>
          <w:sz w:val="22"/>
          <w:szCs w:val="22"/>
          <w:lang w:val="ro-RO"/>
        </w:rPr>
        <w:t xml:space="preserve"> notifică Beneficiarului/Liderului de parteneriat/Partenerilor</w:t>
      </w:r>
      <w:r w:rsidR="00811168">
        <w:rPr>
          <w:rFonts w:ascii="Trebuchet MS" w:eastAsia="Trebuchet MS" w:hAnsi="Trebuchet MS" w:cs="Trebuchet MS"/>
          <w:w w:val="103"/>
          <w:sz w:val="22"/>
          <w:szCs w:val="22"/>
          <w:lang w:val="ro-RO"/>
        </w:rPr>
        <w:t xml:space="preserve"> </w:t>
      </w:r>
      <w:r w:rsidR="00811168">
        <w:rPr>
          <w:rFonts w:ascii="Trebuchet MS" w:eastAsia="Trebuchet MS" w:hAnsi="Trebuchet MS" w:cs="Trebuchet MS"/>
          <w:spacing w:val="-1"/>
          <w:sz w:val="22"/>
          <w:szCs w:val="22"/>
          <w:lang w:val="ro-RO"/>
        </w:rPr>
        <w:t xml:space="preserve">(dacă </w:t>
      </w:r>
      <w:r w:rsidR="0089667D">
        <w:rPr>
          <w:rFonts w:ascii="Trebuchet MS" w:eastAsia="Trebuchet MS" w:hAnsi="Trebuchet MS" w:cs="Trebuchet MS"/>
          <w:spacing w:val="-1"/>
          <w:sz w:val="22"/>
          <w:szCs w:val="22"/>
          <w:lang w:val="ro-RO"/>
        </w:rPr>
        <w:t xml:space="preserve">proiectele </w:t>
      </w:r>
      <w:r w:rsidR="00811168">
        <w:rPr>
          <w:rFonts w:ascii="Trebuchet MS" w:eastAsia="Trebuchet MS" w:hAnsi="Trebuchet MS" w:cs="Trebuchet MS"/>
          <w:spacing w:val="-1"/>
          <w:sz w:val="22"/>
          <w:szCs w:val="22"/>
          <w:lang w:val="ro-RO"/>
        </w:rPr>
        <w:t>se implementează în parteneriat)</w:t>
      </w:r>
      <w:r w:rsidRPr="00E258EF">
        <w:rPr>
          <w:rFonts w:ascii="Trebuchet MS" w:eastAsia="Trebuchet MS" w:hAnsi="Trebuchet MS" w:cs="Trebuchet MS"/>
          <w:w w:val="103"/>
          <w:sz w:val="22"/>
          <w:szCs w:val="22"/>
          <w:lang w:val="ro-RO"/>
        </w:rPr>
        <w:t xml:space="preserve"> plata aferentă cheltuielilor autorizate din cererea de rambursare în termenul prevăzut de legislația în vigoare.</w:t>
      </w:r>
      <w:r w:rsidR="00862C18" w:rsidRPr="00E258EF">
        <w:rPr>
          <w:rFonts w:ascii="Trebuchet MS" w:eastAsia="Trebuchet MS" w:hAnsi="Trebuchet MS" w:cs="Trebuchet MS"/>
          <w:w w:val="103"/>
          <w:sz w:val="22"/>
          <w:szCs w:val="22"/>
          <w:lang w:val="ro-RO"/>
        </w:rPr>
        <w:t xml:space="preserve"> </w:t>
      </w:r>
    </w:p>
    <w:p w14:paraId="3908E880" w14:textId="6DDCC491" w:rsidR="00584E1F" w:rsidRPr="001A092F" w:rsidRDefault="00952568" w:rsidP="00584E1F">
      <w:pPr>
        <w:pStyle w:val="ListParagraph"/>
        <w:numPr>
          <w:ilvl w:val="0"/>
          <w:numId w:val="13"/>
        </w:numPr>
        <w:spacing w:line="247" w:lineRule="auto"/>
        <w:ind w:right="-1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Beneficiar</w:t>
      </w:r>
      <w:r w:rsidR="00080458" w:rsidRPr="00E258EF">
        <w:rPr>
          <w:rFonts w:ascii="Trebuchet MS" w:eastAsia="Trebuchet MS" w:hAnsi="Trebuchet MS" w:cs="Trebuchet MS"/>
          <w:w w:val="103"/>
          <w:sz w:val="22"/>
          <w:szCs w:val="22"/>
          <w:lang w:val="ro-RO"/>
        </w:rPr>
        <w:t>ul</w:t>
      </w:r>
      <w:r w:rsidRPr="00E258EF">
        <w:rPr>
          <w:rFonts w:ascii="Trebuchet MS" w:eastAsia="Trebuchet MS" w:hAnsi="Trebuchet MS" w:cs="Trebuchet MS"/>
          <w:w w:val="103"/>
          <w:sz w:val="22"/>
          <w:szCs w:val="22"/>
          <w:lang w:val="ro-RO"/>
        </w:rPr>
        <w:t xml:space="preserve">/Liderul de parteneriat </w:t>
      </w:r>
      <w:bookmarkStart w:id="11" w:name="_Hlk118814193"/>
      <w:r w:rsidR="00080458" w:rsidRPr="00E258EF">
        <w:rPr>
          <w:rFonts w:ascii="Trebuchet MS" w:eastAsia="Trebuchet MS" w:hAnsi="Trebuchet MS" w:cs="Trebuchet MS"/>
          <w:w w:val="103"/>
          <w:sz w:val="22"/>
          <w:szCs w:val="22"/>
          <w:lang w:val="ro-RO"/>
        </w:rPr>
        <w:t xml:space="preserve">are obligația de a </w:t>
      </w:r>
      <w:bookmarkEnd w:id="11"/>
      <w:r w:rsidRPr="00E258EF">
        <w:rPr>
          <w:rFonts w:ascii="Trebuchet MS" w:eastAsia="Trebuchet MS" w:hAnsi="Trebuchet MS" w:cs="Trebuchet MS"/>
          <w:w w:val="103"/>
          <w:sz w:val="22"/>
          <w:szCs w:val="22"/>
          <w:lang w:val="ro-RO"/>
        </w:rPr>
        <w:t xml:space="preserve">depune cererea de rambursare finala in termen de </w:t>
      </w:r>
      <w:r w:rsidR="00F75A63" w:rsidRPr="00E258EF">
        <w:rPr>
          <w:rFonts w:ascii="Trebuchet MS" w:eastAsia="Trebuchet MS" w:hAnsi="Trebuchet MS" w:cs="Trebuchet MS"/>
          <w:w w:val="103"/>
          <w:sz w:val="22"/>
          <w:szCs w:val="22"/>
          <w:lang w:val="ro-RO"/>
        </w:rPr>
        <w:t>maxim</w:t>
      </w:r>
      <w:r w:rsidR="001147D4" w:rsidRPr="00E258EF">
        <w:rPr>
          <w:rFonts w:ascii="Trebuchet MS" w:eastAsia="Trebuchet MS" w:hAnsi="Trebuchet MS" w:cs="Trebuchet MS"/>
          <w:w w:val="103"/>
          <w:sz w:val="22"/>
          <w:szCs w:val="22"/>
          <w:lang w:val="ro-RO"/>
        </w:rPr>
        <w:t xml:space="preserve"> 90</w:t>
      </w:r>
      <w:r w:rsidRPr="00E258EF">
        <w:rPr>
          <w:rFonts w:ascii="Trebuchet MS" w:eastAsia="Trebuchet MS" w:hAnsi="Trebuchet MS" w:cs="Trebuchet MS"/>
          <w:w w:val="103"/>
          <w:sz w:val="22"/>
          <w:szCs w:val="22"/>
          <w:lang w:val="ro-RO"/>
        </w:rPr>
        <w:t xml:space="preserve"> zile de la data finalizarii perioadei de implementare a proiectului. In perioada cuprinsa intre data de finalizare a perioadei de implementare a proiectului si data de depunere a cererii finale, beneficiarul poate solicita, prin mecanismul cererilor  de plata, cheltuieli angajate in perioada de implementare a proiectului</w:t>
      </w:r>
      <w:r w:rsidRPr="00E258EF">
        <w:rPr>
          <w:rFonts w:ascii="Trebuchet MS" w:hAnsi="Trebuchet MS"/>
          <w:sz w:val="22"/>
          <w:szCs w:val="22"/>
          <w:lang w:val="ro-RO"/>
        </w:rPr>
        <w:t>.</w:t>
      </w:r>
      <w:r w:rsidR="00DE2E37" w:rsidRPr="00E258EF">
        <w:rPr>
          <w:rFonts w:ascii="Trebuchet MS" w:hAnsi="Trebuchet MS"/>
          <w:sz w:val="22"/>
          <w:szCs w:val="22"/>
          <w:lang w:val="ro-RO"/>
        </w:rPr>
        <w:t xml:space="preserve"> </w:t>
      </w:r>
    </w:p>
    <w:p w14:paraId="25DEC095" w14:textId="4B8D4CEB" w:rsidR="001147D4" w:rsidRPr="00E258EF" w:rsidRDefault="00DE2E37" w:rsidP="00584E1F">
      <w:pPr>
        <w:pStyle w:val="ListParagraph"/>
        <w:numPr>
          <w:ilvl w:val="0"/>
          <w:numId w:val="13"/>
        </w:numPr>
        <w:spacing w:line="247" w:lineRule="auto"/>
        <w:ind w:right="-1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În cazul în care Beneficiarul/Liderul de parteneriat nu respectă obligaţiile prevăzute la alin. (8) autoritatea de management procedează la emiterea documentelor finale pe baza progresului tehnic şi financiar validat în cererile de rambursare anterior depuse. Sumele prevăzute în bugetul proiectului care nu au fost solicitate la rambursare până la termenul prevăzut la alin. (8) sunt dezangajate de către autoritatea de management şi sunt suportate de către beneficiari din resurse proprii.</w:t>
      </w:r>
    </w:p>
    <w:p w14:paraId="4D412468" w14:textId="1F2C89BF" w:rsidR="00584E1F" w:rsidRPr="00E258EF" w:rsidRDefault="005D06E1" w:rsidP="00584E1F">
      <w:pPr>
        <w:pStyle w:val="ListParagraph"/>
        <w:numPr>
          <w:ilvl w:val="0"/>
          <w:numId w:val="13"/>
        </w:numPr>
        <w:spacing w:line="247" w:lineRule="auto"/>
        <w:ind w:right="-1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În cazul cererii de rambursare finale depuse de Beneficiar/Liderul de parteneriat</w:t>
      </w:r>
      <w:r w:rsidR="00B3312C" w:rsidRPr="00E258EF">
        <w:rPr>
          <w:rFonts w:ascii="Trebuchet MS" w:eastAsia="Trebuchet MS" w:hAnsi="Trebuchet MS" w:cs="Trebuchet MS"/>
          <w:w w:val="103"/>
          <w:sz w:val="22"/>
          <w:szCs w:val="22"/>
          <w:lang w:val="ro-RO"/>
        </w:rPr>
        <w:t>, în cazul proiectelor implementate în parteneriat</w:t>
      </w:r>
      <w:r w:rsidRPr="00E258EF">
        <w:rPr>
          <w:rFonts w:ascii="Trebuchet MS" w:eastAsia="Trebuchet MS" w:hAnsi="Trebuchet MS" w:cs="Trebuchet MS"/>
          <w:w w:val="103"/>
          <w:sz w:val="22"/>
          <w:szCs w:val="22"/>
          <w:lang w:val="ro-RO"/>
        </w:rPr>
        <w:t xml:space="preserve"> în cadrul proiectului, termenul de autorizare prevăzut la alin.</w:t>
      </w:r>
      <w:r w:rsidR="009F714E" w:rsidRPr="00E258EF">
        <w:rPr>
          <w:rFonts w:ascii="Trebuchet MS" w:eastAsia="Trebuchet MS" w:hAnsi="Trebuchet MS" w:cs="Trebuchet MS"/>
          <w:w w:val="103"/>
          <w:sz w:val="22"/>
          <w:szCs w:val="22"/>
          <w:lang w:val="ro-RO"/>
        </w:rPr>
        <w:t xml:space="preserve"> </w:t>
      </w:r>
      <w:r w:rsidRPr="00E258EF">
        <w:rPr>
          <w:rFonts w:ascii="Trebuchet MS" w:eastAsia="Trebuchet MS" w:hAnsi="Trebuchet MS" w:cs="Trebuchet MS"/>
          <w:w w:val="103"/>
          <w:sz w:val="22"/>
          <w:szCs w:val="22"/>
          <w:lang w:val="ro-RO"/>
        </w:rPr>
        <w:t>(2) poate fi prelungit cu durata necesară efectuării tuturor verificărilor procedurale specifice autorizării plății finale, cu respectarea prevederilor art. 74 alin.(1) lit.(b) din Regulamentul (UE) nr.</w:t>
      </w:r>
      <w:r w:rsidR="00876B9A" w:rsidRPr="00E258EF">
        <w:rPr>
          <w:rFonts w:ascii="Trebuchet MS" w:eastAsia="Trebuchet MS" w:hAnsi="Trebuchet MS" w:cs="Trebuchet MS"/>
          <w:w w:val="103"/>
          <w:sz w:val="22"/>
          <w:szCs w:val="22"/>
          <w:lang w:val="ro-RO"/>
        </w:rPr>
        <w:t xml:space="preserve"> 2021/</w:t>
      </w:r>
      <w:r w:rsidRPr="00E258EF">
        <w:rPr>
          <w:rFonts w:ascii="Trebuchet MS" w:eastAsia="Trebuchet MS" w:hAnsi="Trebuchet MS" w:cs="Trebuchet MS"/>
          <w:w w:val="103"/>
          <w:sz w:val="22"/>
          <w:szCs w:val="22"/>
          <w:lang w:val="ro-RO"/>
        </w:rPr>
        <w:t>1060.</w:t>
      </w:r>
    </w:p>
    <w:p w14:paraId="6A0800BF" w14:textId="0DB375C9" w:rsidR="005D06E1" w:rsidRPr="00E258EF" w:rsidRDefault="005D06E1" w:rsidP="00584E1F">
      <w:pPr>
        <w:pStyle w:val="ListParagraph"/>
        <w:numPr>
          <w:ilvl w:val="0"/>
          <w:numId w:val="13"/>
        </w:numPr>
        <w:spacing w:line="247" w:lineRule="auto"/>
        <w:ind w:right="-1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 xml:space="preserve">Nedepunerea de către Beneficiar/Liderul de parteneriat a documentelor sau clarificărilor solicitate </w:t>
      </w:r>
      <w:bookmarkStart w:id="12" w:name="_Hlk118814658"/>
      <w:r w:rsidR="00876B9A" w:rsidRPr="00E258EF">
        <w:rPr>
          <w:rFonts w:ascii="Trebuchet MS" w:eastAsia="Trebuchet MS" w:hAnsi="Trebuchet MS" w:cs="Trebuchet MS"/>
          <w:w w:val="103"/>
          <w:sz w:val="22"/>
          <w:szCs w:val="22"/>
          <w:lang w:val="ro-RO"/>
        </w:rPr>
        <w:t xml:space="preserve">de catre AMPEO/OI, </w:t>
      </w:r>
      <w:r w:rsidRPr="00E258EF">
        <w:rPr>
          <w:rFonts w:ascii="Trebuchet MS" w:eastAsia="Trebuchet MS" w:hAnsi="Trebuchet MS" w:cs="Trebuchet MS"/>
          <w:w w:val="103"/>
          <w:sz w:val="22"/>
          <w:szCs w:val="22"/>
          <w:lang w:val="ro-RO"/>
        </w:rPr>
        <w:t xml:space="preserve">în termen de </w:t>
      </w:r>
      <w:r w:rsidR="002E1511" w:rsidRPr="00E258EF">
        <w:rPr>
          <w:rFonts w:ascii="Trebuchet MS" w:eastAsia="Trebuchet MS" w:hAnsi="Trebuchet MS" w:cs="Trebuchet MS"/>
          <w:w w:val="103"/>
          <w:sz w:val="22"/>
          <w:szCs w:val="22"/>
          <w:lang w:val="ro-RO"/>
        </w:rPr>
        <w:t xml:space="preserve"> 5 zile</w:t>
      </w:r>
      <w:r w:rsidRPr="00E258EF">
        <w:rPr>
          <w:rFonts w:ascii="Trebuchet MS" w:eastAsia="Trebuchet MS" w:hAnsi="Trebuchet MS" w:cs="Trebuchet MS"/>
          <w:w w:val="103"/>
          <w:sz w:val="22"/>
          <w:szCs w:val="22"/>
          <w:lang w:val="ro-RO"/>
        </w:rPr>
        <w:t xml:space="preserve"> </w:t>
      </w:r>
      <w:r w:rsidR="00876B9A" w:rsidRPr="00E258EF">
        <w:rPr>
          <w:rFonts w:ascii="Trebuchet MS" w:eastAsia="Trebuchet MS" w:hAnsi="Trebuchet MS" w:cs="Trebuchet MS"/>
          <w:w w:val="103"/>
          <w:sz w:val="22"/>
          <w:szCs w:val="22"/>
          <w:lang w:val="ro-RO"/>
        </w:rPr>
        <w:t>de la comunicarea solicitarilor de clarificari</w:t>
      </w:r>
      <w:bookmarkEnd w:id="12"/>
      <w:r w:rsidR="00876B9A" w:rsidRPr="00E258EF">
        <w:rPr>
          <w:rFonts w:ascii="Trebuchet MS" w:eastAsia="Trebuchet MS" w:hAnsi="Trebuchet MS" w:cs="Trebuchet MS"/>
          <w:w w:val="103"/>
          <w:sz w:val="22"/>
          <w:szCs w:val="22"/>
          <w:lang w:val="ro-RO"/>
        </w:rPr>
        <w:t xml:space="preserve">, </w:t>
      </w:r>
      <w:r w:rsidR="009E2E35" w:rsidRPr="00E258EF">
        <w:rPr>
          <w:rFonts w:ascii="Trebuchet MS" w:eastAsia="Trebuchet MS" w:hAnsi="Trebuchet MS" w:cs="Trebuchet MS"/>
          <w:w w:val="103"/>
          <w:sz w:val="22"/>
          <w:szCs w:val="22"/>
          <w:lang w:val="ro-RO"/>
        </w:rPr>
        <w:t xml:space="preserve">poate </w:t>
      </w:r>
      <w:r w:rsidRPr="00E258EF">
        <w:rPr>
          <w:rFonts w:ascii="Trebuchet MS" w:eastAsia="Trebuchet MS" w:hAnsi="Trebuchet MS" w:cs="Trebuchet MS"/>
          <w:w w:val="103"/>
          <w:sz w:val="22"/>
          <w:szCs w:val="22"/>
          <w:lang w:val="ro-RO"/>
        </w:rPr>
        <w:t>atrage respingerea parțială sau totală, după caz, a cererii de rambursare.</w:t>
      </w:r>
      <w:r w:rsidR="00251DE1" w:rsidRPr="00E258EF">
        <w:rPr>
          <w:rFonts w:ascii="Trebuchet MS" w:eastAsia="Trebuchet MS" w:hAnsi="Trebuchet MS" w:cs="Trebuchet MS"/>
          <w:w w:val="103"/>
          <w:sz w:val="22"/>
          <w:szCs w:val="22"/>
          <w:lang w:val="ro-RO"/>
        </w:rPr>
        <w:t xml:space="preserve"> Pentru depunerea de către beneficiar/liderul de parteneriat a unor documente adiţionale sau clarificări solicitate de autoritatea de management sau </w:t>
      </w:r>
      <w:r w:rsidR="00251DE1" w:rsidRPr="00E258EF">
        <w:rPr>
          <w:rFonts w:ascii="Trebuchet MS" w:eastAsia="Trebuchet MS" w:hAnsi="Trebuchet MS" w:cs="Trebuchet MS"/>
          <w:w w:val="103"/>
          <w:sz w:val="22"/>
          <w:szCs w:val="22"/>
          <w:lang w:val="ro-RO"/>
        </w:rPr>
        <w:lastRenderedPageBreak/>
        <w:t xml:space="preserve">de organismul intermediar, termenul de </w:t>
      </w:r>
      <w:r w:rsidR="009F714E" w:rsidRPr="00E258EF">
        <w:rPr>
          <w:rFonts w:ascii="Trebuchet MS" w:eastAsia="Trebuchet MS" w:hAnsi="Trebuchet MS" w:cs="Trebuchet MS"/>
          <w:w w:val="103"/>
          <w:sz w:val="22"/>
          <w:szCs w:val="22"/>
          <w:lang w:val="ro-RO"/>
        </w:rPr>
        <w:t xml:space="preserve">verificare a cererii de rambursare </w:t>
      </w:r>
      <w:r w:rsidR="00251DE1" w:rsidRPr="00E258EF">
        <w:rPr>
          <w:rFonts w:ascii="Trebuchet MS" w:eastAsia="Trebuchet MS" w:hAnsi="Trebuchet MS" w:cs="Trebuchet MS"/>
          <w:w w:val="103"/>
          <w:sz w:val="22"/>
          <w:szCs w:val="22"/>
          <w:lang w:val="ro-RO"/>
        </w:rPr>
        <w:t xml:space="preserve">prevăzut la </w:t>
      </w:r>
      <w:r w:rsidR="00372D2E" w:rsidRPr="00E258EF">
        <w:rPr>
          <w:rFonts w:ascii="Trebuchet MS" w:eastAsia="Trebuchet MS" w:hAnsi="Trebuchet MS" w:cs="Trebuchet MS"/>
          <w:w w:val="103"/>
          <w:sz w:val="22"/>
          <w:szCs w:val="22"/>
          <w:lang w:val="ro-RO"/>
        </w:rPr>
        <w:t xml:space="preserve">art. 25, </w:t>
      </w:r>
      <w:r w:rsidR="00251DE1" w:rsidRPr="00E258EF">
        <w:rPr>
          <w:rFonts w:ascii="Trebuchet MS" w:eastAsia="Trebuchet MS" w:hAnsi="Trebuchet MS" w:cs="Trebuchet MS"/>
          <w:w w:val="103"/>
          <w:sz w:val="22"/>
          <w:szCs w:val="22"/>
          <w:lang w:val="ro-RO"/>
        </w:rPr>
        <w:t xml:space="preserve">alin. (2) </w:t>
      </w:r>
      <w:r w:rsidR="00CE411A" w:rsidRPr="00E258EF">
        <w:rPr>
          <w:rFonts w:ascii="Trebuchet MS" w:eastAsia="Trebuchet MS" w:hAnsi="Trebuchet MS" w:cs="Trebuchet MS"/>
          <w:w w:val="103"/>
          <w:sz w:val="22"/>
          <w:szCs w:val="22"/>
          <w:lang w:val="ro-RO"/>
        </w:rPr>
        <w:t>din OUG</w:t>
      </w:r>
      <w:r w:rsidR="00291CB4" w:rsidRPr="00E258EF">
        <w:rPr>
          <w:rFonts w:ascii="Trebuchet MS" w:eastAsia="Trebuchet MS" w:hAnsi="Trebuchet MS" w:cs="Trebuchet MS"/>
          <w:w w:val="103"/>
          <w:sz w:val="22"/>
          <w:szCs w:val="22"/>
          <w:lang w:val="ro-RO"/>
        </w:rPr>
        <w:t xml:space="preserve"> nr.</w:t>
      </w:r>
      <w:r w:rsidR="00CE411A" w:rsidRPr="00E258EF">
        <w:rPr>
          <w:rFonts w:ascii="Trebuchet MS" w:eastAsia="Trebuchet MS" w:hAnsi="Trebuchet MS" w:cs="Trebuchet MS"/>
          <w:w w:val="103"/>
          <w:sz w:val="22"/>
          <w:szCs w:val="22"/>
          <w:lang w:val="ro-RO"/>
        </w:rPr>
        <w:t xml:space="preserve"> 133/2021 </w:t>
      </w:r>
      <w:r w:rsidR="00251DE1" w:rsidRPr="00E258EF">
        <w:rPr>
          <w:rFonts w:ascii="Trebuchet MS" w:eastAsia="Trebuchet MS" w:hAnsi="Trebuchet MS" w:cs="Trebuchet MS"/>
          <w:w w:val="103"/>
          <w:sz w:val="22"/>
          <w:szCs w:val="22"/>
          <w:lang w:val="ro-RO"/>
        </w:rPr>
        <w:t>poate fi întrerupt fără ca perioadele de întrerupere cumulate să depăşească 10 zile lucrătoare.</w:t>
      </w:r>
    </w:p>
    <w:p w14:paraId="23E2F4F6" w14:textId="23C6E959" w:rsidR="00F75002" w:rsidRPr="00E258EF" w:rsidRDefault="00F75002" w:rsidP="00F75002">
      <w:pPr>
        <w:pStyle w:val="ListParagraph"/>
        <w:numPr>
          <w:ilvl w:val="0"/>
          <w:numId w:val="13"/>
        </w:num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Transferul fondurilor pentru cererea de plată/cererea de rambursare se va efectua în lei în următoarele conturi:</w:t>
      </w:r>
    </w:p>
    <w:p w14:paraId="0DA38D65" w14:textId="56741071" w:rsidR="003A4BFB" w:rsidRPr="00E258EF" w:rsidRDefault="003A4BFB" w:rsidP="003A4BFB">
      <w:pPr>
        <w:spacing w:line="247" w:lineRule="auto"/>
        <w:ind w:right="-20"/>
        <w:jc w:val="both"/>
        <w:rPr>
          <w:rFonts w:ascii="Trebuchet MS" w:eastAsia="Trebuchet MS" w:hAnsi="Trebuchet MS" w:cs="Trebuchet MS"/>
          <w:sz w:val="22"/>
          <w:szCs w:val="22"/>
          <w:lang w:val="ro-RO"/>
        </w:rPr>
      </w:pPr>
    </w:p>
    <w:p w14:paraId="0CEE79C8"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Cont pentru cerere de plată:</w:t>
      </w:r>
    </w:p>
    <w:p w14:paraId="33C2AB96"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cod IBAN:    …………………… </w:t>
      </w:r>
    </w:p>
    <w:p w14:paraId="4E3D64FB"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Titular cont: ………………………….</w:t>
      </w:r>
    </w:p>
    <w:p w14:paraId="2457DE52"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Denumire/adresa Trezoreriei: ……………………………</w:t>
      </w:r>
    </w:p>
    <w:p w14:paraId="59F8A596" w14:textId="77777777" w:rsidR="003A4BFB" w:rsidRPr="00E258EF" w:rsidRDefault="003A4BFB" w:rsidP="003A4BFB">
      <w:pPr>
        <w:pStyle w:val="ListParagraph"/>
        <w:spacing w:line="247" w:lineRule="auto"/>
        <w:ind w:left="360" w:right="-20"/>
        <w:jc w:val="both"/>
        <w:rPr>
          <w:rFonts w:ascii="Trebuchet MS" w:eastAsia="Trebuchet MS" w:hAnsi="Trebuchet MS" w:cs="Trebuchet MS"/>
          <w:sz w:val="22"/>
          <w:szCs w:val="22"/>
          <w:lang w:val="ro-RO"/>
        </w:rPr>
      </w:pPr>
    </w:p>
    <w:p w14:paraId="32F5555E"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Cont pentru cerere de rambursare:</w:t>
      </w:r>
    </w:p>
    <w:p w14:paraId="08D8C3E1"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cod IBAN:    ……………………</w:t>
      </w:r>
    </w:p>
    <w:p w14:paraId="7EDF4236"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Titular cont: ………………………….</w:t>
      </w:r>
    </w:p>
    <w:p w14:paraId="55FC09A7"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Denumire/adresa Trezoreriei/Băncii Comerciale: ……………………………</w:t>
      </w:r>
    </w:p>
    <w:p w14:paraId="410B2535" w14:textId="77777777" w:rsidR="003A4BFB" w:rsidRPr="00E258EF" w:rsidRDefault="003A4BFB" w:rsidP="003A4BFB">
      <w:pPr>
        <w:spacing w:before="8" w:line="240" w:lineRule="exact"/>
        <w:rPr>
          <w:rFonts w:ascii="Trebuchet MS" w:hAnsi="Trebuchet MS"/>
          <w:sz w:val="22"/>
          <w:szCs w:val="22"/>
          <w:lang w:val="ro-RO"/>
        </w:rPr>
      </w:pPr>
    </w:p>
    <w:p w14:paraId="639F3E6A"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pacing w:val="-1"/>
          <w:sz w:val="22"/>
          <w:szCs w:val="22"/>
          <w:lang w:val="ro-RO"/>
        </w:rPr>
        <w:t>Pentr</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12"/>
          <w:sz w:val="22"/>
          <w:szCs w:val="22"/>
          <w:lang w:val="ro-RO"/>
        </w:rPr>
        <w:t xml:space="preserve"> </w:t>
      </w:r>
      <w:r w:rsidRPr="00E258EF">
        <w:rPr>
          <w:rFonts w:ascii="Trebuchet MS" w:eastAsia="Trebuchet MS" w:hAnsi="Trebuchet MS" w:cs="Trebuchet MS"/>
          <w:sz w:val="22"/>
          <w:szCs w:val="22"/>
          <w:lang w:val="ro-RO"/>
        </w:rPr>
        <w:t>proiecte</w:t>
      </w:r>
      <w:r w:rsidRPr="00E258EF">
        <w:rPr>
          <w:rFonts w:ascii="Trebuchet MS" w:eastAsia="Trebuchet MS" w:hAnsi="Trebuchet MS" w:cs="Trebuchet MS"/>
          <w:spacing w:val="17"/>
          <w:sz w:val="22"/>
          <w:szCs w:val="22"/>
          <w:lang w:val="ro-RO"/>
        </w:rPr>
        <w:t xml:space="preserve"> </w:t>
      </w:r>
      <w:r w:rsidRPr="00E258EF">
        <w:rPr>
          <w:rFonts w:ascii="Trebuchet MS" w:eastAsia="Trebuchet MS" w:hAnsi="Trebuchet MS" w:cs="Trebuchet MS"/>
          <w:spacing w:val="-1"/>
          <w:sz w:val="22"/>
          <w:szCs w:val="22"/>
          <w:lang w:val="ro-RO"/>
        </w:rPr>
        <w:t>implementat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32"/>
          <w:sz w:val="22"/>
          <w:szCs w:val="22"/>
          <w:lang w:val="ro-RO"/>
        </w:rPr>
        <w:t xml:space="preserve"> </w:t>
      </w:r>
      <w:r w:rsidRPr="00E258EF">
        <w:rPr>
          <w:rFonts w:ascii="Trebuchet MS" w:eastAsia="Trebuchet MS" w:hAnsi="Trebuchet MS" w:cs="Trebuchet MS"/>
          <w:sz w:val="22"/>
          <w:szCs w:val="22"/>
          <w:lang w:val="ro-RO"/>
        </w:rPr>
        <w:t xml:space="preserve">în </w:t>
      </w:r>
      <w:r w:rsidRPr="00E258EF">
        <w:rPr>
          <w:rFonts w:ascii="Trebuchet MS" w:eastAsia="Trebuchet MS" w:hAnsi="Trebuchet MS" w:cs="Trebuchet MS"/>
          <w:spacing w:val="-1"/>
          <w:sz w:val="22"/>
          <w:szCs w:val="22"/>
          <w:lang w:val="ro-RO"/>
        </w:rPr>
        <w:t>parteneriat</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pacing w:val="-1"/>
          <w:sz w:val="22"/>
          <w:szCs w:val="22"/>
          <w:lang w:val="ro-RO"/>
        </w:rPr>
        <w:t>transferu</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pacing w:val="-1"/>
          <w:sz w:val="22"/>
          <w:szCs w:val="22"/>
          <w:lang w:val="ro-RO"/>
        </w:rPr>
        <w:t>fondurilo</w:t>
      </w:r>
      <w:r w:rsidRPr="00E258EF">
        <w:rPr>
          <w:rFonts w:ascii="Trebuchet MS" w:eastAsia="Trebuchet MS" w:hAnsi="Trebuchet MS" w:cs="Trebuchet MS"/>
          <w:sz w:val="22"/>
          <w:szCs w:val="22"/>
          <w:lang w:val="ro-RO"/>
        </w:rPr>
        <w:t>r</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z w:val="22"/>
          <w:szCs w:val="22"/>
          <w:lang w:val="ro-RO"/>
        </w:rPr>
        <w:t>se</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z w:val="22"/>
          <w:szCs w:val="22"/>
          <w:lang w:val="ro-RO"/>
        </w:rPr>
        <w:t>va</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z w:val="22"/>
          <w:szCs w:val="22"/>
          <w:lang w:val="ro-RO"/>
        </w:rPr>
        <w:t>face</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3"/>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pacing w:val="-1"/>
          <w:w w:val="103"/>
          <w:sz w:val="22"/>
          <w:szCs w:val="22"/>
          <w:lang w:val="ro-RO"/>
        </w:rPr>
        <w:t>u</w:t>
      </w:r>
      <w:r w:rsidRPr="00E258EF">
        <w:rPr>
          <w:rFonts w:ascii="Trebuchet MS" w:eastAsia="Trebuchet MS" w:hAnsi="Trebuchet MS" w:cs="Trebuchet MS"/>
          <w:w w:val="103"/>
          <w:sz w:val="22"/>
          <w:szCs w:val="22"/>
          <w:lang w:val="ro-RO"/>
        </w:rPr>
        <w:t xml:space="preserve">rmătoarele </w:t>
      </w:r>
      <w:r w:rsidRPr="00E258EF">
        <w:rPr>
          <w:rFonts w:ascii="Trebuchet MS" w:eastAsia="Trebuchet MS" w:hAnsi="Trebuchet MS" w:cs="Trebuchet MS"/>
          <w:sz w:val="22"/>
          <w:szCs w:val="22"/>
          <w:lang w:val="ro-RO"/>
        </w:rPr>
        <w:t>conturi</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z w:val="22"/>
          <w:szCs w:val="22"/>
          <w:lang w:val="ro-RO"/>
        </w:rPr>
        <w:t>deschise</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z w:val="22"/>
          <w:szCs w:val="22"/>
          <w:lang w:val="ro-RO"/>
        </w:rPr>
        <w:t>pe</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z w:val="22"/>
          <w:szCs w:val="22"/>
          <w:lang w:val="ro-RO"/>
        </w:rPr>
        <w:t>numele</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z w:val="22"/>
          <w:szCs w:val="22"/>
          <w:lang w:val="ro-RO"/>
        </w:rPr>
        <w:t>Liderului</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w w:val="103"/>
          <w:sz w:val="22"/>
          <w:szCs w:val="22"/>
          <w:lang w:val="ro-RO"/>
        </w:rPr>
        <w:t>parteneriat/Partenerului:</w:t>
      </w:r>
    </w:p>
    <w:p w14:paraId="6F2A5261"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p>
    <w:p w14:paraId="45A74654"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Cont pentru cerere de plată (Lider de parteneriat)</w:t>
      </w:r>
    </w:p>
    <w:p w14:paraId="3D41DE5B"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cod IBAN:    …………………… </w:t>
      </w:r>
    </w:p>
    <w:p w14:paraId="22FC1ABC"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Titular cont: ………………………….</w:t>
      </w:r>
    </w:p>
    <w:p w14:paraId="3C9A5153"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Denumire/adresa Trezoreriei: ……………………………</w:t>
      </w:r>
    </w:p>
    <w:p w14:paraId="072EAB62"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p>
    <w:p w14:paraId="247173FE"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Cont pentru cerere de rambursare (Lider de parteneriat)</w:t>
      </w:r>
    </w:p>
    <w:p w14:paraId="2F7BA341"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cod IBAN:    …………………… </w:t>
      </w:r>
    </w:p>
    <w:p w14:paraId="3532AF22"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Titular cont: ………………………….</w:t>
      </w:r>
    </w:p>
    <w:p w14:paraId="74757FDE"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Denumire/adresa Trezoreriei/Băncii Comerciale: ……………………………</w:t>
      </w:r>
    </w:p>
    <w:p w14:paraId="5AB763A7"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p>
    <w:p w14:paraId="4876EF2F"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Cont pentru cerere de plată (Partener 1)</w:t>
      </w:r>
    </w:p>
    <w:p w14:paraId="15C2BF09"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cod IBAN:    …………………… </w:t>
      </w:r>
    </w:p>
    <w:p w14:paraId="6B277164"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Titular cont: ………………………….</w:t>
      </w:r>
    </w:p>
    <w:p w14:paraId="63360136"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Denumire/adresa Trezoreriei: ……………………………</w:t>
      </w:r>
    </w:p>
    <w:p w14:paraId="29D9666F" w14:textId="77777777" w:rsidR="003A4BFB" w:rsidRPr="00E258EF" w:rsidRDefault="003A4BFB" w:rsidP="003A4BFB">
      <w:pPr>
        <w:spacing w:before="8" w:line="240" w:lineRule="exact"/>
        <w:rPr>
          <w:rFonts w:ascii="Trebuchet MS" w:hAnsi="Trebuchet MS"/>
          <w:sz w:val="22"/>
          <w:szCs w:val="22"/>
          <w:lang w:val="ro-RO"/>
        </w:rPr>
      </w:pPr>
    </w:p>
    <w:p w14:paraId="143B86CB"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Cont pentru cerere de rambursare (Partener 1)</w:t>
      </w:r>
    </w:p>
    <w:p w14:paraId="4AAEE4C0"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cod IBAN:    …………………… </w:t>
      </w:r>
    </w:p>
    <w:p w14:paraId="328A6CC6"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Titular cont:………………………….</w:t>
      </w:r>
    </w:p>
    <w:p w14:paraId="037BA54D"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Denumire/adresa Trezoreriei/Băncii Comerciale: ……………………………</w:t>
      </w:r>
    </w:p>
    <w:p w14:paraId="2A83F319"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p>
    <w:p w14:paraId="3A55B3F0"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Cont pentru cerere de plată (Partener n)</w:t>
      </w:r>
    </w:p>
    <w:p w14:paraId="04E4C9F2"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cod IBAN:    …………………… </w:t>
      </w:r>
    </w:p>
    <w:p w14:paraId="5823EE87"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Titular cont: ………………………….</w:t>
      </w:r>
    </w:p>
    <w:p w14:paraId="758291EC"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Denumire/adresa Trezoreriei: ……………………………</w:t>
      </w:r>
    </w:p>
    <w:p w14:paraId="2D25059E" w14:textId="3B503718" w:rsidR="003A4BFB" w:rsidRPr="00E258EF" w:rsidRDefault="003A4BFB" w:rsidP="003A4BFB">
      <w:pPr>
        <w:ind w:right="4261" w:hanging="90"/>
        <w:jc w:val="both"/>
        <w:rPr>
          <w:rFonts w:ascii="Trebuchet MS" w:eastAsia="Trebuchet MS" w:hAnsi="Trebuchet MS" w:cs="Trebuchet MS"/>
          <w:sz w:val="22"/>
          <w:szCs w:val="22"/>
          <w:lang w:val="ro-RO"/>
        </w:rPr>
      </w:pPr>
    </w:p>
    <w:p w14:paraId="5C170A4F" w14:textId="77777777" w:rsidR="0080480F" w:rsidRPr="00E258EF" w:rsidRDefault="0080480F" w:rsidP="00336234">
      <w:pPr>
        <w:ind w:right="4261"/>
        <w:jc w:val="both"/>
        <w:rPr>
          <w:rFonts w:ascii="Trebuchet MS" w:eastAsia="Trebuchet MS" w:hAnsi="Trebuchet MS" w:cs="Trebuchet MS"/>
          <w:sz w:val="22"/>
          <w:szCs w:val="22"/>
          <w:lang w:val="ro-RO"/>
        </w:rPr>
      </w:pPr>
    </w:p>
    <w:p w14:paraId="0055540C"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Cont pentru cerere de rambursare (Partener n)</w:t>
      </w:r>
    </w:p>
    <w:p w14:paraId="6485F513"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cod IBAN:    …………………… </w:t>
      </w:r>
    </w:p>
    <w:p w14:paraId="0217B3E6"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Titular cont: ………………………….</w:t>
      </w:r>
    </w:p>
    <w:p w14:paraId="6ECD72E2" w14:textId="2855F4B4" w:rsidR="003A4BFB" w:rsidRPr="00E258EF" w:rsidRDefault="003A4BFB" w:rsidP="003A4BFB">
      <w:p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Denumire/adresa Trezoreriei/Băncii Comerciale: ……………………………</w:t>
      </w:r>
    </w:p>
    <w:p w14:paraId="4D06536A" w14:textId="77777777" w:rsidR="003A4BFB" w:rsidRPr="00E258EF" w:rsidRDefault="003A4BFB" w:rsidP="003A4BFB">
      <w:pPr>
        <w:spacing w:line="247" w:lineRule="auto"/>
        <w:ind w:right="-20"/>
        <w:jc w:val="both"/>
        <w:rPr>
          <w:rFonts w:ascii="Trebuchet MS" w:eastAsia="Trebuchet MS" w:hAnsi="Trebuchet MS" w:cs="Trebuchet MS"/>
          <w:sz w:val="22"/>
          <w:szCs w:val="22"/>
          <w:lang w:val="ro-RO"/>
        </w:rPr>
      </w:pPr>
    </w:p>
    <w:p w14:paraId="55539599" w14:textId="3B7BFE3F" w:rsidR="000B3971" w:rsidRPr="00E258EF" w:rsidRDefault="0099349E" w:rsidP="00582A35">
      <w:pPr>
        <w:pStyle w:val="ListParagraph"/>
        <w:numPr>
          <w:ilvl w:val="0"/>
          <w:numId w:val="13"/>
        </w:num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pacing w:val="-1"/>
          <w:sz w:val="22"/>
          <w:szCs w:val="22"/>
          <w:lang w:val="ro-RO"/>
        </w:rPr>
        <w:t>Dat</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pacing w:val="-1"/>
          <w:sz w:val="22"/>
          <w:szCs w:val="22"/>
          <w:lang w:val="ro-RO"/>
        </w:rPr>
        <w:t>l</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z w:val="22"/>
          <w:szCs w:val="22"/>
          <w:lang w:val="ro-RO"/>
        </w:rPr>
        <w:t>care</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z w:val="22"/>
          <w:szCs w:val="22"/>
          <w:lang w:val="ro-RO"/>
        </w:rPr>
        <w:t>cheltuielile</w:t>
      </w:r>
      <w:r w:rsidRPr="00E258EF">
        <w:rPr>
          <w:rFonts w:ascii="Trebuchet MS" w:eastAsia="Trebuchet MS" w:hAnsi="Trebuchet MS" w:cs="Trebuchet MS"/>
          <w:spacing w:val="44"/>
          <w:sz w:val="22"/>
          <w:szCs w:val="22"/>
          <w:lang w:val="ro-RO"/>
        </w:rPr>
        <w:t xml:space="preserve"> </w:t>
      </w:r>
      <w:r w:rsidRPr="00E258EF">
        <w:rPr>
          <w:rFonts w:ascii="Trebuchet MS" w:eastAsia="Trebuchet MS" w:hAnsi="Trebuchet MS" w:cs="Trebuchet MS"/>
          <w:spacing w:val="-1"/>
          <w:sz w:val="22"/>
          <w:szCs w:val="22"/>
          <w:lang w:val="ro-RO"/>
        </w:rPr>
        <w:t>efectuat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40"/>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z w:val="22"/>
          <w:szCs w:val="22"/>
          <w:lang w:val="ro-RO"/>
        </w:rPr>
        <w:t>Beneficiar</w:t>
      </w:r>
      <w:r w:rsidRPr="00E258EF">
        <w:rPr>
          <w:rFonts w:ascii="Trebuchet MS" w:eastAsia="Trebuchet MS" w:hAnsi="Trebuchet MS" w:cs="Trebuchet MS"/>
          <w:spacing w:val="41"/>
          <w:sz w:val="22"/>
          <w:szCs w:val="22"/>
          <w:lang w:val="ro-RO"/>
        </w:rPr>
        <w:t xml:space="preserve"> </w:t>
      </w:r>
      <w:r w:rsidRPr="00E258EF">
        <w:rPr>
          <w:rFonts w:ascii="Trebuchet MS" w:eastAsia="Trebuchet MS" w:hAnsi="Trebuchet MS" w:cs="Trebuchet MS"/>
          <w:spacing w:val="-1"/>
          <w:sz w:val="22"/>
          <w:szCs w:val="22"/>
          <w:lang w:val="ro-RO"/>
        </w:rPr>
        <w:t>po</w:t>
      </w:r>
      <w:r w:rsidRPr="00E258EF">
        <w:rPr>
          <w:rFonts w:ascii="Trebuchet MS" w:eastAsia="Trebuchet MS" w:hAnsi="Trebuchet MS" w:cs="Trebuchet MS"/>
          <w:sz w:val="22"/>
          <w:szCs w:val="22"/>
          <w:lang w:val="ro-RO"/>
        </w:rPr>
        <w:t>t</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pacing w:val="-1"/>
          <w:sz w:val="22"/>
          <w:szCs w:val="22"/>
          <w:lang w:val="ro-RO"/>
        </w:rPr>
        <w:t>f</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17"/>
          <w:sz w:val="22"/>
          <w:szCs w:val="22"/>
          <w:lang w:val="ro-RO"/>
        </w:rPr>
        <w:t xml:space="preserve"> </w:t>
      </w:r>
      <w:r w:rsidRPr="00E258EF">
        <w:rPr>
          <w:rFonts w:ascii="Trebuchet MS" w:eastAsia="Trebuchet MS" w:hAnsi="Trebuchet MS" w:cs="Trebuchet MS"/>
          <w:spacing w:val="-1"/>
          <w:sz w:val="22"/>
          <w:szCs w:val="22"/>
          <w:lang w:val="ro-RO"/>
        </w:rPr>
        <w:t>solicitat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39"/>
          <w:sz w:val="22"/>
          <w:szCs w:val="22"/>
          <w:lang w:val="ro-RO"/>
        </w:rPr>
        <w:t xml:space="preserve"> </w:t>
      </w:r>
      <w:r w:rsidRPr="00E258EF">
        <w:rPr>
          <w:rFonts w:ascii="Trebuchet MS" w:eastAsia="Trebuchet MS" w:hAnsi="Trebuchet MS" w:cs="Trebuchet MS"/>
          <w:spacing w:val="-1"/>
          <w:sz w:val="22"/>
          <w:szCs w:val="22"/>
          <w:lang w:val="ro-RO"/>
        </w:rPr>
        <w:t>spr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w w:val="103"/>
          <w:sz w:val="22"/>
          <w:szCs w:val="22"/>
          <w:lang w:val="ro-RO"/>
        </w:rPr>
        <w:t xml:space="preserve">rambursare </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
          <w:sz w:val="22"/>
          <w:szCs w:val="22"/>
          <w:lang w:val="ro-RO"/>
        </w:rPr>
        <w:t>s</w:t>
      </w:r>
      <w:r w:rsidRPr="00E258EF">
        <w:rPr>
          <w:rFonts w:ascii="Trebuchet MS" w:eastAsia="Trebuchet MS" w:hAnsi="Trebuchet MS" w:cs="Trebuchet MS"/>
          <w:spacing w:val="-1"/>
          <w:sz w:val="22"/>
          <w:szCs w:val="22"/>
          <w:lang w:val="ro-RO"/>
        </w:rPr>
        <w:t>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pacing w:val="-1"/>
          <w:sz w:val="22"/>
          <w:szCs w:val="22"/>
          <w:lang w:val="ro-RO"/>
        </w:rPr>
        <w:t>dat</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z w:val="22"/>
          <w:szCs w:val="22"/>
          <w:lang w:val="ro-RO"/>
        </w:rPr>
        <w:t>intrării</w:t>
      </w:r>
      <w:r w:rsidRPr="00E258EF">
        <w:rPr>
          <w:rFonts w:ascii="Trebuchet MS" w:eastAsia="Trebuchet MS" w:hAnsi="Trebuchet MS" w:cs="Trebuchet MS"/>
          <w:spacing w:val="17"/>
          <w:sz w:val="22"/>
          <w:szCs w:val="22"/>
          <w:lang w:val="ro-RO"/>
        </w:rPr>
        <w:t xml:space="preserve"> </w:t>
      </w:r>
      <w:r w:rsidRPr="00E258EF">
        <w:rPr>
          <w:rFonts w:ascii="Trebuchet MS" w:eastAsia="Trebuchet MS" w:hAnsi="Trebuchet MS" w:cs="Trebuchet MS"/>
          <w:sz w:val="22"/>
          <w:szCs w:val="22"/>
          <w:lang w:val="ro-RO"/>
        </w:rPr>
        <w:t xml:space="preserve">în </w:t>
      </w:r>
      <w:r w:rsidRPr="00E258EF">
        <w:rPr>
          <w:rFonts w:ascii="Trebuchet MS" w:eastAsia="Trebuchet MS" w:hAnsi="Trebuchet MS" w:cs="Trebuchet MS"/>
          <w:spacing w:val="-1"/>
          <w:sz w:val="22"/>
          <w:szCs w:val="22"/>
          <w:lang w:val="ro-RO"/>
        </w:rPr>
        <w:t>vigoar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7"/>
          <w:sz w:val="22"/>
          <w:szCs w:val="22"/>
          <w:lang w:val="ro-RO"/>
        </w:rPr>
        <w:t xml:space="preserve"> </w:t>
      </w:r>
      <w:r w:rsidRPr="00E258EF">
        <w:rPr>
          <w:rFonts w:ascii="Trebuchet MS" w:eastAsia="Trebuchet MS" w:hAnsi="Trebuchet MS" w:cs="Trebuchet MS"/>
          <w:sz w:val="22"/>
          <w:szCs w:val="22"/>
          <w:lang w:val="ro-RO"/>
        </w:rPr>
        <w:t>a prezentului</w:t>
      </w:r>
      <w:r w:rsidRPr="00E258EF">
        <w:rPr>
          <w:rFonts w:ascii="Trebuchet MS" w:eastAsia="Trebuchet MS" w:hAnsi="Trebuchet MS" w:cs="Trebuchet MS"/>
          <w:spacing w:val="29"/>
          <w:sz w:val="22"/>
          <w:szCs w:val="22"/>
          <w:lang w:val="ro-RO"/>
        </w:rPr>
        <w:t xml:space="preserve"> </w:t>
      </w:r>
      <w:r w:rsidRPr="00E258EF">
        <w:rPr>
          <w:rFonts w:ascii="Trebuchet MS" w:eastAsia="Trebuchet MS" w:hAnsi="Trebuchet MS" w:cs="Trebuchet MS"/>
          <w:sz w:val="22"/>
          <w:szCs w:val="22"/>
          <w:lang w:val="ro-RO"/>
        </w:rPr>
        <w:t>Contract.</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z w:val="22"/>
          <w:szCs w:val="22"/>
          <w:lang w:val="ro-RO"/>
        </w:rPr>
        <w:t>Cheltuielile</w:t>
      </w:r>
      <w:r w:rsidRPr="00E258EF">
        <w:rPr>
          <w:rFonts w:ascii="Trebuchet MS" w:eastAsia="Trebuchet MS" w:hAnsi="Trebuchet MS" w:cs="Trebuchet MS"/>
          <w:spacing w:val="28"/>
          <w:sz w:val="22"/>
          <w:szCs w:val="22"/>
          <w:lang w:val="ro-RO"/>
        </w:rPr>
        <w:t xml:space="preserve"> </w:t>
      </w:r>
      <w:r w:rsidRPr="00E258EF">
        <w:rPr>
          <w:rFonts w:ascii="Trebuchet MS" w:eastAsia="Trebuchet MS" w:hAnsi="Trebuchet MS" w:cs="Trebuchet MS"/>
          <w:spacing w:val="-1"/>
          <w:sz w:val="22"/>
          <w:szCs w:val="22"/>
          <w:lang w:val="ro-RO"/>
        </w:rPr>
        <w:t>efectuat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z w:val="22"/>
          <w:szCs w:val="22"/>
          <w:lang w:val="ro-RO"/>
        </w:rPr>
        <w:t>înainte</w:t>
      </w:r>
      <w:r w:rsidRPr="00E258EF">
        <w:rPr>
          <w:rFonts w:ascii="Trebuchet MS" w:eastAsia="Trebuchet MS" w:hAnsi="Trebuchet MS" w:cs="Trebuchet MS"/>
          <w:spacing w:val="17"/>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pacing w:val="-1"/>
          <w:w w:val="103"/>
          <w:sz w:val="22"/>
          <w:szCs w:val="22"/>
          <w:lang w:val="ro-RO"/>
        </w:rPr>
        <w:t xml:space="preserve">data </w:t>
      </w:r>
      <w:r w:rsidRPr="00E258EF">
        <w:rPr>
          <w:rFonts w:ascii="Trebuchet MS" w:eastAsia="Trebuchet MS" w:hAnsi="Trebuchet MS" w:cs="Trebuchet MS"/>
          <w:sz w:val="22"/>
          <w:szCs w:val="22"/>
          <w:lang w:val="ro-RO"/>
        </w:rPr>
        <w:lastRenderedPageBreak/>
        <w:t>intrării</w:t>
      </w:r>
      <w:r w:rsidRPr="00E258EF">
        <w:rPr>
          <w:rFonts w:ascii="Trebuchet MS" w:eastAsia="Trebuchet MS" w:hAnsi="Trebuchet MS" w:cs="Trebuchet MS"/>
          <w:spacing w:val="35"/>
          <w:sz w:val="22"/>
          <w:szCs w:val="22"/>
          <w:lang w:val="ro-RO"/>
        </w:rPr>
        <w:t xml:space="preserve"> </w:t>
      </w:r>
      <w:r w:rsidRPr="00E258EF">
        <w:rPr>
          <w:rFonts w:ascii="Trebuchet MS" w:eastAsia="Trebuchet MS" w:hAnsi="Trebuchet MS" w:cs="Trebuchet MS"/>
          <w:spacing w:val="3"/>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pacing w:val="-3"/>
          <w:sz w:val="22"/>
          <w:szCs w:val="22"/>
          <w:lang w:val="ro-RO"/>
        </w:rPr>
        <w:t>v</w:t>
      </w:r>
      <w:r w:rsidRPr="00E258EF">
        <w:rPr>
          <w:rFonts w:ascii="Trebuchet MS" w:eastAsia="Trebuchet MS" w:hAnsi="Trebuchet MS" w:cs="Trebuchet MS"/>
          <w:sz w:val="22"/>
          <w:szCs w:val="22"/>
          <w:lang w:val="ro-RO"/>
        </w:rPr>
        <w:t>igoare</w:t>
      </w:r>
      <w:r w:rsidRPr="00E258EF">
        <w:rPr>
          <w:rFonts w:ascii="Trebuchet MS" w:eastAsia="Trebuchet MS" w:hAnsi="Trebuchet MS" w:cs="Trebuchet MS"/>
          <w:spacing w:val="40"/>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z w:val="22"/>
          <w:szCs w:val="22"/>
          <w:lang w:val="ro-RO"/>
        </w:rPr>
        <w:t>prezentului</w:t>
      </w:r>
      <w:r w:rsidRPr="00E258EF">
        <w:rPr>
          <w:rFonts w:ascii="Trebuchet MS" w:eastAsia="Trebuchet MS" w:hAnsi="Trebuchet MS" w:cs="Trebuchet MS"/>
          <w:spacing w:val="47"/>
          <w:sz w:val="22"/>
          <w:szCs w:val="22"/>
          <w:lang w:val="ro-RO"/>
        </w:rPr>
        <w:t xml:space="preserve"> </w:t>
      </w:r>
      <w:r w:rsidRPr="00E258EF">
        <w:rPr>
          <w:rFonts w:ascii="Trebuchet MS" w:eastAsia="Trebuchet MS" w:hAnsi="Trebuchet MS" w:cs="Trebuchet MS"/>
          <w:sz w:val="22"/>
          <w:szCs w:val="22"/>
          <w:lang w:val="ro-RO"/>
        </w:rPr>
        <w:t>contract,</w:t>
      </w:r>
      <w:r w:rsidRPr="00E258EF">
        <w:rPr>
          <w:rFonts w:ascii="Trebuchet MS" w:eastAsia="Trebuchet MS" w:hAnsi="Trebuchet MS" w:cs="Trebuchet MS"/>
          <w:spacing w:val="41"/>
          <w:sz w:val="22"/>
          <w:szCs w:val="22"/>
          <w:lang w:val="ro-RO"/>
        </w:rPr>
        <w:t xml:space="preserve"> </w:t>
      </w:r>
      <w:r w:rsidRPr="00E258EF">
        <w:rPr>
          <w:rFonts w:ascii="Trebuchet MS" w:eastAsia="Trebuchet MS" w:hAnsi="Trebuchet MS" w:cs="Trebuchet MS"/>
          <w:sz w:val="22"/>
          <w:szCs w:val="22"/>
          <w:lang w:val="ro-RO"/>
        </w:rPr>
        <w:t>însă</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pacing w:val="-1"/>
          <w:sz w:val="22"/>
          <w:szCs w:val="22"/>
          <w:lang w:val="ro-RO"/>
        </w:rPr>
        <w:t>n</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pacing w:val="-1"/>
          <w:sz w:val="22"/>
          <w:szCs w:val="22"/>
          <w:lang w:val="ro-RO"/>
        </w:rPr>
        <w:t>ma</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28"/>
          <w:sz w:val="22"/>
          <w:szCs w:val="22"/>
          <w:lang w:val="ro-RO"/>
        </w:rPr>
        <w:t xml:space="preserve"> </w:t>
      </w:r>
      <w:r w:rsidRPr="00E258EF">
        <w:rPr>
          <w:rFonts w:ascii="Trebuchet MS" w:eastAsia="Trebuchet MS" w:hAnsi="Trebuchet MS" w:cs="Trebuchet MS"/>
          <w:spacing w:val="-1"/>
          <w:sz w:val="22"/>
          <w:szCs w:val="22"/>
          <w:lang w:val="ro-RO"/>
        </w:rPr>
        <w:t>devrem</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41"/>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pacing w:val="-1"/>
          <w:sz w:val="22"/>
          <w:szCs w:val="22"/>
          <w:lang w:val="ro-RO"/>
        </w:rPr>
        <w:t>dat</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30"/>
          <w:sz w:val="22"/>
          <w:szCs w:val="22"/>
          <w:lang w:val="ro-RO"/>
        </w:rPr>
        <w:t xml:space="preserve"> </w:t>
      </w:r>
      <w:r w:rsidR="00DC103D" w:rsidRPr="00E258EF">
        <w:rPr>
          <w:rFonts w:ascii="Trebuchet MS" w:eastAsia="Trebuchet MS" w:hAnsi="Trebuchet MS" w:cs="Trebuchet MS"/>
          <w:sz w:val="22"/>
          <w:szCs w:val="22"/>
          <w:lang w:val="ro-RO"/>
        </w:rPr>
        <w:t>1 ianuarie 2021</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z w:val="22"/>
          <w:szCs w:val="22"/>
          <w:lang w:val="ro-RO"/>
        </w:rPr>
        <w:t>sunt</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z w:val="22"/>
          <w:szCs w:val="22"/>
          <w:lang w:val="ro-RO"/>
        </w:rPr>
        <w:t>considerate</w:t>
      </w:r>
      <w:r w:rsidRPr="00E258EF">
        <w:rPr>
          <w:rFonts w:ascii="Trebuchet MS" w:eastAsia="Trebuchet MS" w:hAnsi="Trebuchet MS" w:cs="Trebuchet MS"/>
          <w:spacing w:val="31"/>
          <w:sz w:val="22"/>
          <w:szCs w:val="22"/>
          <w:lang w:val="ro-RO"/>
        </w:rPr>
        <w:t xml:space="preserve"> </w:t>
      </w:r>
      <w:r w:rsidRPr="00E258EF">
        <w:rPr>
          <w:rFonts w:ascii="Trebuchet MS" w:eastAsia="Trebuchet MS" w:hAnsi="Trebuchet MS" w:cs="Trebuchet MS"/>
          <w:sz w:val="22"/>
          <w:szCs w:val="22"/>
          <w:lang w:val="ro-RO"/>
        </w:rPr>
        <w:t>eligibile</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z w:val="22"/>
          <w:szCs w:val="22"/>
          <w:lang w:val="ro-RO"/>
        </w:rPr>
        <w:t>dacă</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w w:val="103"/>
          <w:sz w:val="22"/>
          <w:szCs w:val="22"/>
          <w:lang w:val="ro-RO"/>
        </w:rPr>
        <w:t xml:space="preserve">sunt </w:t>
      </w:r>
      <w:r w:rsidRPr="00E258EF">
        <w:rPr>
          <w:rFonts w:ascii="Trebuchet MS" w:eastAsia="Trebuchet MS" w:hAnsi="Trebuchet MS" w:cs="Trebuchet MS"/>
          <w:sz w:val="22"/>
          <w:szCs w:val="22"/>
          <w:lang w:val="ro-RO"/>
        </w:rPr>
        <w:t>efectuate</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n cadrul</w:t>
      </w:r>
      <w:r w:rsidRPr="00E258EF">
        <w:rPr>
          <w:rFonts w:ascii="Trebuchet MS" w:eastAsia="Trebuchet MS" w:hAnsi="Trebuchet MS" w:cs="Trebuchet MS"/>
          <w:spacing w:val="15"/>
          <w:sz w:val="22"/>
          <w:szCs w:val="22"/>
          <w:lang w:val="ro-RO"/>
        </w:rPr>
        <w:t xml:space="preserve"> </w:t>
      </w:r>
      <w:r w:rsidRPr="00E258EF">
        <w:rPr>
          <w:rFonts w:ascii="Trebuchet MS" w:eastAsia="Trebuchet MS" w:hAnsi="Trebuchet MS" w:cs="Trebuchet MS"/>
          <w:spacing w:val="-1"/>
          <w:sz w:val="22"/>
          <w:szCs w:val="22"/>
          <w:lang w:val="ro-RO"/>
        </w:rPr>
        <w:t>Proiectulu</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pacing w:val="-1"/>
          <w:sz w:val="22"/>
          <w:szCs w:val="22"/>
          <w:lang w:val="ro-RO"/>
        </w:rPr>
        <w:t>ş</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pacing w:val="-1"/>
          <w:sz w:val="22"/>
          <w:szCs w:val="22"/>
          <w:lang w:val="ro-RO"/>
        </w:rPr>
        <w:t>respect</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pacing w:val="-1"/>
          <w:sz w:val="22"/>
          <w:szCs w:val="22"/>
          <w:lang w:val="ro-RO"/>
        </w:rPr>
        <w:t>regulil</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8"/>
          <w:sz w:val="22"/>
          <w:szCs w:val="22"/>
          <w:lang w:val="ro-RO"/>
        </w:rPr>
        <w:t xml:space="preserve"> </w:t>
      </w:r>
      <w:r w:rsidR="00706E87">
        <w:rPr>
          <w:rFonts w:ascii="Trebuchet MS" w:eastAsia="Trebuchet MS" w:hAnsi="Trebuchet MS" w:cs="Trebuchet MS"/>
          <w:spacing w:val="18"/>
          <w:sz w:val="22"/>
          <w:szCs w:val="22"/>
          <w:lang w:val="ro-RO"/>
        </w:rPr>
        <w:t>naționale și</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1"/>
          <w:sz w:val="22"/>
          <w:szCs w:val="22"/>
          <w:lang w:val="ro-RO"/>
        </w:rPr>
        <w:t>comunitar</w:t>
      </w:r>
      <w:r w:rsidRPr="00E258EF">
        <w:rPr>
          <w:rFonts w:ascii="Trebuchet MS" w:eastAsia="Trebuchet MS" w:hAnsi="Trebuchet MS" w:cs="Trebuchet MS"/>
          <w:sz w:val="22"/>
          <w:szCs w:val="22"/>
          <w:lang w:val="ro-RO"/>
        </w:rPr>
        <w:t>e</w:t>
      </w:r>
      <w:r w:rsidR="00706E87">
        <w:rPr>
          <w:rFonts w:ascii="Trebuchet MS" w:eastAsia="Trebuchet MS" w:hAnsi="Trebuchet MS" w:cs="Trebuchet MS"/>
          <w:w w:val="103"/>
          <w:sz w:val="22"/>
          <w:szCs w:val="22"/>
          <w:lang w:val="ro-RO"/>
        </w:rPr>
        <w:t xml:space="preserve"> </w:t>
      </w:r>
      <w:r w:rsidR="00706E87" w:rsidRPr="00E258EF">
        <w:rPr>
          <w:rFonts w:ascii="Trebuchet MS" w:eastAsia="Trebuchet MS" w:hAnsi="Trebuchet MS" w:cs="Trebuchet MS"/>
          <w:sz w:val="22"/>
          <w:szCs w:val="22"/>
          <w:lang w:val="ro-RO"/>
        </w:rPr>
        <w:t>conform</w:t>
      </w:r>
      <w:r w:rsidR="00706E87" w:rsidRPr="00E258EF">
        <w:rPr>
          <w:rFonts w:ascii="Trebuchet MS" w:eastAsia="Trebuchet MS" w:hAnsi="Trebuchet MS" w:cs="Trebuchet MS"/>
          <w:spacing w:val="24"/>
          <w:sz w:val="22"/>
          <w:szCs w:val="22"/>
          <w:lang w:val="ro-RO"/>
        </w:rPr>
        <w:t xml:space="preserve"> </w:t>
      </w:r>
      <w:r w:rsidR="00706E87" w:rsidRPr="00E258EF">
        <w:rPr>
          <w:rFonts w:ascii="Trebuchet MS" w:eastAsia="Trebuchet MS" w:hAnsi="Trebuchet MS" w:cs="Trebuchet MS"/>
          <w:sz w:val="22"/>
          <w:szCs w:val="22"/>
          <w:lang w:val="ro-RO"/>
        </w:rPr>
        <w:t>reglementărilor</w:t>
      </w:r>
      <w:r w:rsidR="00706E87" w:rsidRPr="00E258EF">
        <w:rPr>
          <w:rFonts w:ascii="Trebuchet MS" w:eastAsia="Trebuchet MS" w:hAnsi="Trebuchet MS" w:cs="Trebuchet MS"/>
          <w:spacing w:val="44"/>
          <w:sz w:val="22"/>
          <w:szCs w:val="22"/>
          <w:lang w:val="ro-RO"/>
        </w:rPr>
        <w:t xml:space="preserve"> </w:t>
      </w:r>
      <w:r w:rsidR="00706E87" w:rsidRPr="00E258EF">
        <w:rPr>
          <w:rFonts w:ascii="Trebuchet MS" w:eastAsia="Trebuchet MS" w:hAnsi="Trebuchet MS" w:cs="Trebuchet MS"/>
          <w:sz w:val="22"/>
          <w:szCs w:val="22"/>
          <w:lang w:val="ro-RO"/>
        </w:rPr>
        <w:t>în</w:t>
      </w:r>
      <w:r w:rsidR="00706E87" w:rsidRPr="00E258EF">
        <w:rPr>
          <w:rFonts w:ascii="Trebuchet MS" w:eastAsia="Trebuchet MS" w:hAnsi="Trebuchet MS" w:cs="Trebuchet MS"/>
          <w:spacing w:val="7"/>
          <w:sz w:val="22"/>
          <w:szCs w:val="22"/>
          <w:lang w:val="ro-RO"/>
        </w:rPr>
        <w:t xml:space="preserve"> </w:t>
      </w:r>
      <w:r w:rsidR="00706E87" w:rsidRPr="00E258EF">
        <w:rPr>
          <w:rFonts w:ascii="Trebuchet MS" w:eastAsia="Trebuchet MS" w:hAnsi="Trebuchet MS" w:cs="Trebuchet MS"/>
          <w:w w:val="103"/>
          <w:sz w:val="22"/>
          <w:szCs w:val="22"/>
          <w:lang w:val="ro-RO"/>
        </w:rPr>
        <w:t>vigoare</w:t>
      </w:r>
      <w:r w:rsidR="00973292" w:rsidRPr="00E258EF">
        <w:rPr>
          <w:rFonts w:ascii="Trebuchet MS" w:eastAsia="Trebuchet MS" w:hAnsi="Trebuchet MS" w:cs="Trebuchet MS"/>
          <w:sz w:val="22"/>
          <w:szCs w:val="22"/>
          <w:lang w:val="ro-RO"/>
        </w:rPr>
        <w:t xml:space="preserve"> </w:t>
      </w:r>
      <w:r w:rsidR="00706E87">
        <w:rPr>
          <w:rFonts w:ascii="Trebuchet MS" w:eastAsia="Trebuchet MS" w:hAnsi="Trebuchet MS" w:cs="Trebuchet MS"/>
          <w:sz w:val="22"/>
          <w:szCs w:val="22"/>
          <w:lang w:val="ro-RO"/>
        </w:rPr>
        <w:t xml:space="preserve">precum și </w:t>
      </w:r>
      <w:r w:rsidR="00973292" w:rsidRPr="00E258EF">
        <w:rPr>
          <w:rFonts w:ascii="Trebuchet MS" w:eastAsia="Trebuchet MS" w:hAnsi="Trebuchet MS" w:cs="Trebuchet MS"/>
          <w:spacing w:val="29"/>
          <w:sz w:val="22"/>
          <w:szCs w:val="22"/>
          <w:lang w:val="ro-RO"/>
        </w:rPr>
        <w:t>ale</w:t>
      </w:r>
      <w:r w:rsidR="00973292" w:rsidRPr="00E258EF">
        <w:rPr>
          <w:rFonts w:ascii="Trebuchet MS" w:eastAsia="Trebuchet MS" w:hAnsi="Trebuchet MS" w:cs="Trebuchet MS"/>
          <w:w w:val="103"/>
          <w:sz w:val="22"/>
          <w:szCs w:val="22"/>
          <w:lang w:val="ro-RO"/>
        </w:rPr>
        <w:t xml:space="preserve"> Ghidului Solicitantului -</w:t>
      </w:r>
      <w:r w:rsidR="00336E5B">
        <w:rPr>
          <w:rFonts w:ascii="Trebuchet MS" w:eastAsia="Trebuchet MS" w:hAnsi="Trebuchet MS" w:cs="Trebuchet MS"/>
          <w:w w:val="103"/>
          <w:sz w:val="22"/>
          <w:szCs w:val="22"/>
          <w:lang w:val="ro-RO"/>
        </w:rPr>
        <w:t xml:space="preserve"> </w:t>
      </w:r>
      <w:r w:rsidR="00973292" w:rsidRPr="00E258EF">
        <w:rPr>
          <w:rFonts w:ascii="Trebuchet MS" w:eastAsia="Trebuchet MS" w:hAnsi="Trebuchet MS" w:cs="Trebuchet MS"/>
          <w:w w:val="103"/>
          <w:sz w:val="22"/>
          <w:szCs w:val="22"/>
          <w:lang w:val="ro-RO"/>
        </w:rPr>
        <w:t>Condiții generale și Condiții Specifice</w:t>
      </w:r>
      <w:r w:rsidRPr="00E258EF">
        <w:rPr>
          <w:rFonts w:ascii="Trebuchet MS" w:eastAsia="Trebuchet MS" w:hAnsi="Trebuchet MS" w:cs="Trebuchet MS"/>
          <w:w w:val="103"/>
          <w:sz w:val="22"/>
          <w:szCs w:val="22"/>
          <w:lang w:val="ro-RO"/>
        </w:rPr>
        <w:t>.</w:t>
      </w:r>
    </w:p>
    <w:p w14:paraId="28F61E7D" w14:textId="4114874A" w:rsidR="000B3971" w:rsidRPr="00E258EF" w:rsidRDefault="0099349E" w:rsidP="003A4BFB">
      <w:pPr>
        <w:pStyle w:val="ListParagraph"/>
        <w:numPr>
          <w:ilvl w:val="0"/>
          <w:numId w:val="13"/>
        </w:num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Înainte</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pacing w:val="-1"/>
          <w:sz w:val="22"/>
          <w:szCs w:val="22"/>
          <w:lang w:val="ro-RO"/>
        </w:rPr>
        <w:t>d</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pacing w:val="-1"/>
          <w:sz w:val="22"/>
          <w:szCs w:val="22"/>
          <w:lang w:val="ro-RO"/>
        </w:rPr>
        <w:t>solicitare</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29"/>
          <w:sz w:val="22"/>
          <w:szCs w:val="22"/>
          <w:lang w:val="ro-RO"/>
        </w:rPr>
        <w:t xml:space="preserve"> </w:t>
      </w:r>
      <w:r w:rsidRPr="00E258EF">
        <w:rPr>
          <w:rFonts w:ascii="Trebuchet MS" w:eastAsia="Trebuchet MS" w:hAnsi="Trebuchet MS" w:cs="Trebuchet MS"/>
          <w:spacing w:val="-1"/>
          <w:sz w:val="22"/>
          <w:szCs w:val="22"/>
          <w:lang w:val="ro-RO"/>
        </w:rPr>
        <w:t>rambursării</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z w:val="22"/>
          <w:szCs w:val="22"/>
          <w:lang w:val="ro-RO"/>
        </w:rPr>
        <w:t>cheltuielile</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z w:val="22"/>
          <w:szCs w:val="22"/>
          <w:lang w:val="ro-RO"/>
        </w:rPr>
        <w:t>respective</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pacing w:val="-1"/>
          <w:sz w:val="22"/>
          <w:szCs w:val="22"/>
          <w:lang w:val="ro-RO"/>
        </w:rPr>
        <w:t>trebui</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pacing w:val="-1"/>
          <w:sz w:val="22"/>
          <w:szCs w:val="22"/>
          <w:lang w:val="ro-RO"/>
        </w:rPr>
        <w:t>s</w:t>
      </w:r>
      <w:r w:rsidRPr="00E258EF">
        <w:rPr>
          <w:rFonts w:ascii="Trebuchet MS" w:eastAsia="Trebuchet MS" w:hAnsi="Trebuchet MS" w:cs="Trebuchet MS"/>
          <w:sz w:val="22"/>
          <w:szCs w:val="22"/>
          <w:lang w:val="ro-RO"/>
        </w:rPr>
        <w:t xml:space="preserve">ă </w:t>
      </w:r>
      <w:r w:rsidRPr="00E258EF">
        <w:rPr>
          <w:rFonts w:ascii="Trebuchet MS" w:eastAsia="Trebuchet MS" w:hAnsi="Trebuchet MS" w:cs="Trebuchet MS"/>
          <w:spacing w:val="1"/>
          <w:sz w:val="22"/>
          <w:szCs w:val="22"/>
          <w:lang w:val="ro-RO"/>
        </w:rPr>
        <w:t>fi</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pacing w:val="-1"/>
          <w:sz w:val="22"/>
          <w:szCs w:val="22"/>
          <w:lang w:val="ro-RO"/>
        </w:rPr>
        <w:t>dej</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12"/>
          <w:sz w:val="22"/>
          <w:szCs w:val="22"/>
          <w:lang w:val="ro-RO"/>
        </w:rPr>
        <w:t xml:space="preserve"> </w:t>
      </w:r>
      <w:r w:rsidRPr="00E258EF">
        <w:rPr>
          <w:rFonts w:ascii="Trebuchet MS" w:eastAsia="Trebuchet MS" w:hAnsi="Trebuchet MS" w:cs="Trebuchet MS"/>
          <w:spacing w:val="-1"/>
          <w:w w:val="103"/>
          <w:sz w:val="22"/>
          <w:szCs w:val="22"/>
          <w:lang w:val="ro-RO"/>
        </w:rPr>
        <w:t xml:space="preserve">efectuate </w:t>
      </w:r>
      <w:r w:rsidRPr="00E258EF">
        <w:rPr>
          <w:rFonts w:ascii="Trebuchet MS" w:eastAsia="Trebuchet MS" w:hAnsi="Trebuchet MS" w:cs="Trebuchet MS"/>
          <w:spacing w:val="-1"/>
          <w:sz w:val="22"/>
          <w:szCs w:val="22"/>
          <w:lang w:val="ro-RO"/>
        </w:rPr>
        <w:t>ş</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z w:val="22"/>
          <w:szCs w:val="22"/>
          <w:lang w:val="ro-RO"/>
        </w:rPr>
        <w:t>plătite</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pacing w:val="-2"/>
          <w:sz w:val="22"/>
          <w:szCs w:val="22"/>
          <w:lang w:val="ro-RO"/>
        </w:rPr>
        <w:t>d</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pacing w:val="-1"/>
          <w:sz w:val="22"/>
          <w:szCs w:val="22"/>
          <w:lang w:val="ro-RO"/>
        </w:rPr>
        <w:t>Beneficiar</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pacing w:val="-1"/>
          <w:sz w:val="22"/>
          <w:szCs w:val="22"/>
          <w:lang w:val="ro-RO"/>
        </w:rPr>
        <w:t>Dat</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z w:val="22"/>
          <w:szCs w:val="22"/>
          <w:lang w:val="ro-RO"/>
        </w:rPr>
        <w:t>plăţii</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z w:val="22"/>
          <w:szCs w:val="22"/>
          <w:lang w:val="ro-RO"/>
        </w:rPr>
        <w:t>se</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z w:val="22"/>
          <w:szCs w:val="22"/>
          <w:lang w:val="ro-RO"/>
        </w:rPr>
        <w:t>consideră</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pacing w:val="-1"/>
          <w:sz w:val="22"/>
          <w:szCs w:val="22"/>
          <w:lang w:val="ro-RO"/>
        </w:rPr>
        <w:t>dat</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z w:val="22"/>
          <w:szCs w:val="22"/>
          <w:lang w:val="ro-RO"/>
        </w:rPr>
        <w:t>efectuării</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pacing w:val="-1"/>
          <w:sz w:val="22"/>
          <w:szCs w:val="22"/>
          <w:lang w:val="ro-RO"/>
        </w:rPr>
        <w:t>transferulu</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pacing w:val="-1"/>
          <w:sz w:val="22"/>
          <w:szCs w:val="22"/>
          <w:lang w:val="ro-RO"/>
        </w:rPr>
        <w:t>banca</w:t>
      </w:r>
      <w:r w:rsidRPr="00E258EF">
        <w:rPr>
          <w:rFonts w:ascii="Trebuchet MS" w:eastAsia="Trebuchet MS" w:hAnsi="Trebuchet MS" w:cs="Trebuchet MS"/>
          <w:sz w:val="22"/>
          <w:szCs w:val="22"/>
          <w:lang w:val="ro-RO"/>
        </w:rPr>
        <w:t>r</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pacing w:val="-3"/>
          <w:sz w:val="22"/>
          <w:szCs w:val="22"/>
          <w:lang w:val="ro-RO"/>
        </w:rPr>
        <w:t>d</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w w:val="103"/>
          <w:sz w:val="22"/>
          <w:szCs w:val="22"/>
          <w:lang w:val="ro-RO"/>
        </w:rPr>
        <w:t>contul Beneficiarului.</w:t>
      </w:r>
    </w:p>
    <w:p w14:paraId="63A6FF38" w14:textId="4BC36A14" w:rsidR="000B3971" w:rsidRPr="00E258EF" w:rsidRDefault="0099349E" w:rsidP="003A4BFB">
      <w:pPr>
        <w:pStyle w:val="ListParagraph"/>
        <w:numPr>
          <w:ilvl w:val="0"/>
          <w:numId w:val="13"/>
        </w:num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Fiecare </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pacing w:val="-1"/>
          <w:sz w:val="22"/>
          <w:szCs w:val="22"/>
          <w:lang w:val="ro-RO"/>
        </w:rPr>
        <w:t>cerer</w:t>
      </w:r>
      <w:r w:rsidRPr="00E258EF">
        <w:rPr>
          <w:rFonts w:ascii="Trebuchet MS" w:eastAsia="Trebuchet MS" w:hAnsi="Trebuchet MS" w:cs="Trebuchet MS"/>
          <w:sz w:val="22"/>
          <w:szCs w:val="22"/>
          <w:lang w:val="ro-RO"/>
        </w:rPr>
        <w:t>e  de</w:t>
      </w:r>
      <w:r w:rsidRPr="00E258EF">
        <w:rPr>
          <w:rFonts w:ascii="Trebuchet MS" w:eastAsia="Trebuchet MS" w:hAnsi="Trebuchet MS" w:cs="Trebuchet MS"/>
          <w:spacing w:val="50"/>
          <w:sz w:val="22"/>
          <w:szCs w:val="22"/>
          <w:lang w:val="ro-RO"/>
        </w:rPr>
        <w:t xml:space="preserve"> </w:t>
      </w:r>
      <w:r w:rsidRPr="00E258EF">
        <w:rPr>
          <w:rFonts w:ascii="Trebuchet MS" w:eastAsia="Trebuchet MS" w:hAnsi="Trebuchet MS" w:cs="Trebuchet MS"/>
          <w:spacing w:val="-1"/>
          <w:sz w:val="22"/>
          <w:szCs w:val="22"/>
          <w:lang w:val="ro-RO"/>
        </w:rPr>
        <w:t>rambursar</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z w:val="22"/>
          <w:szCs w:val="22"/>
          <w:lang w:val="ro-RO"/>
        </w:rPr>
        <w:t xml:space="preserve">transmisă </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50"/>
          <w:sz w:val="22"/>
          <w:szCs w:val="22"/>
          <w:lang w:val="ro-RO"/>
        </w:rPr>
        <w:t xml:space="preserve"> </w:t>
      </w:r>
      <w:r w:rsidRPr="00E258EF">
        <w:rPr>
          <w:rFonts w:ascii="Trebuchet MS" w:eastAsia="Trebuchet MS" w:hAnsi="Trebuchet MS" w:cs="Trebuchet MS"/>
          <w:sz w:val="22"/>
          <w:szCs w:val="22"/>
          <w:lang w:val="ro-RO"/>
        </w:rPr>
        <w:t xml:space="preserve">Beneficiar </w:t>
      </w:r>
      <w:r w:rsidRPr="00E258EF">
        <w:rPr>
          <w:rFonts w:ascii="Trebuchet MS" w:eastAsia="Trebuchet MS" w:hAnsi="Trebuchet MS" w:cs="Trebuchet MS"/>
          <w:spacing w:val="11"/>
          <w:sz w:val="22"/>
          <w:szCs w:val="22"/>
          <w:lang w:val="ro-RO"/>
        </w:rPr>
        <w:t xml:space="preserve"> </w:t>
      </w:r>
      <w:r w:rsidRPr="00E258EF">
        <w:rPr>
          <w:rFonts w:ascii="Trebuchet MS" w:eastAsia="Trebuchet MS" w:hAnsi="Trebuchet MS" w:cs="Trebuchet MS"/>
          <w:sz w:val="22"/>
          <w:szCs w:val="22"/>
          <w:lang w:val="ro-RO"/>
        </w:rPr>
        <w:t xml:space="preserve">trebuie </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pacing w:val="-2"/>
          <w:sz w:val="22"/>
          <w:szCs w:val="22"/>
          <w:lang w:val="ro-RO"/>
        </w:rPr>
        <w:t>s</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50"/>
          <w:sz w:val="22"/>
          <w:szCs w:val="22"/>
          <w:lang w:val="ro-RO"/>
        </w:rPr>
        <w:t xml:space="preserve"> </w:t>
      </w:r>
      <w:r w:rsidRPr="00E258EF">
        <w:rPr>
          <w:rFonts w:ascii="Trebuchet MS" w:eastAsia="Trebuchet MS" w:hAnsi="Trebuchet MS" w:cs="Trebuchet MS"/>
          <w:spacing w:val="-1"/>
          <w:sz w:val="22"/>
          <w:szCs w:val="22"/>
          <w:lang w:val="ro-RO"/>
        </w:rPr>
        <w:t>reflect</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w w:val="103"/>
          <w:sz w:val="22"/>
          <w:szCs w:val="22"/>
          <w:lang w:val="ro-RO"/>
        </w:rPr>
        <w:t xml:space="preserve">separat </w:t>
      </w:r>
      <w:r w:rsidRPr="00E258EF">
        <w:rPr>
          <w:rFonts w:ascii="Trebuchet MS" w:eastAsia="Trebuchet MS" w:hAnsi="Trebuchet MS" w:cs="Trebuchet MS"/>
          <w:sz w:val="22"/>
          <w:szCs w:val="22"/>
          <w:lang w:val="ro-RO"/>
        </w:rPr>
        <w:t>pentru</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z w:val="22"/>
          <w:szCs w:val="22"/>
          <w:lang w:val="ro-RO"/>
        </w:rPr>
        <w:t>fiecare</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z w:val="22"/>
          <w:szCs w:val="22"/>
          <w:lang w:val="ro-RO"/>
        </w:rPr>
        <w:t>an</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calendaristic</w:t>
      </w:r>
      <w:r w:rsidRPr="00E258EF">
        <w:rPr>
          <w:rFonts w:ascii="Trebuchet MS" w:eastAsia="Trebuchet MS" w:hAnsi="Trebuchet MS" w:cs="Trebuchet MS"/>
          <w:spacing w:val="36"/>
          <w:sz w:val="22"/>
          <w:szCs w:val="22"/>
          <w:lang w:val="ro-RO"/>
        </w:rPr>
        <w:t xml:space="preserve"> </w:t>
      </w:r>
      <w:r w:rsidRPr="00E258EF">
        <w:rPr>
          <w:rFonts w:ascii="Trebuchet MS" w:eastAsia="Trebuchet MS" w:hAnsi="Trebuchet MS" w:cs="Trebuchet MS"/>
          <w:sz w:val="22"/>
          <w:szCs w:val="22"/>
          <w:lang w:val="ro-RO"/>
        </w:rPr>
        <w:t>cheltuielile</w:t>
      </w:r>
      <w:r w:rsidRPr="00E258EF">
        <w:rPr>
          <w:rFonts w:ascii="Trebuchet MS" w:eastAsia="Trebuchet MS" w:hAnsi="Trebuchet MS" w:cs="Trebuchet MS"/>
          <w:spacing w:val="32"/>
          <w:sz w:val="22"/>
          <w:szCs w:val="22"/>
          <w:lang w:val="ro-RO"/>
        </w:rPr>
        <w:t xml:space="preserve"> </w:t>
      </w:r>
      <w:r w:rsidRPr="00E258EF">
        <w:rPr>
          <w:rFonts w:ascii="Trebuchet MS" w:eastAsia="Trebuchet MS" w:hAnsi="Trebuchet MS" w:cs="Trebuchet MS"/>
          <w:w w:val="103"/>
          <w:sz w:val="22"/>
          <w:szCs w:val="22"/>
          <w:lang w:val="ro-RO"/>
        </w:rPr>
        <w:t>efectuate.</w:t>
      </w:r>
    </w:p>
    <w:p w14:paraId="0165DBB5" w14:textId="2F3D813A" w:rsidR="000B3971" w:rsidRPr="00E258EF" w:rsidRDefault="0099349E" w:rsidP="00AC1A21">
      <w:pPr>
        <w:pStyle w:val="ListParagraph"/>
        <w:numPr>
          <w:ilvl w:val="0"/>
          <w:numId w:val="13"/>
        </w:numPr>
        <w:spacing w:line="247" w:lineRule="auto"/>
        <w:ind w:right="-20"/>
        <w:jc w:val="both"/>
        <w:rPr>
          <w:rFonts w:ascii="Trebuchet MS" w:eastAsia="Trebuchet MS" w:hAnsi="Trebuchet MS" w:cs="Trebuchet MS"/>
          <w:sz w:val="22"/>
          <w:szCs w:val="22"/>
          <w:lang w:val="ro-RO"/>
        </w:rPr>
      </w:pPr>
      <w:bookmarkStart w:id="13" w:name="_Hlk105572986"/>
      <w:r w:rsidRPr="00E258EF">
        <w:rPr>
          <w:rFonts w:ascii="Trebuchet MS" w:eastAsia="Trebuchet MS" w:hAnsi="Trebuchet MS" w:cs="Trebuchet MS"/>
          <w:sz w:val="22"/>
          <w:szCs w:val="22"/>
          <w:lang w:val="ro-RO"/>
        </w:rPr>
        <w:t>Beneficiarul</w:t>
      </w:r>
      <w:r w:rsidRPr="00E258EF">
        <w:rPr>
          <w:rFonts w:ascii="Trebuchet MS" w:eastAsia="Trebuchet MS" w:hAnsi="Trebuchet MS" w:cs="Trebuchet MS"/>
          <w:spacing w:val="39"/>
          <w:sz w:val="22"/>
          <w:szCs w:val="22"/>
          <w:lang w:val="ro-RO"/>
        </w:rPr>
        <w:t xml:space="preserve"> </w:t>
      </w:r>
      <w:r w:rsidRPr="00E258EF">
        <w:rPr>
          <w:rFonts w:ascii="Trebuchet MS" w:eastAsia="Trebuchet MS" w:hAnsi="Trebuchet MS" w:cs="Trebuchet MS"/>
          <w:spacing w:val="-1"/>
          <w:sz w:val="22"/>
          <w:szCs w:val="22"/>
          <w:lang w:val="ro-RO"/>
        </w:rPr>
        <w:t>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5"/>
          <w:sz w:val="22"/>
          <w:szCs w:val="22"/>
          <w:lang w:val="ro-RO"/>
        </w:rPr>
        <w:t xml:space="preserve"> </w:t>
      </w:r>
      <w:r w:rsidRPr="00E258EF">
        <w:rPr>
          <w:rFonts w:ascii="Trebuchet MS" w:eastAsia="Trebuchet MS" w:hAnsi="Trebuchet MS" w:cs="Trebuchet MS"/>
          <w:spacing w:val="-1"/>
          <w:sz w:val="22"/>
          <w:szCs w:val="22"/>
          <w:lang w:val="ro-RO"/>
        </w:rPr>
        <w:t>o</w:t>
      </w:r>
      <w:r w:rsidRPr="00E258EF">
        <w:rPr>
          <w:rFonts w:ascii="Trebuchet MS" w:eastAsia="Trebuchet MS" w:hAnsi="Trebuchet MS" w:cs="Trebuchet MS"/>
          <w:sz w:val="22"/>
          <w:szCs w:val="22"/>
          <w:lang w:val="ro-RO"/>
        </w:rPr>
        <w:t>blig</w:t>
      </w:r>
      <w:r w:rsidRPr="00E258EF">
        <w:rPr>
          <w:rFonts w:ascii="Trebuchet MS" w:eastAsia="Trebuchet MS" w:hAnsi="Trebuchet MS" w:cs="Trebuchet MS"/>
          <w:spacing w:val="-1"/>
          <w:sz w:val="22"/>
          <w:szCs w:val="22"/>
          <w:lang w:val="ro-RO"/>
        </w:rPr>
        <w:t>a</w:t>
      </w:r>
      <w:r w:rsidRPr="00E258EF">
        <w:rPr>
          <w:rFonts w:ascii="Trebuchet MS" w:eastAsia="Trebuchet MS" w:hAnsi="Trebuchet MS" w:cs="Trebuchet MS"/>
          <w:spacing w:val="1"/>
          <w:sz w:val="22"/>
          <w:szCs w:val="22"/>
          <w:lang w:val="ro-RO"/>
        </w:rPr>
        <w:t>ți</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pacing w:val="1"/>
          <w:sz w:val="22"/>
          <w:szCs w:val="22"/>
          <w:lang w:val="ro-RO"/>
        </w:rPr>
        <w:t>d</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1"/>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pacing w:val="1"/>
          <w:sz w:val="22"/>
          <w:szCs w:val="22"/>
          <w:lang w:val="ro-RO"/>
        </w:rPr>
        <w:t>depun</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pacing w:val="1"/>
          <w:sz w:val="22"/>
          <w:szCs w:val="22"/>
          <w:lang w:val="ro-RO"/>
        </w:rPr>
        <w:t>Rap</w:t>
      </w:r>
      <w:r w:rsidRPr="00E258EF">
        <w:rPr>
          <w:rFonts w:ascii="Trebuchet MS" w:eastAsia="Trebuchet MS" w:hAnsi="Trebuchet MS" w:cs="Trebuchet MS"/>
          <w:sz w:val="22"/>
          <w:szCs w:val="22"/>
          <w:lang w:val="ro-RO"/>
        </w:rPr>
        <w:t>o</w:t>
      </w:r>
      <w:r w:rsidRPr="00E258EF">
        <w:rPr>
          <w:rFonts w:ascii="Trebuchet MS" w:eastAsia="Trebuchet MS" w:hAnsi="Trebuchet MS" w:cs="Trebuchet MS"/>
          <w:spacing w:val="1"/>
          <w:sz w:val="22"/>
          <w:szCs w:val="22"/>
          <w:lang w:val="ro-RO"/>
        </w:rPr>
        <w:t>a</w:t>
      </w:r>
      <w:r w:rsidRPr="00E258EF">
        <w:rPr>
          <w:rFonts w:ascii="Trebuchet MS" w:eastAsia="Trebuchet MS" w:hAnsi="Trebuchet MS" w:cs="Trebuchet MS"/>
          <w:spacing w:val="-2"/>
          <w:sz w:val="22"/>
          <w:szCs w:val="22"/>
          <w:lang w:val="ro-RO"/>
        </w:rPr>
        <w:t>rt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9"/>
          <w:sz w:val="22"/>
          <w:szCs w:val="22"/>
          <w:lang w:val="ro-RO"/>
        </w:rPr>
        <w:t xml:space="preserve"> </w:t>
      </w:r>
      <w:r w:rsidR="00A276E7" w:rsidRPr="00E258EF">
        <w:rPr>
          <w:rFonts w:ascii="Trebuchet MS" w:eastAsia="Trebuchet MS" w:hAnsi="Trebuchet MS" w:cs="Trebuchet MS"/>
          <w:sz w:val="22"/>
          <w:szCs w:val="22"/>
          <w:lang w:val="ro-RO"/>
        </w:rPr>
        <w:t>de progres</w:t>
      </w:r>
      <w:r w:rsidRPr="00E258EF">
        <w:rPr>
          <w:rFonts w:ascii="Trebuchet MS" w:eastAsia="Trebuchet MS" w:hAnsi="Trebuchet MS" w:cs="Trebuchet MS"/>
          <w:spacing w:val="1"/>
          <w:sz w:val="22"/>
          <w:szCs w:val="22"/>
          <w:lang w:val="ro-RO"/>
        </w:rPr>
        <w:t xml:space="preserve">, </w:t>
      </w:r>
      <w:r w:rsidR="00577BE6" w:rsidRPr="00E258EF">
        <w:rPr>
          <w:rFonts w:ascii="Trebuchet MS" w:eastAsia="Trebuchet MS" w:hAnsi="Trebuchet MS" w:cs="Trebuchet MS"/>
          <w:spacing w:val="1"/>
          <w:sz w:val="22"/>
          <w:szCs w:val="22"/>
          <w:lang w:val="ro-RO"/>
        </w:rPr>
        <w:t>cu o frecvență de</w:t>
      </w:r>
      <w:r w:rsidR="00577BE6" w:rsidRPr="00E258EF">
        <w:rPr>
          <w:rFonts w:ascii="Trebuchet MS" w:eastAsia="Trebuchet MS" w:hAnsi="Trebuchet MS" w:cs="Trebuchet MS"/>
          <w:spacing w:val="25"/>
          <w:sz w:val="22"/>
          <w:szCs w:val="22"/>
          <w:lang w:val="ro-RO"/>
        </w:rPr>
        <w:t xml:space="preserve"> </w:t>
      </w:r>
      <w:r w:rsidR="00577BE6" w:rsidRPr="00E258EF">
        <w:rPr>
          <w:rFonts w:ascii="Trebuchet MS" w:eastAsia="Trebuchet MS" w:hAnsi="Trebuchet MS" w:cs="Trebuchet MS"/>
          <w:spacing w:val="1"/>
          <w:sz w:val="22"/>
          <w:szCs w:val="22"/>
          <w:lang w:val="ro-RO"/>
        </w:rPr>
        <w:t xml:space="preserve">maximum 3 luni, </w:t>
      </w:r>
      <w:r w:rsidRPr="00E258EF">
        <w:rPr>
          <w:rFonts w:ascii="Trebuchet MS" w:eastAsia="Trebuchet MS" w:hAnsi="Trebuchet MS" w:cs="Trebuchet MS"/>
          <w:spacing w:val="1"/>
          <w:sz w:val="22"/>
          <w:szCs w:val="22"/>
          <w:lang w:val="ro-RO"/>
        </w:rPr>
        <w:t>în</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conformitate</w:t>
      </w:r>
      <w:r w:rsidRPr="00E258EF">
        <w:rPr>
          <w:rFonts w:ascii="Trebuchet MS" w:eastAsia="Trebuchet MS" w:hAnsi="Trebuchet MS" w:cs="Trebuchet MS"/>
          <w:spacing w:val="38"/>
          <w:sz w:val="22"/>
          <w:szCs w:val="22"/>
          <w:lang w:val="ro-RO"/>
        </w:rPr>
        <w:t xml:space="preserve"> </w:t>
      </w:r>
      <w:r w:rsidRPr="00E258EF">
        <w:rPr>
          <w:rFonts w:ascii="Trebuchet MS" w:eastAsia="Trebuchet MS" w:hAnsi="Trebuchet MS" w:cs="Trebuchet MS"/>
          <w:sz w:val="22"/>
          <w:szCs w:val="22"/>
          <w:lang w:val="ro-RO"/>
        </w:rPr>
        <w:t>cu</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z w:val="22"/>
          <w:szCs w:val="22"/>
          <w:lang w:val="ro-RO"/>
        </w:rPr>
        <w:t>Anexa</w:t>
      </w:r>
      <w:r w:rsidRPr="00E258EF">
        <w:rPr>
          <w:rFonts w:ascii="Trebuchet MS" w:eastAsia="Trebuchet MS" w:hAnsi="Trebuchet MS" w:cs="Trebuchet MS"/>
          <w:spacing w:val="27"/>
          <w:sz w:val="22"/>
          <w:szCs w:val="22"/>
          <w:lang w:val="ro-RO"/>
        </w:rPr>
        <w:t xml:space="preserve"> </w:t>
      </w:r>
      <w:r w:rsidR="00532248">
        <w:rPr>
          <w:rFonts w:ascii="Trebuchet MS" w:eastAsia="Trebuchet MS" w:hAnsi="Trebuchet MS" w:cs="Trebuchet MS"/>
          <w:spacing w:val="27"/>
          <w:sz w:val="22"/>
          <w:szCs w:val="22"/>
          <w:lang w:val="ro-RO"/>
        </w:rPr>
        <w:t xml:space="preserve">nr. </w:t>
      </w:r>
      <w:r w:rsidR="00DC103D" w:rsidRPr="00E258EF">
        <w:rPr>
          <w:rFonts w:ascii="Trebuchet MS" w:eastAsia="Trebuchet MS" w:hAnsi="Trebuchet MS" w:cs="Trebuchet MS"/>
          <w:w w:val="103"/>
          <w:sz w:val="22"/>
          <w:szCs w:val="22"/>
          <w:lang w:val="ro-RO"/>
        </w:rPr>
        <w:t xml:space="preserve">2 </w:t>
      </w:r>
      <w:r w:rsidR="00532248">
        <w:rPr>
          <w:rFonts w:ascii="Trebuchet MS" w:eastAsia="Trebuchet MS" w:hAnsi="Trebuchet MS" w:cs="Trebuchet MS"/>
          <w:w w:val="103"/>
          <w:sz w:val="22"/>
          <w:szCs w:val="22"/>
          <w:lang w:val="ro-RO"/>
        </w:rPr>
        <w:t xml:space="preserve">la contractul de finanțare – condiții generale </w:t>
      </w:r>
      <w:r w:rsidR="00577BE6" w:rsidRPr="00E258EF">
        <w:rPr>
          <w:rFonts w:ascii="Trebuchet MS" w:eastAsia="Trebuchet MS" w:hAnsi="Trebuchet MS" w:cs="Trebuchet MS"/>
          <w:w w:val="103"/>
          <w:sz w:val="22"/>
          <w:szCs w:val="22"/>
          <w:lang w:val="ro-RO"/>
        </w:rPr>
        <w:t xml:space="preserve">- </w:t>
      </w:r>
      <w:r w:rsidR="00DC103D" w:rsidRPr="00E258EF">
        <w:rPr>
          <w:rFonts w:ascii="Trebuchet MS" w:eastAsia="Trebuchet MS" w:hAnsi="Trebuchet MS" w:cs="Trebuchet MS"/>
          <w:spacing w:val="1"/>
          <w:sz w:val="22"/>
          <w:szCs w:val="22"/>
          <w:lang w:val="ro-RO"/>
        </w:rPr>
        <w:t>Planul de monitorizare</w:t>
      </w:r>
      <w:r w:rsidR="00532248">
        <w:rPr>
          <w:rFonts w:ascii="Trebuchet MS" w:eastAsia="Trebuchet MS" w:hAnsi="Trebuchet MS" w:cs="Trebuchet MS"/>
          <w:spacing w:val="1"/>
          <w:sz w:val="22"/>
          <w:szCs w:val="22"/>
          <w:lang w:val="ro-RO"/>
        </w:rPr>
        <w:t xml:space="preserve"> a proiectului</w:t>
      </w:r>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31"/>
          <w:sz w:val="22"/>
          <w:szCs w:val="22"/>
          <w:lang w:val="ro-RO"/>
        </w:rPr>
        <w:t xml:space="preserve"> </w:t>
      </w:r>
      <w:r w:rsidRPr="00E258EF">
        <w:rPr>
          <w:rFonts w:ascii="Trebuchet MS" w:eastAsia="Trebuchet MS" w:hAnsi="Trebuchet MS" w:cs="Trebuchet MS"/>
          <w:spacing w:val="3"/>
          <w:sz w:val="22"/>
          <w:szCs w:val="22"/>
          <w:lang w:val="ro-RO"/>
        </w:rPr>
        <w:t>c</w:t>
      </w:r>
      <w:r w:rsidRPr="00E258EF">
        <w:rPr>
          <w:rFonts w:ascii="Trebuchet MS" w:eastAsia="Trebuchet MS" w:hAnsi="Trebuchet MS" w:cs="Trebuchet MS"/>
          <w:sz w:val="22"/>
          <w:szCs w:val="22"/>
          <w:lang w:val="ro-RO"/>
        </w:rPr>
        <w:t xml:space="preserve">u  </w:t>
      </w:r>
      <w:r w:rsidRPr="00E258EF">
        <w:rPr>
          <w:rFonts w:ascii="Trebuchet MS" w:eastAsia="Trebuchet MS" w:hAnsi="Trebuchet MS" w:cs="Trebuchet MS"/>
          <w:spacing w:val="-1"/>
          <w:sz w:val="22"/>
          <w:szCs w:val="22"/>
          <w:lang w:val="ro-RO"/>
        </w:rPr>
        <w:t>1</w:t>
      </w:r>
      <w:r w:rsidRPr="00E258EF">
        <w:rPr>
          <w:rFonts w:ascii="Trebuchet MS" w:eastAsia="Trebuchet MS" w:hAnsi="Trebuchet MS" w:cs="Trebuchet MS"/>
          <w:sz w:val="22"/>
          <w:szCs w:val="22"/>
          <w:lang w:val="ro-RO"/>
        </w:rPr>
        <w:t xml:space="preserve">0 </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z w:val="22"/>
          <w:szCs w:val="22"/>
          <w:lang w:val="ro-RO"/>
        </w:rPr>
        <w:t xml:space="preserve">zile </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pacing w:val="-1"/>
          <w:sz w:val="22"/>
          <w:szCs w:val="22"/>
          <w:lang w:val="ro-RO"/>
        </w:rPr>
        <w:t>lucrătoar</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27"/>
          <w:sz w:val="22"/>
          <w:szCs w:val="22"/>
          <w:lang w:val="ro-RO"/>
        </w:rPr>
        <w:t xml:space="preserve"> </w:t>
      </w:r>
      <w:r w:rsidR="00AC1A21" w:rsidRPr="00E258EF">
        <w:rPr>
          <w:rFonts w:ascii="Trebuchet MS" w:eastAsia="Trebuchet MS" w:hAnsi="Trebuchet MS" w:cs="Trebuchet MS"/>
          <w:sz w:val="22"/>
          <w:szCs w:val="22"/>
          <w:lang w:val="ro-RO"/>
        </w:rPr>
        <w:t xml:space="preserve">înainte </w:t>
      </w:r>
      <w:r w:rsidRPr="00E258EF">
        <w:rPr>
          <w:rFonts w:ascii="Trebuchet MS" w:eastAsia="Trebuchet MS" w:hAnsi="Trebuchet MS" w:cs="Trebuchet MS"/>
          <w:spacing w:val="-2"/>
          <w:sz w:val="22"/>
          <w:szCs w:val="22"/>
          <w:lang w:val="ro-RO"/>
        </w:rPr>
        <w:t>d</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1"/>
          <w:sz w:val="22"/>
          <w:szCs w:val="22"/>
          <w:lang w:val="ro-RO"/>
        </w:rPr>
        <w:t>transmit</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pacing w:val="-1"/>
          <w:sz w:val="22"/>
          <w:szCs w:val="22"/>
          <w:lang w:val="ro-RO"/>
        </w:rPr>
        <w:t>cerere</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pacing w:val="1"/>
          <w:w w:val="103"/>
          <w:sz w:val="22"/>
          <w:szCs w:val="22"/>
          <w:lang w:val="ro-RO"/>
        </w:rPr>
        <w:t xml:space="preserve">de </w:t>
      </w:r>
      <w:r w:rsidRPr="00E258EF">
        <w:rPr>
          <w:rFonts w:ascii="Trebuchet MS" w:eastAsia="Trebuchet MS" w:hAnsi="Trebuchet MS" w:cs="Trebuchet MS"/>
          <w:spacing w:val="-4"/>
          <w:sz w:val="22"/>
          <w:szCs w:val="22"/>
          <w:lang w:val="ro-RO"/>
        </w:rPr>
        <w:t>r</w:t>
      </w:r>
      <w:r w:rsidRPr="00E258EF">
        <w:rPr>
          <w:rFonts w:ascii="Trebuchet MS" w:eastAsia="Trebuchet MS" w:hAnsi="Trebuchet MS" w:cs="Trebuchet MS"/>
          <w:spacing w:val="1"/>
          <w:sz w:val="22"/>
          <w:szCs w:val="22"/>
          <w:lang w:val="ro-RO"/>
        </w:rPr>
        <w:t>a</w:t>
      </w:r>
      <w:r w:rsidRPr="00E258EF">
        <w:rPr>
          <w:rFonts w:ascii="Trebuchet MS" w:eastAsia="Trebuchet MS" w:hAnsi="Trebuchet MS" w:cs="Trebuchet MS"/>
          <w:sz w:val="22"/>
          <w:szCs w:val="22"/>
          <w:lang w:val="ro-RO"/>
        </w:rPr>
        <w:t>mbursare</w:t>
      </w:r>
      <w:r w:rsidRPr="00E258EF">
        <w:rPr>
          <w:rFonts w:ascii="Trebuchet MS" w:eastAsia="Trebuchet MS" w:hAnsi="Trebuchet MS" w:cs="Trebuchet MS"/>
          <w:w w:val="103"/>
          <w:sz w:val="22"/>
          <w:szCs w:val="22"/>
          <w:lang w:val="ro-RO"/>
        </w:rPr>
        <w:t>.</w:t>
      </w:r>
    </w:p>
    <w:bookmarkEnd w:id="13"/>
    <w:p w14:paraId="134ABA51" w14:textId="2EBCEC7A" w:rsidR="000B3971" w:rsidRPr="00E258EF" w:rsidRDefault="0099349E" w:rsidP="003A4BFB">
      <w:pPr>
        <w:pStyle w:val="ListParagraph"/>
        <w:numPr>
          <w:ilvl w:val="0"/>
          <w:numId w:val="13"/>
        </w:num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Beneficiarul </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pacing w:val="-1"/>
          <w:sz w:val="22"/>
          <w:szCs w:val="22"/>
          <w:lang w:val="ro-RO"/>
        </w:rPr>
        <w:t>proie</w:t>
      </w:r>
      <w:r w:rsidRPr="00E258EF">
        <w:rPr>
          <w:rFonts w:ascii="Trebuchet MS" w:eastAsia="Trebuchet MS" w:hAnsi="Trebuchet MS" w:cs="Trebuchet MS"/>
          <w:sz w:val="22"/>
          <w:szCs w:val="22"/>
          <w:lang w:val="ro-RO"/>
        </w:rPr>
        <w:t xml:space="preserve">ctului </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pacing w:val="-1"/>
          <w:sz w:val="22"/>
          <w:szCs w:val="22"/>
          <w:lang w:val="ro-RO"/>
        </w:rPr>
        <w:t>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49"/>
          <w:sz w:val="22"/>
          <w:szCs w:val="22"/>
          <w:lang w:val="ro-RO"/>
        </w:rPr>
        <w:t xml:space="preserve"> </w:t>
      </w:r>
      <w:r w:rsidRPr="00E258EF">
        <w:rPr>
          <w:rFonts w:ascii="Trebuchet MS" w:eastAsia="Trebuchet MS" w:hAnsi="Trebuchet MS" w:cs="Trebuchet MS"/>
          <w:sz w:val="22"/>
          <w:szCs w:val="22"/>
          <w:lang w:val="ro-RO"/>
        </w:rPr>
        <w:t>oblig</w:t>
      </w:r>
      <w:r w:rsidRPr="00E258EF">
        <w:rPr>
          <w:rFonts w:ascii="Trebuchet MS" w:eastAsia="Trebuchet MS" w:hAnsi="Trebuchet MS" w:cs="Trebuchet MS"/>
          <w:spacing w:val="-1"/>
          <w:sz w:val="22"/>
          <w:szCs w:val="22"/>
          <w:lang w:val="ro-RO"/>
        </w:rPr>
        <w:t>ați</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2"/>
          <w:sz w:val="22"/>
          <w:szCs w:val="22"/>
          <w:lang w:val="ro-RO"/>
        </w:rPr>
        <w:t>s</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45"/>
          <w:sz w:val="22"/>
          <w:szCs w:val="22"/>
          <w:lang w:val="ro-RO"/>
        </w:rPr>
        <w:t xml:space="preserve"> </w:t>
      </w:r>
      <w:r w:rsidRPr="00E258EF">
        <w:rPr>
          <w:rFonts w:ascii="Trebuchet MS" w:eastAsia="Trebuchet MS" w:hAnsi="Trebuchet MS" w:cs="Trebuchet MS"/>
          <w:spacing w:val="-1"/>
          <w:sz w:val="22"/>
          <w:szCs w:val="22"/>
          <w:lang w:val="ro-RO"/>
        </w:rPr>
        <w:t>ţin</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49"/>
          <w:sz w:val="22"/>
          <w:szCs w:val="22"/>
          <w:lang w:val="ro-RO"/>
        </w:rPr>
        <w:t xml:space="preserve"> </w:t>
      </w:r>
      <w:r w:rsidRPr="00E258EF">
        <w:rPr>
          <w:rFonts w:ascii="Trebuchet MS" w:eastAsia="Trebuchet MS" w:hAnsi="Trebuchet MS" w:cs="Trebuchet MS"/>
          <w:sz w:val="22"/>
          <w:szCs w:val="22"/>
          <w:lang w:val="ro-RO"/>
        </w:rPr>
        <w:t>o</w:t>
      </w:r>
      <w:r w:rsidRPr="00E258EF">
        <w:rPr>
          <w:rFonts w:ascii="Trebuchet MS" w:eastAsia="Trebuchet MS" w:hAnsi="Trebuchet MS" w:cs="Trebuchet MS"/>
          <w:spacing w:val="44"/>
          <w:sz w:val="22"/>
          <w:szCs w:val="22"/>
          <w:lang w:val="ro-RO"/>
        </w:rPr>
        <w:t xml:space="preserve"> </w:t>
      </w:r>
      <w:r w:rsidRPr="00E258EF">
        <w:rPr>
          <w:rFonts w:ascii="Trebuchet MS" w:eastAsia="Trebuchet MS" w:hAnsi="Trebuchet MS" w:cs="Trebuchet MS"/>
          <w:spacing w:val="-1"/>
          <w:sz w:val="22"/>
          <w:szCs w:val="22"/>
          <w:lang w:val="ro-RO"/>
        </w:rPr>
        <w:t>evidenţ</w:t>
      </w:r>
      <w:r w:rsidRPr="00E258EF">
        <w:rPr>
          <w:rFonts w:ascii="Trebuchet MS" w:eastAsia="Trebuchet MS" w:hAnsi="Trebuchet MS" w:cs="Trebuchet MS"/>
          <w:sz w:val="22"/>
          <w:szCs w:val="22"/>
          <w:lang w:val="ro-RO"/>
        </w:rPr>
        <w:t xml:space="preserve">ă </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pacing w:val="-1"/>
          <w:sz w:val="22"/>
          <w:szCs w:val="22"/>
          <w:lang w:val="ro-RO"/>
        </w:rPr>
        <w:t>contabil</w:t>
      </w:r>
      <w:r w:rsidRPr="00E258EF">
        <w:rPr>
          <w:rFonts w:ascii="Trebuchet MS" w:eastAsia="Trebuchet MS" w:hAnsi="Trebuchet MS" w:cs="Trebuchet MS"/>
          <w:sz w:val="22"/>
          <w:szCs w:val="22"/>
          <w:lang w:val="ro-RO"/>
        </w:rPr>
        <w:t xml:space="preserve">ă </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z w:val="22"/>
          <w:szCs w:val="22"/>
          <w:lang w:val="ro-RO"/>
        </w:rPr>
        <w:t xml:space="preserve">distinctă </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1"/>
          <w:w w:val="103"/>
          <w:sz w:val="22"/>
          <w:szCs w:val="22"/>
          <w:lang w:val="ro-RO"/>
        </w:rPr>
        <w:t xml:space="preserve">pentru </w:t>
      </w:r>
      <w:r w:rsidRPr="00E258EF">
        <w:rPr>
          <w:rFonts w:ascii="Trebuchet MS" w:eastAsia="Trebuchet MS" w:hAnsi="Trebuchet MS" w:cs="Trebuchet MS"/>
          <w:spacing w:val="-2"/>
          <w:sz w:val="22"/>
          <w:szCs w:val="22"/>
          <w:lang w:val="ro-RO"/>
        </w:rPr>
        <w:t>pro</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z w:val="22"/>
          <w:szCs w:val="22"/>
          <w:lang w:val="ro-RO"/>
        </w:rPr>
        <w:t>ect,</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z w:val="22"/>
          <w:szCs w:val="22"/>
          <w:lang w:val="ro-RO"/>
        </w:rPr>
        <w:t>folosind</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z w:val="22"/>
          <w:szCs w:val="22"/>
          <w:lang w:val="ro-RO"/>
        </w:rPr>
        <w:t>conturi</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z w:val="22"/>
          <w:szCs w:val="22"/>
          <w:lang w:val="ro-RO"/>
        </w:rPr>
        <w:t>analitice</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w w:val="103"/>
          <w:sz w:val="22"/>
          <w:szCs w:val="22"/>
          <w:lang w:val="ro-RO"/>
        </w:rPr>
        <w:t>dedicate</w:t>
      </w:r>
      <w:r w:rsidR="004B58EC" w:rsidRPr="00E258EF">
        <w:rPr>
          <w:rFonts w:ascii="Trebuchet MS" w:eastAsia="Trebuchet MS" w:hAnsi="Trebuchet MS" w:cs="Trebuchet MS"/>
          <w:w w:val="103"/>
          <w:sz w:val="22"/>
          <w:szCs w:val="22"/>
          <w:lang w:val="ro-RO"/>
        </w:rPr>
        <w:t xml:space="preserve"> proiectului.</w:t>
      </w:r>
    </w:p>
    <w:p w14:paraId="39DD58C1" w14:textId="5A2A5C82" w:rsidR="000B3971" w:rsidRPr="00E258EF" w:rsidRDefault="0099349E" w:rsidP="00582A35">
      <w:pPr>
        <w:pStyle w:val="ListParagraph"/>
        <w:numPr>
          <w:ilvl w:val="0"/>
          <w:numId w:val="13"/>
        </w:num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Beneficiarul  </w:t>
      </w:r>
      <w:r w:rsidRPr="00E258EF">
        <w:rPr>
          <w:rFonts w:ascii="Trebuchet MS" w:eastAsia="Trebuchet MS" w:hAnsi="Trebuchet MS" w:cs="Trebuchet MS"/>
          <w:spacing w:val="49"/>
          <w:sz w:val="22"/>
          <w:szCs w:val="22"/>
          <w:lang w:val="ro-RO"/>
        </w:rPr>
        <w:t xml:space="preserve"> </w:t>
      </w:r>
      <w:r w:rsidRPr="00E258EF">
        <w:rPr>
          <w:rFonts w:ascii="Trebuchet MS" w:eastAsia="Trebuchet MS" w:hAnsi="Trebuchet MS" w:cs="Trebuchet MS"/>
          <w:sz w:val="22"/>
          <w:szCs w:val="22"/>
          <w:lang w:val="ro-RO"/>
        </w:rPr>
        <w:t xml:space="preserve">instituţie  </w:t>
      </w:r>
      <w:r w:rsidRPr="00E258EF">
        <w:rPr>
          <w:rFonts w:ascii="Trebuchet MS" w:eastAsia="Trebuchet MS" w:hAnsi="Trebuchet MS" w:cs="Trebuchet MS"/>
          <w:spacing w:val="42"/>
          <w:sz w:val="22"/>
          <w:szCs w:val="22"/>
          <w:lang w:val="ro-RO"/>
        </w:rPr>
        <w:t xml:space="preserve"> </w:t>
      </w:r>
      <w:r w:rsidRPr="00E258EF">
        <w:rPr>
          <w:rFonts w:ascii="Trebuchet MS" w:eastAsia="Trebuchet MS" w:hAnsi="Trebuchet MS" w:cs="Trebuchet MS"/>
          <w:sz w:val="22"/>
          <w:szCs w:val="22"/>
          <w:lang w:val="ro-RO"/>
        </w:rPr>
        <w:t xml:space="preserve">publică  </w:t>
      </w:r>
      <w:r w:rsidRPr="00E258EF">
        <w:rPr>
          <w:rFonts w:ascii="Trebuchet MS" w:eastAsia="Trebuchet MS" w:hAnsi="Trebuchet MS" w:cs="Trebuchet MS"/>
          <w:spacing w:val="39"/>
          <w:sz w:val="22"/>
          <w:szCs w:val="22"/>
          <w:lang w:val="ro-RO"/>
        </w:rPr>
        <w:t xml:space="preserve"> </w:t>
      </w:r>
      <w:r w:rsidRPr="00E258EF">
        <w:rPr>
          <w:rFonts w:ascii="Trebuchet MS" w:eastAsia="Trebuchet MS" w:hAnsi="Trebuchet MS" w:cs="Trebuchet MS"/>
          <w:spacing w:val="-1"/>
          <w:sz w:val="22"/>
          <w:szCs w:val="22"/>
          <w:lang w:val="ro-RO"/>
        </w:rPr>
        <w:t>finanţat</w:t>
      </w:r>
      <w:r w:rsidRPr="00E258EF">
        <w:rPr>
          <w:rFonts w:ascii="Trebuchet MS" w:eastAsia="Trebuchet MS" w:hAnsi="Trebuchet MS" w:cs="Trebuchet MS"/>
          <w:sz w:val="22"/>
          <w:szCs w:val="22"/>
          <w:lang w:val="ro-RO"/>
        </w:rPr>
        <w:t xml:space="preserve">ă  </w:t>
      </w:r>
      <w:r w:rsidRPr="00E258EF">
        <w:rPr>
          <w:rFonts w:ascii="Trebuchet MS" w:eastAsia="Trebuchet MS" w:hAnsi="Trebuchet MS" w:cs="Trebuchet MS"/>
          <w:spacing w:val="44"/>
          <w:sz w:val="22"/>
          <w:szCs w:val="22"/>
          <w:lang w:val="ro-RO"/>
        </w:rPr>
        <w:t xml:space="preserve"> </w:t>
      </w:r>
      <w:r w:rsidRPr="00E258EF">
        <w:rPr>
          <w:rFonts w:ascii="Trebuchet MS" w:eastAsia="Trebuchet MS" w:hAnsi="Trebuchet MS" w:cs="Trebuchet MS"/>
          <w:sz w:val="22"/>
          <w:szCs w:val="22"/>
          <w:lang w:val="ro-RO"/>
        </w:rPr>
        <w:t xml:space="preserve">integral  </w:t>
      </w:r>
      <w:r w:rsidRPr="00E258EF">
        <w:rPr>
          <w:rFonts w:ascii="Trebuchet MS" w:eastAsia="Trebuchet MS" w:hAnsi="Trebuchet MS" w:cs="Trebuchet MS"/>
          <w:spacing w:val="40"/>
          <w:sz w:val="22"/>
          <w:szCs w:val="22"/>
          <w:lang w:val="ro-RO"/>
        </w:rPr>
        <w:t xml:space="preserve"> </w:t>
      </w:r>
      <w:r w:rsidRPr="00E258EF">
        <w:rPr>
          <w:rFonts w:ascii="Trebuchet MS" w:eastAsia="Trebuchet MS" w:hAnsi="Trebuchet MS" w:cs="Trebuchet MS"/>
          <w:sz w:val="22"/>
          <w:szCs w:val="22"/>
          <w:lang w:val="ro-RO"/>
        </w:rPr>
        <w:t xml:space="preserve">din  </w:t>
      </w:r>
      <w:r w:rsidRPr="00E258EF">
        <w:rPr>
          <w:rFonts w:ascii="Trebuchet MS" w:eastAsia="Trebuchet MS" w:hAnsi="Trebuchet MS" w:cs="Trebuchet MS"/>
          <w:spacing w:val="28"/>
          <w:sz w:val="22"/>
          <w:szCs w:val="22"/>
          <w:lang w:val="ro-RO"/>
        </w:rPr>
        <w:t xml:space="preserve"> </w:t>
      </w:r>
      <w:r w:rsidRPr="00E258EF">
        <w:rPr>
          <w:rFonts w:ascii="Trebuchet MS" w:eastAsia="Trebuchet MS" w:hAnsi="Trebuchet MS" w:cs="Trebuchet MS"/>
          <w:spacing w:val="-1"/>
          <w:sz w:val="22"/>
          <w:szCs w:val="22"/>
          <w:lang w:val="ro-RO"/>
        </w:rPr>
        <w:t>bugetu</w:t>
      </w:r>
      <w:r w:rsidRPr="00E258EF">
        <w:rPr>
          <w:rFonts w:ascii="Trebuchet MS" w:eastAsia="Trebuchet MS" w:hAnsi="Trebuchet MS" w:cs="Trebuchet MS"/>
          <w:sz w:val="22"/>
          <w:szCs w:val="22"/>
          <w:lang w:val="ro-RO"/>
        </w:rPr>
        <w:t xml:space="preserve">l  </w:t>
      </w:r>
      <w:r w:rsidRPr="00E258EF">
        <w:rPr>
          <w:rFonts w:ascii="Trebuchet MS" w:eastAsia="Trebuchet MS" w:hAnsi="Trebuchet MS" w:cs="Trebuchet MS"/>
          <w:spacing w:val="39"/>
          <w:sz w:val="22"/>
          <w:szCs w:val="22"/>
          <w:lang w:val="ro-RO"/>
        </w:rPr>
        <w:t xml:space="preserve"> </w:t>
      </w:r>
      <w:r w:rsidRPr="00E258EF">
        <w:rPr>
          <w:rFonts w:ascii="Trebuchet MS" w:eastAsia="Trebuchet MS" w:hAnsi="Trebuchet MS" w:cs="Trebuchet MS"/>
          <w:sz w:val="22"/>
          <w:szCs w:val="22"/>
          <w:lang w:val="ro-RO"/>
        </w:rPr>
        <w:t xml:space="preserve">de  </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pacing w:val="-1"/>
          <w:sz w:val="22"/>
          <w:szCs w:val="22"/>
          <w:lang w:val="ro-RO"/>
        </w:rPr>
        <w:t>sta</w:t>
      </w:r>
      <w:r w:rsidRPr="00E258EF">
        <w:rPr>
          <w:rFonts w:ascii="Trebuchet MS" w:eastAsia="Trebuchet MS" w:hAnsi="Trebuchet MS" w:cs="Trebuchet MS"/>
          <w:sz w:val="22"/>
          <w:szCs w:val="22"/>
          <w:lang w:val="ro-RO"/>
        </w:rPr>
        <w:t>t</w:t>
      </w:r>
      <w:r w:rsidR="00B349C8" w:rsidRPr="00E258EF">
        <w:rPr>
          <w:rFonts w:ascii="Trebuchet MS" w:eastAsia="Trebuchet MS" w:hAnsi="Trebuchet MS" w:cs="Trebuchet MS"/>
          <w:sz w:val="22"/>
          <w:szCs w:val="22"/>
          <w:lang w:val="ro-RO"/>
        </w:rPr>
        <w:t>,</w:t>
      </w:r>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w w:val="103"/>
          <w:sz w:val="22"/>
          <w:szCs w:val="22"/>
          <w:lang w:val="ro-RO"/>
        </w:rPr>
        <w:t xml:space="preserve">care </w:t>
      </w:r>
      <w:r w:rsidRPr="00E258EF">
        <w:rPr>
          <w:rFonts w:ascii="Trebuchet MS" w:eastAsia="Trebuchet MS" w:hAnsi="Trebuchet MS" w:cs="Trebuchet MS"/>
          <w:sz w:val="22"/>
          <w:szCs w:val="22"/>
          <w:lang w:val="ro-RO"/>
        </w:rPr>
        <w:t xml:space="preserve">implementează </w:t>
      </w:r>
      <w:r w:rsidRPr="00E258EF">
        <w:rPr>
          <w:rFonts w:ascii="Trebuchet MS" w:eastAsia="Trebuchet MS" w:hAnsi="Trebuchet MS" w:cs="Trebuchet MS"/>
          <w:spacing w:val="38"/>
          <w:sz w:val="22"/>
          <w:szCs w:val="22"/>
          <w:lang w:val="ro-RO"/>
        </w:rPr>
        <w:t xml:space="preserve"> </w:t>
      </w:r>
      <w:r w:rsidRPr="00E258EF">
        <w:rPr>
          <w:rFonts w:ascii="Trebuchet MS" w:eastAsia="Trebuchet MS" w:hAnsi="Trebuchet MS" w:cs="Trebuchet MS"/>
          <w:sz w:val="22"/>
          <w:szCs w:val="22"/>
          <w:lang w:val="ro-RO"/>
        </w:rPr>
        <w:t>proiec</w:t>
      </w:r>
      <w:r w:rsidRPr="00E258EF">
        <w:rPr>
          <w:rFonts w:ascii="Trebuchet MS" w:eastAsia="Trebuchet MS" w:hAnsi="Trebuchet MS" w:cs="Trebuchet MS"/>
          <w:spacing w:val="-6"/>
          <w:sz w:val="22"/>
          <w:szCs w:val="22"/>
          <w:lang w:val="ro-RO"/>
        </w:rPr>
        <w:t>t</w:t>
      </w:r>
      <w:r w:rsidRPr="00E258EF">
        <w:rPr>
          <w:rFonts w:ascii="Trebuchet MS" w:eastAsia="Trebuchet MS" w:hAnsi="Trebuchet MS" w:cs="Trebuchet MS"/>
          <w:sz w:val="22"/>
          <w:szCs w:val="22"/>
          <w:lang w:val="ro-RO"/>
        </w:rPr>
        <w:t xml:space="preserve">ul, </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pacing w:val="1"/>
          <w:sz w:val="22"/>
          <w:szCs w:val="22"/>
          <w:lang w:val="ro-RO"/>
        </w:rPr>
        <w:t>în</w:t>
      </w:r>
      <w:r w:rsidRPr="00E258EF">
        <w:rPr>
          <w:rFonts w:ascii="Trebuchet MS" w:eastAsia="Trebuchet MS" w:hAnsi="Trebuchet MS" w:cs="Trebuchet MS"/>
          <w:spacing w:val="-4"/>
          <w:sz w:val="22"/>
          <w:szCs w:val="22"/>
          <w:lang w:val="ro-RO"/>
        </w:rPr>
        <w:t>r</w:t>
      </w:r>
      <w:r w:rsidRPr="00E258EF">
        <w:rPr>
          <w:rFonts w:ascii="Trebuchet MS" w:eastAsia="Trebuchet MS" w:hAnsi="Trebuchet MS" w:cs="Trebuchet MS"/>
          <w:spacing w:val="-1"/>
          <w:sz w:val="22"/>
          <w:szCs w:val="22"/>
          <w:lang w:val="ro-RO"/>
        </w:rPr>
        <w:t>egistreaz</w:t>
      </w:r>
      <w:r w:rsidRPr="00E258EF">
        <w:rPr>
          <w:rFonts w:ascii="Trebuchet MS" w:eastAsia="Trebuchet MS" w:hAnsi="Trebuchet MS" w:cs="Trebuchet MS"/>
          <w:sz w:val="22"/>
          <w:szCs w:val="22"/>
          <w:lang w:val="ro-RO"/>
        </w:rPr>
        <w:t xml:space="preserve">ă </w:t>
      </w:r>
      <w:r w:rsidRPr="00E258EF">
        <w:rPr>
          <w:rFonts w:ascii="Trebuchet MS" w:eastAsia="Trebuchet MS" w:hAnsi="Trebuchet MS" w:cs="Trebuchet MS"/>
          <w:spacing w:val="34"/>
          <w:sz w:val="22"/>
          <w:szCs w:val="22"/>
          <w:lang w:val="ro-RO"/>
        </w:rPr>
        <w:t xml:space="preserve"> </w:t>
      </w:r>
      <w:r w:rsidRPr="00E258EF">
        <w:rPr>
          <w:rFonts w:ascii="Trebuchet MS" w:eastAsia="Trebuchet MS" w:hAnsi="Trebuchet MS" w:cs="Trebuchet MS"/>
          <w:sz w:val="22"/>
          <w:szCs w:val="22"/>
          <w:lang w:val="ro-RO"/>
        </w:rPr>
        <w:t xml:space="preserve">în  </w:t>
      </w:r>
      <w:r w:rsidRPr="00E258EF">
        <w:rPr>
          <w:rFonts w:ascii="Trebuchet MS" w:eastAsia="Trebuchet MS" w:hAnsi="Trebuchet MS" w:cs="Trebuchet MS"/>
          <w:spacing w:val="3"/>
          <w:sz w:val="22"/>
          <w:szCs w:val="22"/>
          <w:lang w:val="ro-RO"/>
        </w:rPr>
        <w:t>c</w:t>
      </w:r>
      <w:r w:rsidRPr="00E258EF">
        <w:rPr>
          <w:rFonts w:ascii="Trebuchet MS" w:eastAsia="Trebuchet MS" w:hAnsi="Trebuchet MS" w:cs="Trebuchet MS"/>
          <w:spacing w:val="-3"/>
          <w:sz w:val="22"/>
          <w:szCs w:val="22"/>
          <w:lang w:val="ro-RO"/>
        </w:rPr>
        <w:t>o</w:t>
      </w:r>
      <w:r w:rsidRPr="00E258EF">
        <w:rPr>
          <w:rFonts w:ascii="Trebuchet MS" w:eastAsia="Trebuchet MS" w:hAnsi="Trebuchet MS" w:cs="Trebuchet MS"/>
          <w:spacing w:val="-1"/>
          <w:sz w:val="22"/>
          <w:szCs w:val="22"/>
          <w:lang w:val="ro-RO"/>
        </w:rPr>
        <w:t>ntur</w:t>
      </w:r>
      <w:r w:rsidRPr="00E258EF">
        <w:rPr>
          <w:rFonts w:ascii="Trebuchet MS" w:eastAsia="Trebuchet MS" w:hAnsi="Trebuchet MS" w:cs="Trebuchet MS"/>
          <w:sz w:val="22"/>
          <w:szCs w:val="22"/>
          <w:lang w:val="ro-RO"/>
        </w:rPr>
        <w:t xml:space="preserve">i </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 xml:space="preserve">n </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pacing w:val="-1"/>
          <w:sz w:val="22"/>
          <w:szCs w:val="22"/>
          <w:lang w:val="ro-RO"/>
        </w:rPr>
        <w:t>afar</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12"/>
          <w:sz w:val="22"/>
          <w:szCs w:val="22"/>
          <w:lang w:val="ro-RO"/>
        </w:rPr>
        <w:t xml:space="preserve"> </w:t>
      </w:r>
      <w:r w:rsidRPr="00E258EF">
        <w:rPr>
          <w:rFonts w:ascii="Trebuchet MS" w:eastAsia="Trebuchet MS" w:hAnsi="Trebuchet MS" w:cs="Trebuchet MS"/>
          <w:spacing w:val="-1"/>
          <w:sz w:val="22"/>
          <w:szCs w:val="22"/>
          <w:lang w:val="ro-RO"/>
        </w:rPr>
        <w:t>bilanţul</w:t>
      </w:r>
      <w:r w:rsidRPr="00E258EF">
        <w:rPr>
          <w:rFonts w:ascii="Trebuchet MS" w:eastAsia="Trebuchet MS" w:hAnsi="Trebuchet MS" w:cs="Trebuchet MS"/>
          <w:sz w:val="22"/>
          <w:szCs w:val="22"/>
          <w:lang w:val="ro-RO"/>
        </w:rPr>
        <w:t xml:space="preserve">ui </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pacing w:val="-1"/>
          <w:sz w:val="22"/>
          <w:szCs w:val="22"/>
          <w:lang w:val="ro-RO"/>
        </w:rPr>
        <w:t>rambursăril</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32"/>
          <w:sz w:val="22"/>
          <w:szCs w:val="22"/>
          <w:lang w:val="ro-RO"/>
        </w:rPr>
        <w:t xml:space="preserve"> </w:t>
      </w:r>
      <w:r w:rsidRPr="00E258EF">
        <w:rPr>
          <w:rFonts w:ascii="Trebuchet MS" w:eastAsia="Trebuchet MS" w:hAnsi="Trebuchet MS" w:cs="Trebuchet MS"/>
          <w:spacing w:val="1"/>
          <w:w w:val="103"/>
          <w:sz w:val="22"/>
          <w:szCs w:val="22"/>
          <w:lang w:val="ro-RO"/>
        </w:rPr>
        <w:t xml:space="preserve">de </w:t>
      </w:r>
      <w:r w:rsidRPr="00E258EF">
        <w:rPr>
          <w:rFonts w:ascii="Trebuchet MS" w:eastAsia="Trebuchet MS" w:hAnsi="Trebuchet MS" w:cs="Trebuchet MS"/>
          <w:spacing w:val="-1"/>
          <w:sz w:val="22"/>
          <w:szCs w:val="22"/>
          <w:lang w:val="ro-RO"/>
        </w:rPr>
        <w:t>cheltuiel</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pacing w:val="-1"/>
          <w:sz w:val="22"/>
          <w:szCs w:val="22"/>
          <w:lang w:val="ro-RO"/>
        </w:rPr>
        <w:t>aferent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z w:val="22"/>
          <w:szCs w:val="22"/>
          <w:lang w:val="ro-RO"/>
        </w:rPr>
        <w:t>fondurilor</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pacing w:val="-1"/>
          <w:sz w:val="22"/>
          <w:szCs w:val="22"/>
          <w:lang w:val="ro-RO"/>
        </w:rPr>
        <w:t>europene</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pacing w:val="-1"/>
          <w:sz w:val="22"/>
          <w:szCs w:val="22"/>
          <w:lang w:val="ro-RO"/>
        </w:rPr>
        <w:t>p</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1"/>
          <w:sz w:val="22"/>
          <w:szCs w:val="22"/>
          <w:lang w:val="ro-RO"/>
        </w:rPr>
        <w:t>baz</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z w:val="22"/>
          <w:szCs w:val="22"/>
          <w:lang w:val="ro-RO"/>
        </w:rPr>
        <w:t>notificărilor</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pacing w:val="-1"/>
          <w:sz w:val="22"/>
          <w:szCs w:val="22"/>
          <w:lang w:val="ro-RO"/>
        </w:rPr>
        <w:t>primit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pacing w:val="-1"/>
          <w:sz w:val="22"/>
          <w:szCs w:val="22"/>
          <w:lang w:val="ro-RO"/>
        </w:rPr>
        <w:t>d</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1"/>
          <w:sz w:val="22"/>
          <w:szCs w:val="22"/>
          <w:lang w:val="ro-RO"/>
        </w:rPr>
        <w:t>l</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1"/>
          <w:sz w:val="22"/>
          <w:szCs w:val="22"/>
          <w:lang w:val="ro-RO"/>
        </w:rPr>
        <w:t xml:space="preserve"> </w:t>
      </w:r>
      <w:r w:rsidR="003D6835" w:rsidRPr="00E258EF">
        <w:rPr>
          <w:rFonts w:ascii="Trebuchet MS" w:eastAsia="Trebuchet MS" w:hAnsi="Trebuchet MS" w:cs="Trebuchet MS"/>
          <w:sz w:val="22"/>
          <w:szCs w:val="22"/>
          <w:lang w:val="ro-RO"/>
        </w:rPr>
        <w:t>AM</w:t>
      </w:r>
      <w:r w:rsidR="00134D22" w:rsidRPr="00E258EF">
        <w:rPr>
          <w:rFonts w:ascii="Trebuchet MS" w:eastAsia="Trebuchet MS" w:hAnsi="Trebuchet MS" w:cs="Trebuchet MS"/>
          <w:sz w:val="22"/>
          <w:szCs w:val="22"/>
          <w:lang w:val="ro-RO"/>
        </w:rPr>
        <w:t>PEO</w:t>
      </w:r>
      <w:r w:rsidR="009E2E35"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15"/>
          <w:sz w:val="22"/>
          <w:szCs w:val="22"/>
          <w:lang w:val="ro-RO"/>
        </w:rPr>
        <w:t xml:space="preserve"> </w:t>
      </w:r>
      <w:r w:rsidRPr="00E258EF">
        <w:rPr>
          <w:rFonts w:ascii="Trebuchet MS" w:eastAsia="Trebuchet MS" w:hAnsi="Trebuchet MS" w:cs="Trebuchet MS"/>
          <w:w w:val="103"/>
          <w:sz w:val="22"/>
          <w:szCs w:val="22"/>
          <w:lang w:val="ro-RO"/>
        </w:rPr>
        <w:t xml:space="preserve">conform </w:t>
      </w:r>
      <w:r w:rsidRPr="00E258EF">
        <w:rPr>
          <w:rFonts w:ascii="Trebuchet MS" w:eastAsia="Trebuchet MS" w:hAnsi="Trebuchet MS" w:cs="Trebuchet MS"/>
          <w:sz w:val="22"/>
          <w:szCs w:val="22"/>
          <w:lang w:val="ro-RO"/>
        </w:rPr>
        <w:t>alin.</w:t>
      </w:r>
      <w:r w:rsidRPr="00E258EF">
        <w:rPr>
          <w:rFonts w:ascii="Trebuchet MS" w:eastAsia="Trebuchet MS" w:hAnsi="Trebuchet MS" w:cs="Trebuchet MS"/>
          <w:spacing w:val="14"/>
          <w:sz w:val="22"/>
          <w:szCs w:val="22"/>
          <w:lang w:val="ro-RO"/>
        </w:rPr>
        <w:t xml:space="preserve"> </w:t>
      </w:r>
      <w:r w:rsidR="00EC4F4D" w:rsidRPr="00E258EF">
        <w:rPr>
          <w:rFonts w:ascii="Trebuchet MS" w:eastAsia="Trebuchet MS" w:hAnsi="Trebuchet MS" w:cs="Trebuchet MS"/>
          <w:w w:val="103"/>
          <w:sz w:val="22"/>
          <w:szCs w:val="22"/>
          <w:lang w:val="ro-RO"/>
        </w:rPr>
        <w:t xml:space="preserve"> (7).</w:t>
      </w:r>
    </w:p>
    <w:p w14:paraId="2D1BEE4A" w14:textId="6E90D1F8" w:rsidR="000B3971" w:rsidRPr="00E258EF" w:rsidRDefault="0099349E" w:rsidP="00582A35">
      <w:pPr>
        <w:pStyle w:val="ListParagraph"/>
        <w:numPr>
          <w:ilvl w:val="0"/>
          <w:numId w:val="13"/>
        </w:num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pacing w:val="-1"/>
          <w:sz w:val="22"/>
          <w:szCs w:val="22"/>
          <w:lang w:val="ro-RO"/>
        </w:rPr>
        <w:t>vedere</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33"/>
          <w:sz w:val="22"/>
          <w:szCs w:val="22"/>
          <w:lang w:val="ro-RO"/>
        </w:rPr>
        <w:t xml:space="preserve"> </w:t>
      </w:r>
      <w:r w:rsidRPr="00E258EF">
        <w:rPr>
          <w:rFonts w:ascii="Trebuchet MS" w:eastAsia="Trebuchet MS" w:hAnsi="Trebuchet MS" w:cs="Trebuchet MS"/>
          <w:sz w:val="22"/>
          <w:szCs w:val="22"/>
          <w:lang w:val="ro-RO"/>
        </w:rPr>
        <w:t>efectuării</w:t>
      </w:r>
      <w:r w:rsidRPr="00E258EF">
        <w:rPr>
          <w:rFonts w:ascii="Trebuchet MS" w:eastAsia="Trebuchet MS" w:hAnsi="Trebuchet MS" w:cs="Trebuchet MS"/>
          <w:spacing w:val="38"/>
          <w:sz w:val="22"/>
          <w:szCs w:val="22"/>
          <w:lang w:val="ro-RO"/>
        </w:rPr>
        <w:t xml:space="preserve"> </w:t>
      </w:r>
      <w:r w:rsidRPr="00E258EF">
        <w:rPr>
          <w:rFonts w:ascii="Trebuchet MS" w:eastAsia="Trebuchet MS" w:hAnsi="Trebuchet MS" w:cs="Trebuchet MS"/>
          <w:spacing w:val="-1"/>
          <w:sz w:val="22"/>
          <w:szCs w:val="22"/>
          <w:lang w:val="ro-RO"/>
        </w:rPr>
        <w:t>reconcilieri</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43"/>
          <w:sz w:val="22"/>
          <w:szCs w:val="22"/>
          <w:lang w:val="ro-RO"/>
        </w:rPr>
        <w:t xml:space="preserve"> </w:t>
      </w:r>
      <w:r w:rsidRPr="00E258EF">
        <w:rPr>
          <w:rFonts w:ascii="Trebuchet MS" w:eastAsia="Trebuchet MS" w:hAnsi="Trebuchet MS" w:cs="Trebuchet MS"/>
          <w:sz w:val="22"/>
          <w:szCs w:val="22"/>
          <w:lang w:val="ro-RO"/>
        </w:rPr>
        <w:t>contabile</w:t>
      </w:r>
      <w:r w:rsidRPr="00E258EF">
        <w:rPr>
          <w:rFonts w:ascii="Trebuchet MS" w:eastAsia="Trebuchet MS" w:hAnsi="Trebuchet MS" w:cs="Trebuchet MS"/>
          <w:spacing w:val="39"/>
          <w:sz w:val="22"/>
          <w:szCs w:val="22"/>
          <w:lang w:val="ro-RO"/>
        </w:rPr>
        <w:t xml:space="preserve"> </w:t>
      </w:r>
      <w:r w:rsidRPr="00E258EF">
        <w:rPr>
          <w:rFonts w:ascii="Trebuchet MS" w:eastAsia="Trebuchet MS" w:hAnsi="Trebuchet MS" w:cs="Trebuchet MS"/>
          <w:spacing w:val="-1"/>
          <w:sz w:val="22"/>
          <w:szCs w:val="22"/>
          <w:lang w:val="ro-RO"/>
        </w:rPr>
        <w:t>dintr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z w:val="22"/>
          <w:szCs w:val="22"/>
          <w:lang w:val="ro-RO"/>
        </w:rPr>
        <w:t>conturile</w:t>
      </w:r>
      <w:r w:rsidRPr="00E258EF">
        <w:rPr>
          <w:rFonts w:ascii="Trebuchet MS" w:eastAsia="Trebuchet MS" w:hAnsi="Trebuchet MS" w:cs="Trebuchet MS"/>
          <w:spacing w:val="35"/>
          <w:sz w:val="22"/>
          <w:szCs w:val="22"/>
          <w:lang w:val="ro-RO"/>
        </w:rPr>
        <w:t xml:space="preserve"> </w:t>
      </w:r>
      <w:r w:rsidRPr="00E258EF">
        <w:rPr>
          <w:rFonts w:ascii="Trebuchet MS" w:eastAsia="Trebuchet MS" w:hAnsi="Trebuchet MS" w:cs="Trebuchet MS"/>
          <w:sz w:val="22"/>
          <w:szCs w:val="22"/>
          <w:lang w:val="ro-RO"/>
        </w:rPr>
        <w:t>contabile</w:t>
      </w:r>
      <w:r w:rsidRPr="00E258EF">
        <w:rPr>
          <w:rFonts w:ascii="Trebuchet MS" w:eastAsia="Trebuchet MS" w:hAnsi="Trebuchet MS" w:cs="Trebuchet MS"/>
          <w:spacing w:val="37"/>
          <w:sz w:val="22"/>
          <w:szCs w:val="22"/>
          <w:lang w:val="ro-RO"/>
        </w:rPr>
        <w:t xml:space="preserve"> </w:t>
      </w:r>
      <w:r w:rsidRPr="00E258EF">
        <w:rPr>
          <w:rFonts w:ascii="Trebuchet MS" w:eastAsia="Trebuchet MS" w:hAnsi="Trebuchet MS" w:cs="Trebuchet MS"/>
          <w:spacing w:val="-1"/>
          <w:sz w:val="22"/>
          <w:szCs w:val="22"/>
          <w:lang w:val="ro-RO"/>
        </w:rPr>
        <w:t>al</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9"/>
          <w:sz w:val="22"/>
          <w:szCs w:val="22"/>
          <w:lang w:val="ro-RO"/>
        </w:rPr>
        <w:t xml:space="preserve"> </w:t>
      </w:r>
      <w:r w:rsidR="003D6835" w:rsidRPr="00E258EF">
        <w:rPr>
          <w:rFonts w:ascii="Trebuchet MS" w:eastAsia="Trebuchet MS" w:hAnsi="Trebuchet MS" w:cs="Trebuchet MS"/>
          <w:sz w:val="22"/>
          <w:szCs w:val="22"/>
          <w:lang w:val="ro-RO"/>
        </w:rPr>
        <w:t>AM</w:t>
      </w:r>
      <w:r w:rsidR="00134D22" w:rsidRPr="00E258EF">
        <w:rPr>
          <w:rFonts w:ascii="Trebuchet MS" w:eastAsia="Trebuchet MS" w:hAnsi="Trebuchet MS" w:cs="Trebuchet MS"/>
          <w:sz w:val="22"/>
          <w:szCs w:val="22"/>
          <w:lang w:val="ro-RO"/>
        </w:rPr>
        <w:t>PEO</w:t>
      </w:r>
      <w:r w:rsidRPr="00E258EF">
        <w:rPr>
          <w:rFonts w:ascii="Trebuchet MS" w:eastAsia="Trebuchet MS" w:hAnsi="Trebuchet MS" w:cs="Trebuchet MS"/>
          <w:spacing w:val="34"/>
          <w:sz w:val="22"/>
          <w:szCs w:val="22"/>
          <w:lang w:val="ro-RO"/>
        </w:rPr>
        <w:t xml:space="preserve"> </w:t>
      </w:r>
      <w:r w:rsidRPr="00E258EF">
        <w:rPr>
          <w:rFonts w:ascii="Trebuchet MS" w:eastAsia="Trebuchet MS" w:hAnsi="Trebuchet MS" w:cs="Trebuchet MS"/>
          <w:spacing w:val="-2"/>
          <w:w w:val="103"/>
          <w:sz w:val="22"/>
          <w:szCs w:val="22"/>
          <w:lang w:val="ro-RO"/>
        </w:rPr>
        <w:t xml:space="preserve">şi </w:t>
      </w:r>
      <w:r w:rsidRPr="00E258EF">
        <w:rPr>
          <w:rFonts w:ascii="Trebuchet MS" w:eastAsia="Trebuchet MS" w:hAnsi="Trebuchet MS" w:cs="Trebuchet MS"/>
          <w:sz w:val="22"/>
          <w:szCs w:val="22"/>
          <w:lang w:val="ro-RO"/>
        </w:rPr>
        <w:t>cele</w:t>
      </w:r>
      <w:r w:rsidRPr="00E258EF">
        <w:rPr>
          <w:rFonts w:ascii="Trebuchet MS" w:eastAsia="Trebuchet MS" w:hAnsi="Trebuchet MS" w:cs="Trebuchet MS"/>
          <w:spacing w:val="12"/>
          <w:sz w:val="22"/>
          <w:szCs w:val="22"/>
          <w:lang w:val="ro-RO"/>
        </w:rPr>
        <w:t xml:space="preserve"> </w:t>
      </w:r>
      <w:r w:rsidRPr="00E258EF">
        <w:rPr>
          <w:rFonts w:ascii="Trebuchet MS" w:eastAsia="Trebuchet MS" w:hAnsi="Trebuchet MS" w:cs="Trebuchet MS"/>
          <w:sz w:val="22"/>
          <w:szCs w:val="22"/>
          <w:lang w:val="ro-RO"/>
        </w:rPr>
        <w:t>ale</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z w:val="22"/>
          <w:szCs w:val="22"/>
          <w:lang w:val="ro-RO"/>
        </w:rPr>
        <w:t xml:space="preserve">beneficiarului/liderului </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parteneri</w:t>
      </w:r>
      <w:r w:rsidRPr="00E258EF">
        <w:rPr>
          <w:rFonts w:ascii="Trebuchet MS" w:eastAsia="Trebuchet MS" w:hAnsi="Trebuchet MS" w:cs="Trebuchet MS"/>
          <w:spacing w:val="2"/>
          <w:sz w:val="22"/>
          <w:szCs w:val="22"/>
          <w:lang w:val="ro-RO"/>
        </w:rPr>
        <w:t>a</w:t>
      </w:r>
      <w:r w:rsidRPr="00E258EF">
        <w:rPr>
          <w:rFonts w:ascii="Trebuchet MS" w:eastAsia="Trebuchet MS" w:hAnsi="Trebuchet MS" w:cs="Trebuchet MS"/>
          <w:sz w:val="22"/>
          <w:szCs w:val="22"/>
          <w:lang w:val="ro-RO"/>
        </w:rPr>
        <w:t>t/partenerului</w:t>
      </w:r>
      <w:r w:rsidR="00D81A63" w:rsidRPr="00E258EF">
        <w:rPr>
          <w:rFonts w:ascii="Trebuchet MS" w:eastAsia="Trebuchet MS" w:hAnsi="Trebuchet MS" w:cs="Trebuchet MS"/>
          <w:sz w:val="22"/>
          <w:szCs w:val="22"/>
          <w:lang w:val="ro-RO"/>
        </w:rPr>
        <w:t>,</w:t>
      </w:r>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z w:val="22"/>
          <w:szCs w:val="22"/>
          <w:lang w:val="ro-RO"/>
        </w:rPr>
        <w:t>pentru</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z w:val="22"/>
          <w:szCs w:val="22"/>
          <w:lang w:val="ro-RO"/>
        </w:rPr>
        <w:t>operaţiunile</w:t>
      </w:r>
      <w:r w:rsidRPr="00E258EF">
        <w:rPr>
          <w:rFonts w:ascii="Trebuchet MS" w:eastAsia="Trebuchet MS" w:hAnsi="Trebuchet MS" w:cs="Trebuchet MS"/>
          <w:spacing w:val="35"/>
          <w:sz w:val="22"/>
          <w:szCs w:val="22"/>
          <w:lang w:val="ro-RO"/>
        </w:rPr>
        <w:t xml:space="preserve"> </w:t>
      </w:r>
      <w:r w:rsidRPr="00E258EF">
        <w:rPr>
          <w:rFonts w:ascii="Trebuchet MS" w:eastAsia="Trebuchet MS" w:hAnsi="Trebuchet MS" w:cs="Trebuchet MS"/>
          <w:w w:val="103"/>
          <w:sz w:val="22"/>
          <w:szCs w:val="22"/>
          <w:lang w:val="ro-RO"/>
        </w:rPr>
        <w:t xml:space="preserve">gestionate </w:t>
      </w:r>
      <w:r w:rsidRPr="00E258EF">
        <w:rPr>
          <w:rFonts w:ascii="Trebuchet MS" w:eastAsia="Trebuchet MS" w:hAnsi="Trebuchet MS" w:cs="Trebuchet MS"/>
          <w:sz w:val="22"/>
          <w:szCs w:val="22"/>
          <w:lang w:val="ro-RO"/>
        </w:rPr>
        <w:t>în</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pacing w:val="-1"/>
          <w:sz w:val="22"/>
          <w:szCs w:val="22"/>
          <w:lang w:val="ro-RO"/>
        </w:rPr>
        <w:t>cadru</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z w:val="22"/>
          <w:szCs w:val="22"/>
          <w:lang w:val="ro-RO"/>
        </w:rPr>
        <w:t>proiectului,</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pacing w:val="-1"/>
          <w:sz w:val="22"/>
          <w:szCs w:val="22"/>
          <w:lang w:val="ro-RO"/>
        </w:rPr>
        <w:t>beneficiaru</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pacing w:val="-1"/>
          <w:sz w:val="22"/>
          <w:szCs w:val="22"/>
          <w:lang w:val="ro-RO"/>
        </w:rPr>
        <w:t>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z w:val="22"/>
          <w:szCs w:val="22"/>
          <w:lang w:val="ro-RO"/>
        </w:rPr>
        <w:t>obligaţia</w:t>
      </w:r>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sz w:val="22"/>
          <w:szCs w:val="22"/>
          <w:lang w:val="ro-RO"/>
        </w:rPr>
        <w:t>transmiterii</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pacing w:val="-1"/>
          <w:sz w:val="22"/>
          <w:szCs w:val="22"/>
          <w:lang w:val="ro-RO"/>
        </w:rPr>
        <w:t>lunare</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11"/>
          <w:sz w:val="22"/>
          <w:szCs w:val="22"/>
          <w:lang w:val="ro-RO"/>
        </w:rPr>
        <w:t xml:space="preserve"> </w:t>
      </w:r>
      <w:r w:rsidRPr="00E258EF">
        <w:rPr>
          <w:rFonts w:ascii="Trebuchet MS" w:eastAsia="Trebuchet MS" w:hAnsi="Trebuchet MS" w:cs="Trebuchet MS"/>
          <w:spacing w:val="-1"/>
          <w:sz w:val="22"/>
          <w:szCs w:val="22"/>
          <w:lang w:val="ro-RO"/>
        </w:rPr>
        <w:t>pân</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pacing w:val="-1"/>
          <w:sz w:val="22"/>
          <w:szCs w:val="22"/>
          <w:lang w:val="ro-RO"/>
        </w:rPr>
        <w:t>l</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pacing w:val="-1"/>
          <w:sz w:val="22"/>
          <w:szCs w:val="22"/>
          <w:lang w:val="ro-RO"/>
        </w:rPr>
        <w:t>dat</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1"/>
          <w:sz w:val="22"/>
          <w:szCs w:val="22"/>
          <w:lang w:val="ro-RO"/>
        </w:rPr>
        <w:t xml:space="preserve"> 2</w:t>
      </w:r>
      <w:r w:rsidRPr="00E258EF">
        <w:rPr>
          <w:rFonts w:ascii="Trebuchet MS" w:eastAsia="Trebuchet MS" w:hAnsi="Trebuchet MS" w:cs="Trebuchet MS"/>
          <w:sz w:val="22"/>
          <w:szCs w:val="22"/>
          <w:lang w:val="ro-RO"/>
        </w:rPr>
        <w:t>0</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w w:val="103"/>
          <w:sz w:val="22"/>
          <w:szCs w:val="22"/>
          <w:lang w:val="ro-RO"/>
        </w:rPr>
        <w:t xml:space="preserve">lunii </w:t>
      </w:r>
      <w:r w:rsidRPr="00E258EF">
        <w:rPr>
          <w:rFonts w:ascii="Trebuchet MS" w:eastAsia="Trebuchet MS" w:hAnsi="Trebuchet MS" w:cs="Trebuchet MS"/>
          <w:sz w:val="22"/>
          <w:szCs w:val="22"/>
          <w:lang w:val="ro-RO"/>
        </w:rPr>
        <w:t>curente,</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z w:val="22"/>
          <w:szCs w:val="22"/>
          <w:lang w:val="ro-RO"/>
        </w:rPr>
        <w:t>a Formularului</w:t>
      </w:r>
      <w:r w:rsidRPr="00E258EF">
        <w:rPr>
          <w:rFonts w:ascii="Trebuchet MS" w:eastAsia="Trebuchet MS" w:hAnsi="Trebuchet MS" w:cs="Trebuchet MS"/>
          <w:spacing w:val="31"/>
          <w:sz w:val="22"/>
          <w:szCs w:val="22"/>
          <w:lang w:val="ro-RO"/>
        </w:rPr>
        <w:t xml:space="preserve"> </w:t>
      </w:r>
      <w:r w:rsidRPr="00E258EF">
        <w:rPr>
          <w:rFonts w:ascii="Trebuchet MS" w:eastAsia="Trebuchet MS" w:hAnsi="Trebuchet MS" w:cs="Trebuchet MS"/>
          <w:sz w:val="22"/>
          <w:szCs w:val="22"/>
          <w:lang w:val="ro-RO"/>
        </w:rPr>
        <w:t>nr.</w:t>
      </w:r>
      <w:r w:rsidRPr="00E258EF">
        <w:rPr>
          <w:rFonts w:ascii="Trebuchet MS" w:eastAsia="Trebuchet MS" w:hAnsi="Trebuchet MS" w:cs="Trebuchet MS"/>
          <w:spacing w:val="5"/>
          <w:sz w:val="22"/>
          <w:szCs w:val="22"/>
          <w:lang w:val="ro-RO"/>
        </w:rPr>
        <w:t xml:space="preserve"> </w:t>
      </w:r>
      <w:r w:rsidR="004E2CF3" w:rsidRPr="00E258EF">
        <w:rPr>
          <w:rFonts w:ascii="Trebuchet MS" w:eastAsia="Trebuchet MS" w:hAnsi="Trebuchet MS" w:cs="Trebuchet MS"/>
          <w:sz w:val="22"/>
          <w:szCs w:val="22"/>
          <w:lang w:val="ro-RO"/>
        </w:rPr>
        <w:t>11</w:t>
      </w:r>
      <w:r w:rsidR="004E2CF3"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 Notificare</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z w:val="22"/>
          <w:szCs w:val="22"/>
          <w:lang w:val="ro-RO"/>
        </w:rPr>
        <w:t>cu</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z w:val="22"/>
          <w:szCs w:val="22"/>
          <w:lang w:val="ro-RO"/>
        </w:rPr>
        <w:t>privire</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z w:val="22"/>
          <w:szCs w:val="22"/>
          <w:lang w:val="ro-RO"/>
        </w:rPr>
        <w:t>la</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z w:val="22"/>
          <w:szCs w:val="22"/>
          <w:lang w:val="ro-RO"/>
        </w:rPr>
        <w:t>reconcilierea</w:t>
      </w:r>
      <w:r w:rsidRPr="00E258EF">
        <w:rPr>
          <w:rFonts w:ascii="Trebuchet MS" w:eastAsia="Trebuchet MS" w:hAnsi="Trebuchet MS" w:cs="Trebuchet MS"/>
          <w:spacing w:val="32"/>
          <w:sz w:val="22"/>
          <w:szCs w:val="22"/>
          <w:lang w:val="ro-RO"/>
        </w:rPr>
        <w:t xml:space="preserve"> </w:t>
      </w:r>
      <w:r w:rsidRPr="00E258EF">
        <w:rPr>
          <w:rFonts w:ascii="Trebuchet MS" w:eastAsia="Trebuchet MS" w:hAnsi="Trebuchet MS" w:cs="Trebuchet MS"/>
          <w:sz w:val="22"/>
          <w:szCs w:val="22"/>
          <w:lang w:val="ro-RO"/>
        </w:rPr>
        <w:t>contabilă,</w:t>
      </w:r>
      <w:r w:rsidRPr="00E258EF">
        <w:rPr>
          <w:rFonts w:ascii="Trebuchet MS" w:eastAsia="Trebuchet MS" w:hAnsi="Trebuchet MS" w:cs="Trebuchet MS"/>
          <w:spacing w:val="29"/>
          <w:sz w:val="22"/>
          <w:szCs w:val="22"/>
          <w:lang w:val="ro-RO"/>
        </w:rPr>
        <w:t xml:space="preserve"> </w:t>
      </w:r>
      <w:r w:rsidRPr="00E258EF">
        <w:rPr>
          <w:rFonts w:ascii="Trebuchet MS" w:eastAsia="Trebuchet MS" w:hAnsi="Trebuchet MS" w:cs="Trebuchet MS"/>
          <w:spacing w:val="-1"/>
          <w:sz w:val="22"/>
          <w:szCs w:val="22"/>
          <w:lang w:val="ro-RO"/>
        </w:rPr>
        <w:t>prevăzu</w:t>
      </w:r>
      <w:r w:rsidRPr="00E258EF">
        <w:rPr>
          <w:rFonts w:ascii="Trebuchet MS" w:eastAsia="Trebuchet MS" w:hAnsi="Trebuchet MS" w:cs="Trebuchet MS"/>
          <w:sz w:val="22"/>
          <w:szCs w:val="22"/>
          <w:lang w:val="ro-RO"/>
        </w:rPr>
        <w:t>t</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pacing w:val="-1"/>
          <w:w w:val="103"/>
          <w:sz w:val="22"/>
          <w:szCs w:val="22"/>
          <w:lang w:val="ro-RO"/>
        </w:rPr>
        <w:t xml:space="preserve">în </w:t>
      </w:r>
      <w:r w:rsidRPr="00E258EF">
        <w:rPr>
          <w:rFonts w:ascii="Trebuchet MS" w:eastAsia="Trebuchet MS" w:hAnsi="Trebuchet MS" w:cs="Trebuchet MS"/>
          <w:spacing w:val="-2"/>
          <w:sz w:val="22"/>
          <w:szCs w:val="22"/>
          <w:lang w:val="ro-RO"/>
        </w:rPr>
        <w:t>anex</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pacing w:val="-2"/>
          <w:sz w:val="22"/>
          <w:szCs w:val="22"/>
          <w:lang w:val="ro-RO"/>
        </w:rPr>
        <w:t>nr</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pacing w:val="-2"/>
          <w:sz w:val="22"/>
          <w:szCs w:val="22"/>
          <w:lang w:val="ro-RO"/>
        </w:rPr>
        <w:t>1</w:t>
      </w:r>
      <w:r w:rsidR="00BA7DB0" w:rsidRPr="00E258EF">
        <w:rPr>
          <w:rFonts w:ascii="Trebuchet MS" w:eastAsia="Trebuchet MS" w:hAnsi="Trebuchet MS" w:cs="Trebuchet MS"/>
          <w:spacing w:val="-2"/>
          <w:sz w:val="22"/>
          <w:szCs w:val="22"/>
          <w:lang w:val="ro-RO"/>
        </w:rPr>
        <w:t>1</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pacing w:val="-2"/>
          <w:sz w:val="22"/>
          <w:szCs w:val="22"/>
          <w:lang w:val="ro-RO"/>
        </w:rPr>
        <w:t>l</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pacing w:val="-1"/>
          <w:sz w:val="22"/>
          <w:szCs w:val="22"/>
          <w:lang w:val="ro-RO"/>
        </w:rPr>
        <w:t>H</w:t>
      </w:r>
      <w:r w:rsidRPr="00E258EF">
        <w:rPr>
          <w:rFonts w:ascii="Trebuchet MS" w:eastAsia="Trebuchet MS" w:hAnsi="Trebuchet MS" w:cs="Trebuchet MS"/>
          <w:sz w:val="22"/>
          <w:szCs w:val="22"/>
          <w:lang w:val="ro-RO"/>
        </w:rPr>
        <w:t>G</w:t>
      </w:r>
      <w:r w:rsidRPr="00E258EF">
        <w:rPr>
          <w:rFonts w:ascii="Trebuchet MS" w:eastAsia="Trebuchet MS" w:hAnsi="Trebuchet MS" w:cs="Trebuchet MS"/>
          <w:spacing w:val="8"/>
          <w:sz w:val="22"/>
          <w:szCs w:val="22"/>
          <w:lang w:val="ro-RO"/>
        </w:rPr>
        <w:t xml:space="preserve"> </w:t>
      </w:r>
      <w:r w:rsidR="00BA7DB0" w:rsidRPr="00E258EF">
        <w:rPr>
          <w:rFonts w:ascii="Trebuchet MS" w:eastAsia="Trebuchet MS" w:hAnsi="Trebuchet MS" w:cs="Trebuchet MS"/>
          <w:spacing w:val="8"/>
          <w:sz w:val="22"/>
          <w:szCs w:val="22"/>
          <w:lang w:val="ro-RO"/>
        </w:rPr>
        <w:t xml:space="preserve">nr. </w:t>
      </w:r>
      <w:r w:rsidR="004E2CF3" w:rsidRPr="00E258EF">
        <w:rPr>
          <w:rFonts w:ascii="Trebuchet MS" w:eastAsia="Trebuchet MS" w:hAnsi="Trebuchet MS" w:cs="Trebuchet MS"/>
          <w:spacing w:val="-1"/>
          <w:sz w:val="22"/>
          <w:szCs w:val="22"/>
          <w:lang w:val="ro-RO"/>
        </w:rPr>
        <w:t>829</w:t>
      </w:r>
      <w:r w:rsidRPr="00E258EF">
        <w:rPr>
          <w:rFonts w:ascii="Trebuchet MS" w:eastAsia="Trebuchet MS" w:hAnsi="Trebuchet MS" w:cs="Trebuchet MS"/>
          <w:spacing w:val="-1"/>
          <w:sz w:val="22"/>
          <w:szCs w:val="22"/>
          <w:lang w:val="ro-RO"/>
        </w:rPr>
        <w:t>/20</w:t>
      </w:r>
      <w:r w:rsidR="004E2CF3" w:rsidRPr="00E258EF">
        <w:rPr>
          <w:rFonts w:ascii="Trebuchet MS" w:eastAsia="Trebuchet MS" w:hAnsi="Trebuchet MS" w:cs="Trebuchet MS"/>
          <w:spacing w:val="-1"/>
          <w:sz w:val="22"/>
          <w:szCs w:val="22"/>
          <w:lang w:val="ro-RO"/>
        </w:rPr>
        <w:t>22</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z w:val="22"/>
          <w:szCs w:val="22"/>
          <w:lang w:val="ro-RO"/>
        </w:rPr>
        <w:t>din</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pacing w:val="-1"/>
          <w:sz w:val="22"/>
          <w:szCs w:val="22"/>
          <w:lang w:val="ro-RO"/>
        </w:rPr>
        <w:t>car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2"/>
          <w:sz w:val="22"/>
          <w:szCs w:val="22"/>
          <w:lang w:val="ro-RO"/>
        </w:rPr>
        <w:t xml:space="preserve"> </w:t>
      </w:r>
      <w:r w:rsidRPr="00E258EF">
        <w:rPr>
          <w:rFonts w:ascii="Trebuchet MS" w:eastAsia="Trebuchet MS" w:hAnsi="Trebuchet MS" w:cs="Trebuchet MS"/>
          <w:spacing w:val="-1"/>
          <w:sz w:val="22"/>
          <w:szCs w:val="22"/>
          <w:lang w:val="ro-RO"/>
        </w:rPr>
        <w:t>s</w:t>
      </w:r>
      <w:r w:rsidRPr="00E258EF">
        <w:rPr>
          <w:rFonts w:ascii="Trebuchet MS" w:eastAsia="Trebuchet MS" w:hAnsi="Trebuchet MS" w:cs="Trebuchet MS"/>
          <w:sz w:val="22"/>
          <w:szCs w:val="22"/>
          <w:lang w:val="ro-RO"/>
        </w:rPr>
        <w:t>ă rezulte</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z w:val="22"/>
          <w:szCs w:val="22"/>
          <w:lang w:val="ro-RO"/>
        </w:rPr>
        <w:t>sumele</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z w:val="22"/>
          <w:szCs w:val="22"/>
          <w:lang w:val="ro-RO"/>
        </w:rPr>
        <w:t>primite</w:t>
      </w:r>
      <w:r w:rsidRPr="00E258EF">
        <w:rPr>
          <w:rFonts w:ascii="Trebuchet MS" w:eastAsia="Trebuchet MS" w:hAnsi="Trebuchet MS" w:cs="Trebuchet MS"/>
          <w:spacing w:val="17"/>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z w:val="22"/>
          <w:szCs w:val="22"/>
          <w:lang w:val="ro-RO"/>
        </w:rPr>
        <w:t xml:space="preserve">la </w:t>
      </w:r>
      <w:r w:rsidR="003D6835" w:rsidRPr="00E258EF">
        <w:rPr>
          <w:rFonts w:ascii="Trebuchet MS" w:eastAsia="Trebuchet MS" w:hAnsi="Trebuchet MS" w:cs="Trebuchet MS"/>
          <w:spacing w:val="-2"/>
          <w:sz w:val="22"/>
          <w:szCs w:val="22"/>
          <w:lang w:val="ro-RO"/>
        </w:rPr>
        <w:t>AM</w:t>
      </w:r>
      <w:r w:rsidR="00134D22" w:rsidRPr="00E258EF">
        <w:rPr>
          <w:rFonts w:ascii="Trebuchet MS" w:eastAsia="Trebuchet MS" w:hAnsi="Trebuchet MS" w:cs="Trebuchet MS"/>
          <w:spacing w:val="-2"/>
          <w:sz w:val="22"/>
          <w:szCs w:val="22"/>
          <w:lang w:val="ro-RO"/>
        </w:rPr>
        <w:t>PEO</w:t>
      </w:r>
      <w:r w:rsidRPr="00E258EF">
        <w:rPr>
          <w:rFonts w:ascii="Trebuchet MS" w:eastAsia="Trebuchet MS" w:hAnsi="Trebuchet MS" w:cs="Trebuchet MS"/>
          <w:sz w:val="22"/>
          <w:szCs w:val="22"/>
          <w:lang w:val="ro-RO"/>
        </w:rPr>
        <w:t xml:space="preserve"> şi</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z w:val="22"/>
          <w:szCs w:val="22"/>
          <w:lang w:val="ro-RO"/>
        </w:rPr>
        <w:t>cele</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pacing w:val="-1"/>
          <w:w w:val="103"/>
          <w:sz w:val="22"/>
          <w:szCs w:val="22"/>
          <w:lang w:val="ro-RO"/>
        </w:rPr>
        <w:t>plătite</w:t>
      </w:r>
      <w:r w:rsidR="00AD4721" w:rsidRPr="00E258EF">
        <w:rPr>
          <w:rFonts w:ascii="Trebuchet MS" w:eastAsia="Trebuchet MS" w:hAnsi="Trebuchet MS" w:cs="Trebuchet MS"/>
          <w:spacing w:val="-1"/>
          <w:w w:val="103"/>
          <w:sz w:val="22"/>
          <w:szCs w:val="22"/>
          <w:lang w:val="ro-RO"/>
        </w:rPr>
        <w:t xml:space="preserve"> (restituite)</w:t>
      </w:r>
      <w:r w:rsidRPr="00E258EF">
        <w:rPr>
          <w:rFonts w:ascii="Trebuchet MS" w:eastAsia="Trebuchet MS" w:hAnsi="Trebuchet MS" w:cs="Trebuchet MS"/>
          <w:spacing w:val="-1"/>
          <w:w w:val="103"/>
          <w:sz w:val="22"/>
          <w:szCs w:val="22"/>
          <w:lang w:val="ro-RO"/>
        </w:rPr>
        <w:t xml:space="preserve"> </w:t>
      </w:r>
      <w:r w:rsidRPr="00E258EF">
        <w:rPr>
          <w:rFonts w:ascii="Trebuchet MS" w:eastAsia="Trebuchet MS" w:hAnsi="Trebuchet MS" w:cs="Trebuchet MS"/>
          <w:sz w:val="22"/>
          <w:szCs w:val="22"/>
          <w:lang w:val="ro-RO"/>
        </w:rPr>
        <w:t>acesteia,</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z w:val="22"/>
          <w:szCs w:val="22"/>
          <w:lang w:val="ro-RO"/>
        </w:rPr>
        <w:t>conform</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z w:val="22"/>
          <w:szCs w:val="22"/>
          <w:lang w:val="ro-RO"/>
        </w:rPr>
        <w:t>prevederilor</w:t>
      </w:r>
      <w:r w:rsidRPr="00E258EF">
        <w:rPr>
          <w:rFonts w:ascii="Trebuchet MS" w:eastAsia="Trebuchet MS" w:hAnsi="Trebuchet MS" w:cs="Trebuchet MS"/>
          <w:spacing w:val="35"/>
          <w:sz w:val="22"/>
          <w:szCs w:val="22"/>
          <w:lang w:val="ro-RO"/>
        </w:rPr>
        <w:t xml:space="preserve"> </w:t>
      </w:r>
      <w:r w:rsidRPr="00E258EF">
        <w:rPr>
          <w:rFonts w:ascii="Trebuchet MS" w:eastAsia="Trebuchet MS" w:hAnsi="Trebuchet MS" w:cs="Trebuchet MS"/>
          <w:sz w:val="22"/>
          <w:szCs w:val="22"/>
          <w:lang w:val="ro-RO"/>
        </w:rPr>
        <w:t>din</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z w:val="22"/>
          <w:szCs w:val="22"/>
          <w:lang w:val="ro-RO"/>
        </w:rPr>
        <w:t>contractul</w:t>
      </w:r>
      <w:r w:rsidRPr="00E258EF">
        <w:rPr>
          <w:rFonts w:ascii="Trebuchet MS" w:eastAsia="Trebuchet MS" w:hAnsi="Trebuchet MS" w:cs="Trebuchet MS"/>
          <w:spacing w:val="31"/>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w w:val="103"/>
          <w:sz w:val="22"/>
          <w:szCs w:val="22"/>
          <w:lang w:val="ro-RO"/>
        </w:rPr>
        <w:t>finanţare.</w:t>
      </w:r>
    </w:p>
    <w:p w14:paraId="19053C93" w14:textId="4E621301" w:rsidR="000B3971" w:rsidRPr="00E258EF" w:rsidRDefault="0099349E" w:rsidP="00582A35">
      <w:pPr>
        <w:pStyle w:val="ListParagraph"/>
        <w:numPr>
          <w:ilvl w:val="0"/>
          <w:numId w:val="13"/>
        </w:num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pacing w:val="-1"/>
          <w:sz w:val="22"/>
          <w:szCs w:val="22"/>
          <w:lang w:val="ro-RO"/>
        </w:rPr>
        <w:t>Dac</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pacing w:val="-1"/>
          <w:sz w:val="22"/>
          <w:szCs w:val="22"/>
          <w:lang w:val="ro-RO"/>
        </w:rPr>
        <w:t>Beneficiaru</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33"/>
          <w:sz w:val="22"/>
          <w:szCs w:val="22"/>
          <w:lang w:val="ro-RO"/>
        </w:rPr>
        <w:t xml:space="preserve"> </w:t>
      </w:r>
      <w:r w:rsidRPr="00E258EF">
        <w:rPr>
          <w:rFonts w:ascii="Trebuchet MS" w:eastAsia="Trebuchet MS" w:hAnsi="Trebuchet MS" w:cs="Trebuchet MS"/>
          <w:spacing w:val="-1"/>
          <w:sz w:val="22"/>
          <w:szCs w:val="22"/>
          <w:lang w:val="ro-RO"/>
        </w:rPr>
        <w:t>efectueaz</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31"/>
          <w:sz w:val="22"/>
          <w:szCs w:val="22"/>
          <w:lang w:val="ro-RO"/>
        </w:rPr>
        <w:t xml:space="preserve"> </w:t>
      </w:r>
      <w:r w:rsidRPr="00E258EF">
        <w:rPr>
          <w:rFonts w:ascii="Trebuchet MS" w:eastAsia="Trebuchet MS" w:hAnsi="Trebuchet MS" w:cs="Trebuchet MS"/>
          <w:spacing w:val="-1"/>
          <w:sz w:val="22"/>
          <w:szCs w:val="22"/>
          <w:lang w:val="ro-RO"/>
        </w:rPr>
        <w:t>plat</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15"/>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pacing w:val="-1"/>
          <w:sz w:val="22"/>
          <w:szCs w:val="22"/>
          <w:lang w:val="ro-RO"/>
        </w:rPr>
        <w:t>valută</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pacing w:val="-1"/>
          <w:sz w:val="22"/>
          <w:szCs w:val="22"/>
          <w:lang w:val="ro-RO"/>
        </w:rPr>
        <w:t>v</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pacing w:val="-1"/>
          <w:sz w:val="22"/>
          <w:szCs w:val="22"/>
          <w:lang w:val="ro-RO"/>
        </w:rPr>
        <w:t>solicit</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pacing w:val="-1"/>
          <w:sz w:val="22"/>
          <w:szCs w:val="22"/>
          <w:lang w:val="ro-RO"/>
        </w:rPr>
        <w:t>l</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pacing w:val="-1"/>
          <w:sz w:val="22"/>
          <w:szCs w:val="22"/>
          <w:lang w:val="ro-RO"/>
        </w:rPr>
        <w:t>rambursar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32"/>
          <w:sz w:val="22"/>
          <w:szCs w:val="22"/>
          <w:lang w:val="ro-RO"/>
        </w:rPr>
        <w:t xml:space="preserve"> </w:t>
      </w:r>
      <w:r w:rsidRPr="00E258EF">
        <w:rPr>
          <w:rFonts w:ascii="Trebuchet MS" w:eastAsia="Trebuchet MS" w:hAnsi="Trebuchet MS" w:cs="Trebuchet MS"/>
          <w:spacing w:val="-1"/>
          <w:w w:val="103"/>
          <w:sz w:val="22"/>
          <w:szCs w:val="22"/>
          <w:lang w:val="ro-RO"/>
        </w:rPr>
        <w:t xml:space="preserve">contravaloarea </w:t>
      </w:r>
      <w:r w:rsidRPr="00E258EF">
        <w:rPr>
          <w:rFonts w:ascii="Trebuchet MS" w:eastAsia="Trebuchet MS" w:hAnsi="Trebuchet MS" w:cs="Trebuchet MS"/>
          <w:sz w:val="22"/>
          <w:szCs w:val="22"/>
          <w:lang w:val="ro-RO"/>
        </w:rPr>
        <w:t>în</w:t>
      </w:r>
      <w:r w:rsidRPr="00E258EF">
        <w:rPr>
          <w:rFonts w:ascii="Trebuchet MS" w:eastAsia="Trebuchet MS" w:hAnsi="Trebuchet MS" w:cs="Trebuchet MS"/>
          <w:spacing w:val="38"/>
          <w:sz w:val="22"/>
          <w:szCs w:val="22"/>
          <w:lang w:val="ro-RO"/>
        </w:rPr>
        <w:t xml:space="preserve"> </w:t>
      </w:r>
      <w:r w:rsidRPr="00E258EF">
        <w:rPr>
          <w:rFonts w:ascii="Trebuchet MS" w:eastAsia="Trebuchet MS" w:hAnsi="Trebuchet MS" w:cs="Trebuchet MS"/>
          <w:sz w:val="22"/>
          <w:szCs w:val="22"/>
          <w:lang w:val="ro-RO"/>
        </w:rPr>
        <w:t>lei,</w:t>
      </w:r>
      <w:r w:rsidRPr="00E258EF">
        <w:rPr>
          <w:rFonts w:ascii="Trebuchet MS" w:eastAsia="Trebuchet MS" w:hAnsi="Trebuchet MS" w:cs="Trebuchet MS"/>
          <w:spacing w:val="44"/>
          <w:sz w:val="22"/>
          <w:szCs w:val="22"/>
          <w:lang w:val="ro-RO"/>
        </w:rPr>
        <w:t xml:space="preserve"> </w:t>
      </w:r>
      <w:r w:rsidRPr="00E258EF">
        <w:rPr>
          <w:rFonts w:ascii="Trebuchet MS" w:eastAsia="Trebuchet MS" w:hAnsi="Trebuchet MS" w:cs="Trebuchet MS"/>
          <w:spacing w:val="-1"/>
          <w:sz w:val="22"/>
          <w:szCs w:val="22"/>
          <w:lang w:val="ro-RO"/>
        </w:rPr>
        <w:t>l</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36"/>
          <w:sz w:val="22"/>
          <w:szCs w:val="22"/>
          <w:lang w:val="ro-RO"/>
        </w:rPr>
        <w:t xml:space="preserve"> </w:t>
      </w:r>
      <w:r w:rsidRPr="00E258EF">
        <w:rPr>
          <w:rFonts w:ascii="Trebuchet MS" w:eastAsia="Trebuchet MS" w:hAnsi="Trebuchet MS" w:cs="Trebuchet MS"/>
          <w:spacing w:val="-1"/>
          <w:sz w:val="22"/>
          <w:szCs w:val="22"/>
          <w:lang w:val="ro-RO"/>
        </w:rPr>
        <w:t>cursu</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48"/>
          <w:sz w:val="22"/>
          <w:szCs w:val="22"/>
          <w:lang w:val="ro-RO"/>
        </w:rPr>
        <w:t xml:space="preserve"> </w:t>
      </w:r>
      <w:r w:rsidRPr="00E258EF">
        <w:rPr>
          <w:rFonts w:ascii="Trebuchet MS" w:eastAsia="Trebuchet MS" w:hAnsi="Trebuchet MS" w:cs="Trebuchet MS"/>
          <w:sz w:val="22"/>
          <w:szCs w:val="22"/>
          <w:lang w:val="ro-RO"/>
        </w:rPr>
        <w:t>comunicat  de</w:t>
      </w:r>
      <w:r w:rsidRPr="00E258EF">
        <w:rPr>
          <w:rFonts w:ascii="Trebuchet MS" w:eastAsia="Trebuchet MS" w:hAnsi="Trebuchet MS" w:cs="Trebuchet MS"/>
          <w:spacing w:val="39"/>
          <w:sz w:val="22"/>
          <w:szCs w:val="22"/>
          <w:lang w:val="ro-RO"/>
        </w:rPr>
        <w:t xml:space="preserve"> </w:t>
      </w:r>
      <w:r w:rsidRPr="00E258EF">
        <w:rPr>
          <w:rFonts w:ascii="Trebuchet MS" w:eastAsia="Trebuchet MS" w:hAnsi="Trebuchet MS" w:cs="Trebuchet MS"/>
          <w:sz w:val="22"/>
          <w:szCs w:val="22"/>
          <w:lang w:val="ro-RO"/>
        </w:rPr>
        <w:t>BNR</w:t>
      </w:r>
      <w:r w:rsidRPr="00E258EF">
        <w:rPr>
          <w:rFonts w:ascii="Trebuchet MS" w:eastAsia="Trebuchet MS" w:hAnsi="Trebuchet MS" w:cs="Trebuchet MS"/>
          <w:spacing w:val="44"/>
          <w:sz w:val="22"/>
          <w:szCs w:val="22"/>
          <w:lang w:val="ro-RO"/>
        </w:rPr>
        <w:t xml:space="preserve"> </w:t>
      </w:r>
      <w:r w:rsidRPr="00E258EF">
        <w:rPr>
          <w:rFonts w:ascii="Trebuchet MS" w:eastAsia="Trebuchet MS" w:hAnsi="Trebuchet MS" w:cs="Trebuchet MS"/>
          <w:spacing w:val="-1"/>
          <w:sz w:val="22"/>
          <w:szCs w:val="22"/>
          <w:lang w:val="ro-RO"/>
        </w:rPr>
        <w:t>di</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43"/>
          <w:sz w:val="22"/>
          <w:szCs w:val="22"/>
          <w:lang w:val="ro-RO"/>
        </w:rPr>
        <w:t xml:space="preserve"> </w:t>
      </w:r>
      <w:r w:rsidRPr="00E258EF">
        <w:rPr>
          <w:rFonts w:ascii="Trebuchet MS" w:eastAsia="Trebuchet MS" w:hAnsi="Trebuchet MS" w:cs="Trebuchet MS"/>
          <w:spacing w:val="-1"/>
          <w:sz w:val="22"/>
          <w:szCs w:val="22"/>
          <w:lang w:val="ro-RO"/>
        </w:rPr>
        <w:t>dat</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44"/>
          <w:sz w:val="22"/>
          <w:szCs w:val="22"/>
          <w:lang w:val="ro-RO"/>
        </w:rPr>
        <w:t xml:space="preserve"> </w:t>
      </w:r>
      <w:r w:rsidRPr="00E258EF">
        <w:rPr>
          <w:rFonts w:ascii="Trebuchet MS" w:eastAsia="Trebuchet MS" w:hAnsi="Trebuchet MS" w:cs="Trebuchet MS"/>
          <w:spacing w:val="3"/>
          <w:sz w:val="22"/>
          <w:szCs w:val="22"/>
          <w:lang w:val="ro-RO"/>
        </w:rPr>
        <w:t>î</w:t>
      </w:r>
      <w:r w:rsidRPr="00E258EF">
        <w:rPr>
          <w:rFonts w:ascii="Trebuchet MS" w:eastAsia="Trebuchet MS" w:hAnsi="Trebuchet MS" w:cs="Trebuchet MS"/>
          <w:spacing w:val="-3"/>
          <w:sz w:val="22"/>
          <w:szCs w:val="22"/>
          <w:lang w:val="ro-RO"/>
        </w:rPr>
        <w:t>n</w:t>
      </w:r>
      <w:r w:rsidRPr="00E258EF">
        <w:rPr>
          <w:rFonts w:ascii="Trebuchet MS" w:eastAsia="Trebuchet MS" w:hAnsi="Trebuchet MS" w:cs="Trebuchet MS"/>
          <w:sz w:val="22"/>
          <w:szCs w:val="22"/>
          <w:lang w:val="ro-RO"/>
        </w:rPr>
        <w:t xml:space="preserve">tocmirii </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1"/>
          <w:sz w:val="22"/>
          <w:szCs w:val="22"/>
          <w:lang w:val="ro-RO"/>
        </w:rPr>
        <w:t>documentelo</w:t>
      </w:r>
      <w:r w:rsidRPr="00E258EF">
        <w:rPr>
          <w:rFonts w:ascii="Trebuchet MS" w:eastAsia="Trebuchet MS" w:hAnsi="Trebuchet MS" w:cs="Trebuchet MS"/>
          <w:sz w:val="22"/>
          <w:szCs w:val="22"/>
          <w:lang w:val="ro-RO"/>
        </w:rPr>
        <w:t xml:space="preserve">r </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39"/>
          <w:sz w:val="22"/>
          <w:szCs w:val="22"/>
          <w:lang w:val="ro-RO"/>
        </w:rPr>
        <w:t xml:space="preserve"> </w:t>
      </w:r>
      <w:r w:rsidRPr="00E258EF">
        <w:rPr>
          <w:rFonts w:ascii="Trebuchet MS" w:eastAsia="Trebuchet MS" w:hAnsi="Trebuchet MS" w:cs="Trebuchet MS"/>
          <w:sz w:val="22"/>
          <w:szCs w:val="22"/>
          <w:lang w:val="ro-RO"/>
        </w:rPr>
        <w:t>plată</w:t>
      </w:r>
      <w:r w:rsidRPr="00E258EF">
        <w:rPr>
          <w:rFonts w:ascii="Trebuchet MS" w:eastAsia="Trebuchet MS" w:hAnsi="Trebuchet MS" w:cs="Trebuchet MS"/>
          <w:spacing w:val="46"/>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39"/>
          <w:sz w:val="22"/>
          <w:szCs w:val="22"/>
          <w:lang w:val="ro-RO"/>
        </w:rPr>
        <w:t xml:space="preserve"> </w:t>
      </w:r>
      <w:r w:rsidRPr="00E258EF">
        <w:rPr>
          <w:rFonts w:ascii="Trebuchet MS" w:eastAsia="Trebuchet MS" w:hAnsi="Trebuchet MS" w:cs="Trebuchet MS"/>
          <w:w w:val="103"/>
          <w:sz w:val="22"/>
          <w:szCs w:val="22"/>
          <w:lang w:val="ro-RO"/>
        </w:rPr>
        <w:t>valută.</w:t>
      </w:r>
    </w:p>
    <w:p w14:paraId="78F19F4D" w14:textId="324E5062" w:rsidR="000B3971" w:rsidRPr="00E258EF" w:rsidRDefault="000B3971">
      <w:pPr>
        <w:spacing w:before="5" w:line="140" w:lineRule="exact"/>
        <w:rPr>
          <w:rFonts w:ascii="Trebuchet MS" w:hAnsi="Trebuchet MS"/>
          <w:sz w:val="22"/>
          <w:szCs w:val="22"/>
          <w:lang w:val="ro-RO"/>
        </w:rPr>
      </w:pPr>
    </w:p>
    <w:p w14:paraId="016E8810" w14:textId="086673BB" w:rsidR="00582A35" w:rsidRPr="00E258EF" w:rsidRDefault="00582A35">
      <w:pPr>
        <w:spacing w:before="5" w:line="140" w:lineRule="exact"/>
        <w:rPr>
          <w:rFonts w:ascii="Trebuchet MS" w:hAnsi="Trebuchet MS"/>
          <w:sz w:val="22"/>
          <w:szCs w:val="22"/>
          <w:lang w:val="ro-RO"/>
        </w:rPr>
      </w:pPr>
    </w:p>
    <w:p w14:paraId="5D727CF6" w14:textId="0C30DF45" w:rsidR="00582A35" w:rsidRPr="00E258EF" w:rsidRDefault="00582A35">
      <w:pPr>
        <w:spacing w:before="5" w:line="140" w:lineRule="exact"/>
        <w:rPr>
          <w:rFonts w:ascii="Trebuchet MS" w:hAnsi="Trebuchet MS"/>
          <w:sz w:val="22"/>
          <w:szCs w:val="22"/>
          <w:lang w:val="ro-RO"/>
        </w:rPr>
      </w:pPr>
    </w:p>
    <w:p w14:paraId="109568E5" w14:textId="7301AA72" w:rsidR="000B3971" w:rsidRPr="00E258EF" w:rsidRDefault="0099349E" w:rsidP="00582A35">
      <w:pPr>
        <w:ind w:left="133" w:right="-20"/>
        <w:jc w:val="both"/>
        <w:rPr>
          <w:rFonts w:ascii="Trebuchet MS" w:eastAsia="Trebuchet MS" w:hAnsi="Trebuchet MS" w:cs="Trebuchet MS"/>
          <w:b/>
          <w:bCs/>
          <w:spacing w:val="-1"/>
          <w:sz w:val="22"/>
          <w:szCs w:val="22"/>
          <w:lang w:val="ro-RO"/>
        </w:rPr>
      </w:pPr>
      <w:r w:rsidRPr="00E258EF">
        <w:rPr>
          <w:rFonts w:ascii="Trebuchet MS" w:eastAsia="Trebuchet MS" w:hAnsi="Trebuchet MS" w:cs="Trebuchet MS"/>
          <w:b/>
          <w:sz w:val="22"/>
          <w:szCs w:val="22"/>
          <w:lang w:val="ro-RO"/>
        </w:rPr>
        <w:t>(</w:t>
      </w:r>
      <w:r w:rsidRPr="00E258EF">
        <w:rPr>
          <w:rFonts w:ascii="Trebuchet MS" w:eastAsia="Trebuchet MS" w:hAnsi="Trebuchet MS" w:cs="Trebuchet MS"/>
          <w:b/>
          <w:bCs/>
          <w:spacing w:val="-1"/>
          <w:sz w:val="22"/>
          <w:szCs w:val="22"/>
          <w:lang w:val="ro-RO"/>
        </w:rPr>
        <w:t>c)</w:t>
      </w:r>
      <w:r w:rsidR="005A0506" w:rsidRPr="00E258EF">
        <w:rPr>
          <w:rFonts w:ascii="Trebuchet MS" w:eastAsia="Trebuchet MS" w:hAnsi="Trebuchet MS" w:cs="Trebuchet MS"/>
          <w:b/>
          <w:bCs/>
          <w:spacing w:val="-1"/>
          <w:sz w:val="22"/>
          <w:szCs w:val="22"/>
          <w:lang w:val="ro-RO"/>
        </w:rPr>
        <w:t xml:space="preserve"> </w:t>
      </w:r>
      <w:r w:rsidRPr="00E258EF">
        <w:rPr>
          <w:rFonts w:ascii="Trebuchet MS" w:eastAsia="Trebuchet MS" w:hAnsi="Trebuchet MS" w:cs="Trebuchet MS"/>
          <w:b/>
          <w:bCs/>
          <w:spacing w:val="-1"/>
          <w:sz w:val="22"/>
          <w:szCs w:val="22"/>
          <w:lang w:val="ro-RO"/>
        </w:rPr>
        <w:t>Mecanismul decontării cererilor de plată</w:t>
      </w:r>
    </w:p>
    <w:p w14:paraId="5D0D2510" w14:textId="77777777" w:rsidR="00582A35" w:rsidRPr="00E258EF" w:rsidRDefault="00582A35" w:rsidP="00582A35">
      <w:pPr>
        <w:ind w:left="133" w:right="-20"/>
        <w:jc w:val="both"/>
        <w:rPr>
          <w:rFonts w:ascii="Trebuchet MS" w:eastAsia="Trebuchet MS" w:hAnsi="Trebuchet MS" w:cs="Trebuchet MS"/>
          <w:sz w:val="22"/>
          <w:szCs w:val="22"/>
          <w:lang w:val="ro-RO"/>
        </w:rPr>
      </w:pPr>
    </w:p>
    <w:p w14:paraId="2BF4276C" w14:textId="1ED59380" w:rsidR="0055389D" w:rsidRPr="00E258EF"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În procesul de implementare a </w:t>
      </w:r>
      <w:r w:rsidR="00134D22" w:rsidRPr="00E258EF">
        <w:rPr>
          <w:rFonts w:ascii="Trebuchet MS" w:eastAsia="Trebuchet MS" w:hAnsi="Trebuchet MS" w:cs="Trebuchet MS"/>
          <w:sz w:val="22"/>
          <w:szCs w:val="22"/>
          <w:lang w:val="ro-RO"/>
        </w:rPr>
        <w:t>PEO</w:t>
      </w:r>
      <w:r w:rsidRPr="00E258EF">
        <w:rPr>
          <w:rFonts w:ascii="Trebuchet MS" w:eastAsia="Trebuchet MS" w:hAnsi="Trebuchet MS" w:cs="Trebuchet MS"/>
          <w:sz w:val="22"/>
          <w:szCs w:val="22"/>
          <w:lang w:val="ro-RO"/>
        </w:rPr>
        <w:t>, Beneficiarul/Liderul de parteneriat/Partenerii</w:t>
      </w:r>
      <w:r w:rsidR="009F5B2A">
        <w:rPr>
          <w:rFonts w:ascii="Trebuchet MS" w:eastAsia="Trebuchet MS" w:hAnsi="Trebuchet MS" w:cs="Trebuchet MS"/>
          <w:sz w:val="22"/>
          <w:szCs w:val="22"/>
          <w:lang w:val="ro-RO"/>
        </w:rPr>
        <w:t xml:space="preserve"> </w:t>
      </w:r>
      <w:r w:rsidR="009F5B2A">
        <w:rPr>
          <w:rFonts w:ascii="Trebuchet MS" w:eastAsia="Trebuchet MS" w:hAnsi="Trebuchet MS" w:cs="Trebuchet MS"/>
          <w:spacing w:val="-1"/>
          <w:sz w:val="22"/>
          <w:szCs w:val="22"/>
          <w:lang w:val="ro-RO"/>
        </w:rPr>
        <w:t xml:space="preserve">(dacă </w:t>
      </w:r>
      <w:r w:rsidR="009B04AD">
        <w:rPr>
          <w:rFonts w:ascii="Trebuchet MS" w:eastAsia="Trebuchet MS" w:hAnsi="Trebuchet MS" w:cs="Trebuchet MS"/>
          <w:spacing w:val="-1"/>
          <w:sz w:val="22"/>
          <w:szCs w:val="22"/>
          <w:lang w:val="ro-RO"/>
        </w:rPr>
        <w:t xml:space="preserve">proiectele </w:t>
      </w:r>
      <w:r w:rsidR="009F5B2A">
        <w:rPr>
          <w:rFonts w:ascii="Trebuchet MS" w:eastAsia="Trebuchet MS" w:hAnsi="Trebuchet MS" w:cs="Trebuchet MS"/>
          <w:spacing w:val="-1"/>
          <w:sz w:val="22"/>
          <w:szCs w:val="22"/>
          <w:lang w:val="ro-RO"/>
        </w:rPr>
        <w:t>se implementează în parteneriat)</w:t>
      </w:r>
      <w:r w:rsidRPr="00E258EF">
        <w:rPr>
          <w:rFonts w:ascii="Trebuchet MS" w:eastAsia="Trebuchet MS" w:hAnsi="Trebuchet MS" w:cs="Trebuchet MS"/>
          <w:sz w:val="22"/>
          <w:szCs w:val="22"/>
          <w:lang w:val="ro-RO"/>
        </w:rPr>
        <w:t xml:space="preserve"> va/vor opta pentru utilizarea mecanismului decontării cererilor de plată în conformitate cu prevederile OUG nr.</w:t>
      </w:r>
      <w:r w:rsidR="00D45666"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133/2021 și a normelor</w:t>
      </w:r>
      <w:r w:rsidR="00D45666" w:rsidRPr="00E258EF">
        <w:rPr>
          <w:rFonts w:ascii="Trebuchet MS" w:eastAsia="Trebuchet MS" w:hAnsi="Trebuchet MS" w:cs="Trebuchet MS"/>
          <w:sz w:val="22"/>
          <w:szCs w:val="22"/>
          <w:lang w:val="ro-RO"/>
        </w:rPr>
        <w:t xml:space="preserve"> </w:t>
      </w:r>
      <w:r w:rsidR="006A53BB" w:rsidRPr="00E258EF">
        <w:rPr>
          <w:rFonts w:ascii="Trebuchet MS" w:eastAsia="Trebuchet MS" w:hAnsi="Trebuchet MS" w:cs="Trebuchet MS"/>
          <w:sz w:val="22"/>
          <w:szCs w:val="22"/>
          <w:lang w:val="ro-RO"/>
        </w:rPr>
        <w:t xml:space="preserve">metodologie de aplicare </w:t>
      </w:r>
      <w:r w:rsidR="00D45666" w:rsidRPr="00E258EF">
        <w:rPr>
          <w:rFonts w:ascii="Trebuchet MS" w:eastAsia="Trebuchet MS" w:hAnsi="Trebuchet MS" w:cs="Trebuchet MS"/>
          <w:sz w:val="22"/>
          <w:szCs w:val="22"/>
          <w:lang w:val="ro-RO"/>
        </w:rPr>
        <w:t xml:space="preserve">a acesteia, </w:t>
      </w:r>
      <w:r w:rsidR="006A53BB" w:rsidRPr="00E258EF">
        <w:rPr>
          <w:rFonts w:ascii="Trebuchet MS" w:eastAsia="Trebuchet MS" w:hAnsi="Trebuchet MS" w:cs="Trebuchet MS"/>
          <w:sz w:val="22"/>
          <w:szCs w:val="22"/>
          <w:lang w:val="ro-RO"/>
        </w:rPr>
        <w:t>aprobate prin HG</w:t>
      </w:r>
      <w:r w:rsidR="00D45666" w:rsidRPr="00E258EF">
        <w:rPr>
          <w:rFonts w:ascii="Trebuchet MS" w:eastAsia="Trebuchet MS" w:hAnsi="Trebuchet MS" w:cs="Trebuchet MS"/>
          <w:sz w:val="22"/>
          <w:szCs w:val="22"/>
          <w:lang w:val="ro-RO"/>
        </w:rPr>
        <w:t xml:space="preserve"> nr. </w:t>
      </w:r>
      <w:r w:rsidR="006A53BB" w:rsidRPr="00E258EF">
        <w:rPr>
          <w:rFonts w:ascii="Trebuchet MS" w:eastAsia="Trebuchet MS" w:hAnsi="Trebuchet MS" w:cs="Trebuchet MS"/>
          <w:sz w:val="22"/>
          <w:szCs w:val="22"/>
          <w:lang w:val="ro-RO"/>
        </w:rPr>
        <w:t>829/2022</w:t>
      </w:r>
      <w:r w:rsidR="00D45666" w:rsidRPr="00E258EF">
        <w:rPr>
          <w:rFonts w:ascii="Trebuchet MS" w:eastAsia="Trebuchet MS" w:hAnsi="Trebuchet MS" w:cs="Trebuchet MS"/>
          <w:sz w:val="22"/>
          <w:szCs w:val="22"/>
          <w:lang w:val="ro-RO"/>
        </w:rPr>
        <w:t>.</w:t>
      </w:r>
    </w:p>
    <w:p w14:paraId="1E7F5031" w14:textId="3BB20527" w:rsidR="0055389D" w:rsidRPr="00E258EF"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Mecanismul cererilor de plată se aplică Beneficiarului/</w:t>
      </w:r>
      <w:r w:rsidR="009E2E35"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Liderului de parteneriat/</w:t>
      </w:r>
      <w:r w:rsidR="00255F5F"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Partenerilor, alții decât cei prevăzuți la art.</w:t>
      </w:r>
      <w:r w:rsidR="00255F5F"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7 alin.</w:t>
      </w:r>
      <w:r w:rsidR="00255F5F"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(1)-(5), (8) și (10) din OUG nr.</w:t>
      </w:r>
      <w:r w:rsidR="00D45666"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133/2021.</w:t>
      </w:r>
    </w:p>
    <w:p w14:paraId="6F1C130D" w14:textId="5FE8C497" w:rsidR="0055389D" w:rsidRPr="00E258EF"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Pentru proiectele implementate în parteneriat, liderul de parteneriat depune cererea de plată, iar AM</w:t>
      </w:r>
      <w:r w:rsidR="00134D22" w:rsidRPr="00E258EF">
        <w:rPr>
          <w:rFonts w:ascii="Trebuchet MS" w:eastAsia="Trebuchet MS" w:hAnsi="Trebuchet MS" w:cs="Trebuchet MS"/>
          <w:sz w:val="22"/>
          <w:szCs w:val="22"/>
          <w:lang w:val="ro-RO"/>
        </w:rPr>
        <w:t>PEO</w:t>
      </w:r>
      <w:r w:rsidRPr="00E258EF">
        <w:rPr>
          <w:rFonts w:ascii="Trebuchet MS" w:eastAsia="Trebuchet MS" w:hAnsi="Trebuchet MS" w:cs="Trebuchet MS"/>
          <w:sz w:val="22"/>
          <w:szCs w:val="22"/>
          <w:lang w:val="ro-RO"/>
        </w:rPr>
        <w:t xml:space="preserve"> autorizează cheltuielile eligibile cuprinse în cererea de plată</w:t>
      </w:r>
      <w:r w:rsidR="00D45666" w:rsidRPr="00E258EF">
        <w:rPr>
          <w:rFonts w:ascii="Trebuchet MS" w:eastAsia="Trebuchet MS" w:hAnsi="Trebuchet MS" w:cs="Trebuchet MS"/>
          <w:sz w:val="22"/>
          <w:szCs w:val="22"/>
          <w:lang w:val="ro-RO"/>
        </w:rPr>
        <w:t>,</w:t>
      </w:r>
      <w:r w:rsidRPr="00E258EF">
        <w:rPr>
          <w:rFonts w:ascii="Trebuchet MS" w:eastAsia="Trebuchet MS" w:hAnsi="Trebuchet MS" w:cs="Trebuchet MS"/>
          <w:sz w:val="22"/>
          <w:szCs w:val="22"/>
          <w:lang w:val="ro-RO"/>
        </w:rPr>
        <w:t xml:space="preserve"> în termenul și condițiile prevăzute de legislația în vigoare.</w:t>
      </w:r>
    </w:p>
    <w:p w14:paraId="2313B9B5" w14:textId="04368437" w:rsidR="0055389D" w:rsidRPr="00E258EF"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Plata sumelor autorizate se efectuează în termen de 3 zile lucrătoare de la momentul de la care autoritatea de management dispune de resurse în conturile sale.</w:t>
      </w:r>
    </w:p>
    <w:p w14:paraId="46C82274" w14:textId="4275B4DD" w:rsidR="0055389D" w:rsidRPr="00E258EF"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Pentru proiectele implementate în parteneriat, cheltuielile rambursabile se virează în conturile Liderilor de parteneriat/Partenerilor care le-au efectuat, indicate în contractul sau în cererea de rambursare, deschise în sistemul Trezoreriei Statului sau la instituții de credit, în funcție de opțiunea acestora.</w:t>
      </w:r>
    </w:p>
    <w:p w14:paraId="264057EF" w14:textId="5E33E825" w:rsidR="0055389D" w:rsidRPr="00E258EF"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În situația în care cheltuielile provin din facturi emise în altă valută decât moneda națională de către furnizori externi, neînregistrați fiscal în România, sumele plătite în conturile liderului de parteneriat/partenerilor, corespunzător alin.</w:t>
      </w:r>
      <w:r w:rsidR="00D45666"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(3), sunt calculate la cursul BNR din data emiterii facturii.</w:t>
      </w:r>
    </w:p>
    <w:p w14:paraId="21B93704" w14:textId="02885C76" w:rsidR="0055389D" w:rsidRPr="00E258EF"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lastRenderedPageBreak/>
        <w:t>Diferențele de curs valutar rezultate în urma efectuării plăților facturilor externe prevăzute la alin.(6) sunt suportate de către Beneficiar/</w:t>
      </w:r>
      <w:r w:rsidR="009E2E35"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Liderul de parteneriat/</w:t>
      </w:r>
      <w:r w:rsidR="009E2E35"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Parteneri</w:t>
      </w:r>
      <w:r w:rsidR="00DD33D1">
        <w:rPr>
          <w:rFonts w:ascii="Trebuchet MS" w:eastAsia="Trebuchet MS" w:hAnsi="Trebuchet MS" w:cs="Trebuchet MS"/>
          <w:sz w:val="22"/>
          <w:szCs w:val="22"/>
          <w:lang w:val="ro-RO"/>
        </w:rPr>
        <w:t xml:space="preserve"> </w:t>
      </w:r>
      <w:r w:rsidR="00DD33D1">
        <w:rPr>
          <w:rFonts w:ascii="Trebuchet MS" w:eastAsia="Trebuchet MS" w:hAnsi="Trebuchet MS" w:cs="Trebuchet MS"/>
          <w:spacing w:val="-1"/>
          <w:sz w:val="22"/>
          <w:szCs w:val="22"/>
          <w:lang w:val="ro-RO"/>
        </w:rPr>
        <w:t xml:space="preserve">(dacă </w:t>
      </w:r>
      <w:r w:rsidR="004A5709">
        <w:rPr>
          <w:rFonts w:ascii="Trebuchet MS" w:eastAsia="Trebuchet MS" w:hAnsi="Trebuchet MS" w:cs="Trebuchet MS"/>
          <w:spacing w:val="-1"/>
          <w:sz w:val="22"/>
          <w:szCs w:val="22"/>
          <w:lang w:val="ro-RO"/>
        </w:rPr>
        <w:t xml:space="preserve">proiectele </w:t>
      </w:r>
      <w:r w:rsidR="00DD33D1">
        <w:rPr>
          <w:rFonts w:ascii="Trebuchet MS" w:eastAsia="Trebuchet MS" w:hAnsi="Trebuchet MS" w:cs="Trebuchet MS"/>
          <w:spacing w:val="-1"/>
          <w:sz w:val="22"/>
          <w:szCs w:val="22"/>
          <w:lang w:val="ro-RO"/>
        </w:rPr>
        <w:t>se implementează în parteneriat)</w:t>
      </w:r>
      <w:r w:rsidR="003D558A" w:rsidRPr="00E258EF">
        <w:rPr>
          <w:rFonts w:ascii="Trebuchet MS" w:eastAsia="Trebuchet MS" w:hAnsi="Trebuchet MS" w:cs="Trebuchet MS"/>
          <w:sz w:val="22"/>
          <w:szCs w:val="22"/>
          <w:lang w:val="ro-RO"/>
        </w:rPr>
        <w:t>, din bugetul propriu</w:t>
      </w:r>
      <w:r w:rsidRPr="00E258EF">
        <w:rPr>
          <w:rFonts w:ascii="Trebuchet MS" w:eastAsia="Trebuchet MS" w:hAnsi="Trebuchet MS" w:cs="Trebuchet MS"/>
          <w:sz w:val="22"/>
          <w:szCs w:val="22"/>
          <w:lang w:val="ro-RO"/>
        </w:rPr>
        <w:t>.</w:t>
      </w:r>
    </w:p>
    <w:p w14:paraId="2D117C12" w14:textId="444FCEDE" w:rsidR="0055389D" w:rsidRPr="00E258EF"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Beneficiarii/Liderii de parteneriat/Partenerii</w:t>
      </w:r>
      <w:r w:rsidR="00DD33D1">
        <w:rPr>
          <w:rFonts w:ascii="Trebuchet MS" w:eastAsia="Trebuchet MS" w:hAnsi="Trebuchet MS" w:cs="Trebuchet MS"/>
          <w:sz w:val="22"/>
          <w:szCs w:val="22"/>
          <w:lang w:val="ro-RO"/>
        </w:rPr>
        <w:t xml:space="preserve"> </w:t>
      </w:r>
      <w:r w:rsidR="00DD33D1">
        <w:rPr>
          <w:rFonts w:ascii="Trebuchet MS" w:eastAsia="Trebuchet MS" w:hAnsi="Trebuchet MS" w:cs="Trebuchet MS"/>
          <w:spacing w:val="-1"/>
          <w:sz w:val="22"/>
          <w:szCs w:val="22"/>
          <w:lang w:val="ro-RO"/>
        </w:rPr>
        <w:t xml:space="preserve">(dacă </w:t>
      </w:r>
      <w:r w:rsidR="00C16E5E">
        <w:rPr>
          <w:rFonts w:ascii="Trebuchet MS" w:eastAsia="Trebuchet MS" w:hAnsi="Trebuchet MS" w:cs="Trebuchet MS"/>
          <w:spacing w:val="-1"/>
          <w:sz w:val="22"/>
          <w:szCs w:val="22"/>
          <w:lang w:val="ro-RO"/>
        </w:rPr>
        <w:t xml:space="preserve">proiectele </w:t>
      </w:r>
      <w:r w:rsidR="00DD33D1">
        <w:rPr>
          <w:rFonts w:ascii="Trebuchet MS" w:eastAsia="Trebuchet MS" w:hAnsi="Trebuchet MS" w:cs="Trebuchet MS"/>
          <w:spacing w:val="-1"/>
          <w:sz w:val="22"/>
          <w:szCs w:val="22"/>
          <w:lang w:val="ro-RO"/>
        </w:rPr>
        <w:t>se implementează în parteneriat)</w:t>
      </w:r>
      <w:r w:rsidRPr="00E258EF">
        <w:rPr>
          <w:rFonts w:ascii="Trebuchet MS" w:eastAsia="Trebuchet MS" w:hAnsi="Trebuchet MS" w:cs="Trebuchet MS"/>
          <w:sz w:val="22"/>
          <w:szCs w:val="22"/>
          <w:lang w:val="ro-RO"/>
        </w:rPr>
        <w:t>, alții decât cei prevăzuți la art.7 și art.8</w:t>
      </w:r>
      <w:r w:rsidR="00EC4F4D" w:rsidRPr="00E258EF">
        <w:rPr>
          <w:rFonts w:ascii="Trebuchet MS" w:eastAsia="Trebuchet MS" w:hAnsi="Trebuchet MS" w:cs="Trebuchet MS"/>
          <w:sz w:val="22"/>
          <w:szCs w:val="22"/>
          <w:lang w:val="ro-RO"/>
        </w:rPr>
        <w:t xml:space="preserve"> din OUG </w:t>
      </w:r>
      <w:r w:rsidR="00D45666" w:rsidRPr="00E258EF">
        <w:rPr>
          <w:rFonts w:ascii="Trebuchet MS" w:eastAsia="Trebuchet MS" w:hAnsi="Trebuchet MS" w:cs="Trebuchet MS"/>
          <w:sz w:val="22"/>
          <w:szCs w:val="22"/>
          <w:lang w:val="ro-RO"/>
        </w:rPr>
        <w:t xml:space="preserve">nr. </w:t>
      </w:r>
      <w:r w:rsidR="00EC4F4D" w:rsidRPr="00E258EF">
        <w:rPr>
          <w:rFonts w:ascii="Trebuchet MS" w:eastAsia="Trebuchet MS" w:hAnsi="Trebuchet MS" w:cs="Trebuchet MS"/>
          <w:sz w:val="22"/>
          <w:szCs w:val="22"/>
          <w:lang w:val="ro-RO"/>
        </w:rPr>
        <w:t>133/2021</w:t>
      </w:r>
      <w:r w:rsidR="00D45666" w:rsidRPr="00E258EF">
        <w:rPr>
          <w:rFonts w:ascii="Trebuchet MS" w:eastAsia="Trebuchet MS" w:hAnsi="Trebuchet MS" w:cs="Trebuchet MS"/>
          <w:sz w:val="22"/>
          <w:szCs w:val="22"/>
          <w:lang w:val="ro-RO"/>
        </w:rPr>
        <w:t>,</w:t>
      </w:r>
      <w:r w:rsidR="008E2529"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au obligația de a achita integral contribuția proprie aferentă cheltuielilor eligibile incluse în documentele anexate cererii de plată</w:t>
      </w:r>
      <w:r w:rsidR="00D45666" w:rsidRPr="00E258EF">
        <w:rPr>
          <w:rFonts w:ascii="Trebuchet MS" w:eastAsia="Trebuchet MS" w:hAnsi="Trebuchet MS" w:cs="Trebuchet MS"/>
          <w:sz w:val="22"/>
          <w:szCs w:val="22"/>
          <w:lang w:val="ro-RO"/>
        </w:rPr>
        <w:t>,</w:t>
      </w:r>
      <w:r w:rsidRPr="00E258EF">
        <w:rPr>
          <w:rFonts w:ascii="Trebuchet MS" w:eastAsia="Trebuchet MS" w:hAnsi="Trebuchet MS" w:cs="Trebuchet MS"/>
          <w:sz w:val="22"/>
          <w:szCs w:val="22"/>
          <w:lang w:val="ro-RO"/>
        </w:rPr>
        <w:t xml:space="preserve"> cel mai târziu până la data depunerii cererii de rambursare aferente cererii de plată.</w:t>
      </w:r>
    </w:p>
    <w:p w14:paraId="094EE6C6" w14:textId="42C5AFCA" w:rsidR="0055389D" w:rsidRPr="00E258EF"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În termen de maximum 10 zile lucrătoare de la data încasării sumelor virate de către AM</w:t>
      </w:r>
      <w:r w:rsidR="00134D22" w:rsidRPr="00E258EF">
        <w:rPr>
          <w:rFonts w:ascii="Trebuchet MS" w:eastAsia="Trebuchet MS" w:hAnsi="Trebuchet MS" w:cs="Trebuchet MS"/>
          <w:sz w:val="22"/>
          <w:szCs w:val="22"/>
          <w:lang w:val="ro-RO"/>
        </w:rPr>
        <w:t>PEO</w:t>
      </w:r>
      <w:r w:rsidRPr="00E258EF">
        <w:rPr>
          <w:rFonts w:ascii="Trebuchet MS" w:eastAsia="Trebuchet MS" w:hAnsi="Trebuchet MS" w:cs="Trebuchet MS"/>
          <w:sz w:val="22"/>
          <w:szCs w:val="22"/>
          <w:lang w:val="ro-RO"/>
        </w:rPr>
        <w:t>, Beneficiarul/Liderul de parteneriat</w:t>
      </w:r>
      <w:r w:rsidR="008E2529" w:rsidRPr="00E258EF">
        <w:rPr>
          <w:rFonts w:ascii="Trebuchet MS" w:eastAsia="Trebuchet MS" w:hAnsi="Trebuchet MS" w:cs="Trebuchet MS"/>
          <w:sz w:val="22"/>
          <w:szCs w:val="22"/>
          <w:lang w:val="ro-RO"/>
        </w:rPr>
        <w:t>, în cazul proiectelor implementate în parteneriat,</w:t>
      </w:r>
      <w:r w:rsidRPr="00E258EF">
        <w:rPr>
          <w:rFonts w:ascii="Trebuchet MS" w:eastAsia="Trebuchet MS" w:hAnsi="Trebuchet MS" w:cs="Trebuchet MS"/>
          <w:sz w:val="22"/>
          <w:szCs w:val="22"/>
          <w:lang w:val="ro-RO"/>
        </w:rPr>
        <w:t xml:space="preserve"> are obligația de a depune cererea de rambursare aferentă cererii de plată la </w:t>
      </w:r>
      <w:r w:rsidR="00D45666" w:rsidRPr="00E258EF">
        <w:rPr>
          <w:rFonts w:ascii="Trebuchet MS" w:eastAsia="Trebuchet MS" w:hAnsi="Trebuchet MS" w:cs="Trebuchet MS"/>
          <w:sz w:val="22"/>
          <w:szCs w:val="22"/>
          <w:lang w:val="ro-RO"/>
        </w:rPr>
        <w:t>AM/</w:t>
      </w:r>
      <w:r w:rsidRPr="00E258EF">
        <w:rPr>
          <w:rFonts w:ascii="Trebuchet MS" w:eastAsia="Trebuchet MS" w:hAnsi="Trebuchet MS" w:cs="Trebuchet MS"/>
          <w:sz w:val="22"/>
          <w:szCs w:val="22"/>
          <w:lang w:val="ro-RO"/>
        </w:rPr>
        <w:t>OI, în care sunt incluse sumele din documentele decontate prin cererea de plată, cu respectarea prevederilor OUG nr.</w:t>
      </w:r>
      <w:r w:rsidR="00D45666"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133/2021. În cazul proiectelor implementate în parteneriat, liderul de parteneriat depune o cerere de rambursare centralizată la nivel de proiect, în care sunt incluse sumele din documentele decontate prin cererea de plată, atât liderului, cât și partenerului/partenerilor.</w:t>
      </w:r>
    </w:p>
    <w:p w14:paraId="6CBA5C2F" w14:textId="44BFF6BD" w:rsidR="0055389D" w:rsidRPr="00E258EF"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Beneficiarul/Liderul de parteneriat/Partenerii</w:t>
      </w:r>
      <w:r w:rsidR="00A716A0">
        <w:rPr>
          <w:rFonts w:ascii="Trebuchet MS" w:eastAsia="Trebuchet MS" w:hAnsi="Trebuchet MS" w:cs="Trebuchet MS"/>
          <w:sz w:val="22"/>
          <w:szCs w:val="22"/>
          <w:lang w:val="ro-RO"/>
        </w:rPr>
        <w:t xml:space="preserve"> </w:t>
      </w:r>
      <w:r w:rsidR="00A716A0">
        <w:rPr>
          <w:rFonts w:ascii="Trebuchet MS" w:eastAsia="Trebuchet MS" w:hAnsi="Trebuchet MS" w:cs="Trebuchet MS"/>
          <w:spacing w:val="-1"/>
          <w:sz w:val="22"/>
          <w:szCs w:val="22"/>
          <w:lang w:val="ro-RO"/>
        </w:rPr>
        <w:t xml:space="preserve">(dacă </w:t>
      </w:r>
      <w:r w:rsidR="003C7CBA">
        <w:rPr>
          <w:rFonts w:ascii="Trebuchet MS" w:eastAsia="Trebuchet MS" w:hAnsi="Trebuchet MS" w:cs="Trebuchet MS"/>
          <w:spacing w:val="-1"/>
          <w:sz w:val="22"/>
          <w:szCs w:val="22"/>
          <w:lang w:val="ro-RO"/>
        </w:rPr>
        <w:t xml:space="preserve">proiectele </w:t>
      </w:r>
      <w:r w:rsidR="00A716A0">
        <w:rPr>
          <w:rFonts w:ascii="Trebuchet MS" w:eastAsia="Trebuchet MS" w:hAnsi="Trebuchet MS" w:cs="Trebuchet MS"/>
          <w:spacing w:val="-1"/>
          <w:sz w:val="22"/>
          <w:szCs w:val="22"/>
          <w:lang w:val="ro-RO"/>
        </w:rPr>
        <w:t>se implementează în parteneriat)</w:t>
      </w:r>
      <w:r w:rsidRPr="00E258EF">
        <w:rPr>
          <w:rFonts w:ascii="Trebuchet MS" w:eastAsia="Trebuchet MS" w:hAnsi="Trebuchet MS" w:cs="Trebuchet MS"/>
          <w:sz w:val="22"/>
          <w:szCs w:val="22"/>
          <w:lang w:val="ro-RO"/>
        </w:rPr>
        <w:t xml:space="preserve"> are/au obligația de a restitui, în conformitate cu prevederile legale în vigoare, integral/parțial sumele autorizate la cererea de plată și nejustificate prin cereri de rambursare. </w:t>
      </w:r>
    </w:p>
    <w:p w14:paraId="6A023042" w14:textId="2284DBD3" w:rsidR="005B2CD9" w:rsidRPr="00E258EF" w:rsidRDefault="005B2CD9" w:rsidP="00611E52">
      <w:pPr>
        <w:pStyle w:val="ListParagraph"/>
        <w:spacing w:line="244" w:lineRule="auto"/>
        <w:ind w:left="360" w:right="105"/>
        <w:jc w:val="both"/>
        <w:rPr>
          <w:rFonts w:ascii="Trebuchet MS" w:eastAsia="Trebuchet MS" w:hAnsi="Trebuchet MS" w:cs="Trebuchet MS"/>
          <w:sz w:val="22"/>
          <w:szCs w:val="22"/>
          <w:lang w:val="ro-RO"/>
        </w:rPr>
      </w:pPr>
      <w:bookmarkStart w:id="14" w:name="_Hlk118815345"/>
      <w:r w:rsidRPr="00E258EF">
        <w:rPr>
          <w:rFonts w:ascii="Trebuchet MS" w:eastAsia="Trebuchet MS" w:hAnsi="Trebuchet MS" w:cs="Trebuchet MS"/>
          <w:sz w:val="22"/>
          <w:szCs w:val="22"/>
          <w:lang w:val="ro-RO"/>
        </w:rPr>
        <w:t>Beneficiarii/liderii de parteneriat/ partenerii vor fi notificati de catre AMPEO/OI cu privire la restituirea sumelor sumele autorizate la cererea de plată și nejustificate prin cereri de rambursare aferente cererilor de plata.</w:t>
      </w:r>
    </w:p>
    <w:bookmarkEnd w:id="14"/>
    <w:p w14:paraId="000C757A" w14:textId="13698435" w:rsidR="0055389D" w:rsidRPr="00E258EF"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În cazul în care Beneficiarii/Liderii de parteneriat/Partenerii</w:t>
      </w:r>
      <w:r w:rsidR="00A716A0">
        <w:rPr>
          <w:rFonts w:ascii="Trebuchet MS" w:eastAsia="Trebuchet MS" w:hAnsi="Trebuchet MS" w:cs="Trebuchet MS"/>
          <w:sz w:val="22"/>
          <w:szCs w:val="22"/>
          <w:lang w:val="ro-RO"/>
        </w:rPr>
        <w:t xml:space="preserve"> </w:t>
      </w:r>
      <w:r w:rsidR="00A716A0">
        <w:rPr>
          <w:rFonts w:ascii="Trebuchet MS" w:eastAsia="Trebuchet MS" w:hAnsi="Trebuchet MS" w:cs="Trebuchet MS"/>
          <w:spacing w:val="-1"/>
          <w:sz w:val="22"/>
          <w:szCs w:val="22"/>
          <w:lang w:val="ro-RO"/>
        </w:rPr>
        <w:t xml:space="preserve">(dacă </w:t>
      </w:r>
      <w:r w:rsidR="007F5B2B">
        <w:rPr>
          <w:rFonts w:ascii="Trebuchet MS" w:eastAsia="Trebuchet MS" w:hAnsi="Trebuchet MS" w:cs="Trebuchet MS"/>
          <w:spacing w:val="-1"/>
          <w:sz w:val="22"/>
          <w:szCs w:val="22"/>
          <w:lang w:val="ro-RO"/>
        </w:rPr>
        <w:t xml:space="preserve">proiectele </w:t>
      </w:r>
      <w:r w:rsidR="00A716A0">
        <w:rPr>
          <w:rFonts w:ascii="Trebuchet MS" w:eastAsia="Trebuchet MS" w:hAnsi="Trebuchet MS" w:cs="Trebuchet MS"/>
          <w:spacing w:val="-1"/>
          <w:sz w:val="22"/>
          <w:szCs w:val="22"/>
          <w:lang w:val="ro-RO"/>
        </w:rPr>
        <w:t>se implementează în parteneriat)</w:t>
      </w:r>
      <w:r w:rsidRPr="00E258EF">
        <w:rPr>
          <w:rFonts w:ascii="Trebuchet MS" w:eastAsia="Trebuchet MS" w:hAnsi="Trebuchet MS" w:cs="Trebuchet MS"/>
          <w:sz w:val="22"/>
          <w:szCs w:val="22"/>
          <w:lang w:val="ro-RO"/>
        </w:rPr>
        <w:t xml:space="preserve"> nu restituie AM</w:t>
      </w:r>
      <w:r w:rsidR="00134D22" w:rsidRPr="00E258EF">
        <w:rPr>
          <w:rFonts w:ascii="Trebuchet MS" w:eastAsia="Trebuchet MS" w:hAnsi="Trebuchet MS" w:cs="Trebuchet MS"/>
          <w:sz w:val="22"/>
          <w:szCs w:val="22"/>
          <w:lang w:val="ro-RO"/>
        </w:rPr>
        <w:t>PEO</w:t>
      </w:r>
      <w:r w:rsidRPr="00E258EF">
        <w:rPr>
          <w:rFonts w:ascii="Trebuchet MS" w:eastAsia="Trebuchet MS" w:hAnsi="Trebuchet MS" w:cs="Trebuchet MS"/>
          <w:sz w:val="22"/>
          <w:szCs w:val="22"/>
          <w:lang w:val="ro-RO"/>
        </w:rPr>
        <w:t>, în termen de 15 zile de la data comunicării notificării, sumele calculate în aplicarea prevederilor alin.</w:t>
      </w:r>
      <w:r w:rsidR="00D45666"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(10)</w:t>
      </w:r>
      <w:r w:rsidR="00255F5F" w:rsidRPr="00E258EF">
        <w:rPr>
          <w:rFonts w:ascii="Trebuchet MS" w:eastAsia="Trebuchet MS" w:hAnsi="Trebuchet MS" w:cs="Trebuchet MS"/>
          <w:sz w:val="22"/>
          <w:szCs w:val="22"/>
          <w:lang w:val="ro-RO"/>
        </w:rPr>
        <w:t xml:space="preserve">, AMPEO/OI </w:t>
      </w:r>
      <w:r w:rsidRPr="00E258EF">
        <w:rPr>
          <w:rFonts w:ascii="Trebuchet MS" w:eastAsia="Trebuchet MS" w:hAnsi="Trebuchet MS" w:cs="Trebuchet MS"/>
          <w:sz w:val="22"/>
          <w:szCs w:val="22"/>
          <w:lang w:val="ro-RO"/>
        </w:rPr>
        <w:t>emit</w:t>
      </w:r>
      <w:r w:rsidR="00255F5F" w:rsidRPr="00E258EF">
        <w:rPr>
          <w:rFonts w:ascii="Trebuchet MS" w:eastAsia="Trebuchet MS" w:hAnsi="Trebuchet MS" w:cs="Trebuchet MS"/>
          <w:sz w:val="22"/>
          <w:szCs w:val="22"/>
          <w:lang w:val="ro-RO"/>
        </w:rPr>
        <w:t>e</w:t>
      </w:r>
      <w:r w:rsidRPr="00E258EF">
        <w:rPr>
          <w:rFonts w:ascii="Trebuchet MS" w:eastAsia="Trebuchet MS" w:hAnsi="Trebuchet MS" w:cs="Trebuchet MS"/>
          <w:sz w:val="22"/>
          <w:szCs w:val="22"/>
          <w:lang w:val="ro-RO"/>
        </w:rPr>
        <w:t xml:space="preserve"> decizii de recuperare pe numele Beneficiarilor/Liderilor de parteneriat/Partenerilor, după caz, prin care se individualizează sumele de restituit exprimate în moneda națională. Decizia </w:t>
      </w:r>
      <w:r w:rsidR="00255F5F" w:rsidRPr="00E258EF">
        <w:rPr>
          <w:rFonts w:ascii="Trebuchet MS" w:eastAsia="Trebuchet MS" w:hAnsi="Trebuchet MS" w:cs="Trebuchet MS"/>
          <w:sz w:val="22"/>
          <w:szCs w:val="22"/>
          <w:lang w:val="ro-RO"/>
        </w:rPr>
        <w:t xml:space="preserve">de recuperare </w:t>
      </w:r>
      <w:r w:rsidRPr="00E258EF">
        <w:rPr>
          <w:rFonts w:ascii="Trebuchet MS" w:eastAsia="Trebuchet MS" w:hAnsi="Trebuchet MS" w:cs="Trebuchet MS"/>
          <w:sz w:val="22"/>
          <w:szCs w:val="22"/>
          <w:lang w:val="ro-RO"/>
        </w:rPr>
        <w:t>constituie titlu de creanță emis în condițiile legii și cuprinde elementele care se regăsesc la art.</w:t>
      </w:r>
      <w:r w:rsidR="003D558A"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46 alin.</w:t>
      </w:r>
      <w:r w:rsidR="003D558A"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(2) din Legea nr.</w:t>
      </w:r>
      <w:r w:rsidR="003D558A"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207/2015 privind Codul de procedură fiscală, cu modificările și completările ulterioare. În titlul de creanță se indică și contul în care Beneficiarul/Liderul de parteneriat/Partenerul trebuie să efectueze plata.</w:t>
      </w:r>
    </w:p>
    <w:p w14:paraId="15A691FC" w14:textId="1F2C9A2A" w:rsidR="0055389D" w:rsidRPr="00E258EF" w:rsidRDefault="0055389D" w:rsidP="0055389D">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Decizia de recuperare va fi comunicată</w:t>
      </w:r>
      <w:r w:rsidR="00D065A9" w:rsidRPr="00E258EF">
        <w:rPr>
          <w:rFonts w:ascii="Trebuchet MS" w:eastAsia="Trebuchet MS" w:hAnsi="Trebuchet MS" w:cs="Trebuchet MS"/>
          <w:sz w:val="22"/>
          <w:szCs w:val="22"/>
          <w:lang w:val="ro-RO"/>
        </w:rPr>
        <w:t xml:space="preserve"> </w:t>
      </w:r>
      <w:bookmarkStart w:id="15" w:name="_Hlk118815443"/>
      <w:r w:rsidR="00D065A9" w:rsidRPr="00E258EF">
        <w:rPr>
          <w:rFonts w:ascii="Trebuchet MS" w:eastAsia="Trebuchet MS" w:hAnsi="Trebuchet MS" w:cs="Trebuchet MS"/>
          <w:sz w:val="22"/>
          <w:szCs w:val="22"/>
          <w:lang w:val="ro-RO"/>
        </w:rPr>
        <w:t>debitorului în conformitate cu prevederile  art. 20 alin. (3) din OUG nr. 133/2021 si poate fi contestată de catre debitor, în conformitate cu prevederile  art. 20 alin. (4) si (5) din OUG nr. 133/2021</w:t>
      </w:r>
      <w:bookmarkEnd w:id="15"/>
      <w:r w:rsidRPr="00E258EF">
        <w:rPr>
          <w:rFonts w:ascii="Trebuchet MS" w:eastAsia="Trebuchet MS" w:hAnsi="Trebuchet MS" w:cs="Trebuchet MS"/>
          <w:sz w:val="22"/>
          <w:szCs w:val="22"/>
          <w:lang w:val="ro-RO"/>
        </w:rPr>
        <w:t>.</w:t>
      </w:r>
    </w:p>
    <w:p w14:paraId="6C76B077" w14:textId="5201AD09" w:rsidR="00D02E34" w:rsidRPr="00E258EF" w:rsidRDefault="0055389D" w:rsidP="00D02E34">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În cazul în care Beneficiarul/Liderul de parteneriat/Partenerii </w:t>
      </w:r>
      <w:r w:rsidR="005F0D43">
        <w:rPr>
          <w:rFonts w:ascii="Trebuchet MS" w:eastAsia="Trebuchet MS" w:hAnsi="Trebuchet MS" w:cs="Trebuchet MS"/>
          <w:spacing w:val="-1"/>
          <w:sz w:val="22"/>
          <w:szCs w:val="22"/>
          <w:lang w:val="ro-RO"/>
        </w:rPr>
        <w:t xml:space="preserve">(dacă </w:t>
      </w:r>
      <w:r w:rsidR="00B754EE">
        <w:rPr>
          <w:rFonts w:ascii="Trebuchet MS" w:eastAsia="Trebuchet MS" w:hAnsi="Trebuchet MS" w:cs="Trebuchet MS"/>
          <w:spacing w:val="-1"/>
          <w:sz w:val="22"/>
          <w:szCs w:val="22"/>
          <w:lang w:val="ro-RO"/>
        </w:rPr>
        <w:t xml:space="preserve">proiectele </w:t>
      </w:r>
      <w:r w:rsidR="005F0D43">
        <w:rPr>
          <w:rFonts w:ascii="Trebuchet MS" w:eastAsia="Trebuchet MS" w:hAnsi="Trebuchet MS" w:cs="Trebuchet MS"/>
          <w:spacing w:val="-1"/>
          <w:sz w:val="22"/>
          <w:szCs w:val="22"/>
          <w:lang w:val="ro-RO"/>
        </w:rPr>
        <w:t xml:space="preserve">se implementează în parteneriat) </w:t>
      </w:r>
      <w:r w:rsidR="00D065A9" w:rsidRPr="00E258EF">
        <w:rPr>
          <w:rFonts w:ascii="Trebuchet MS" w:eastAsia="Trebuchet MS" w:hAnsi="Trebuchet MS" w:cs="Trebuchet MS"/>
          <w:sz w:val="22"/>
          <w:szCs w:val="22"/>
          <w:lang w:val="ro-RO"/>
        </w:rPr>
        <w:t xml:space="preserve">nu achită debitul stabilit in decizia de recuperare în termen de 30 de zile de la comunicarea acesteia, </w:t>
      </w:r>
      <w:r w:rsidR="00D065A9" w:rsidRPr="00E258EF">
        <w:rPr>
          <w:rFonts w:ascii="Trebuchet MS" w:eastAsia="Trebuchet MS" w:hAnsi="Trebuchet MS" w:cs="Trebuchet MS"/>
          <w:sz w:val="22"/>
          <w:szCs w:val="22"/>
          <w:lang w:val="ro-RO"/>
        </w:rPr>
        <w:tab/>
      </w:r>
      <w:bookmarkStart w:id="16" w:name="_Hlk118815479"/>
      <w:r w:rsidR="00D065A9" w:rsidRPr="00E258EF">
        <w:rPr>
          <w:rFonts w:ascii="Trebuchet MS" w:eastAsia="Trebuchet MS" w:hAnsi="Trebuchet MS" w:cs="Trebuchet MS"/>
          <w:sz w:val="22"/>
          <w:szCs w:val="22"/>
          <w:lang w:val="ro-RO"/>
        </w:rPr>
        <w:t>Decizia de recuperare devine titlu executoriu</w:t>
      </w:r>
      <w:r w:rsidRPr="00E258EF">
        <w:rPr>
          <w:rFonts w:ascii="Trebuchet MS" w:eastAsia="Trebuchet MS" w:hAnsi="Trebuchet MS" w:cs="Trebuchet MS"/>
          <w:sz w:val="22"/>
          <w:szCs w:val="22"/>
          <w:lang w:val="ro-RO"/>
        </w:rPr>
        <w:t>.</w:t>
      </w:r>
    </w:p>
    <w:bookmarkEnd w:id="16"/>
    <w:p w14:paraId="2277C885" w14:textId="77777777" w:rsidR="00D065A9" w:rsidRPr="00E258EF" w:rsidRDefault="0055389D" w:rsidP="00D065A9">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 </w:t>
      </w:r>
      <w:bookmarkStart w:id="17" w:name="_Hlk118815522"/>
      <w:r w:rsidR="00D065A9" w:rsidRPr="00E258EF">
        <w:rPr>
          <w:rFonts w:ascii="Trebuchet MS" w:eastAsia="Trebuchet MS" w:hAnsi="Trebuchet MS" w:cs="Trebuchet MS"/>
          <w:sz w:val="22"/>
          <w:szCs w:val="22"/>
          <w:lang w:val="ro-RO"/>
        </w:rPr>
        <w:t xml:space="preserve">Pentru neachitarea la termen a obligaţiilor stabilite prin titlul de creanţă, beneficiarul/liderul de parteneriat/partenerul datoreaza o dobândă care se calculează prin aplicarea ratei dobânzii datorate la soldul rămas de plată din suma stabilita in titlul de creanta, din prima zi de după expirarea termenului de plată si până la data stingerii creantei. </w:t>
      </w:r>
    </w:p>
    <w:p w14:paraId="20A73190" w14:textId="6CF34C84" w:rsidR="0055389D" w:rsidRPr="00E258EF" w:rsidRDefault="00D065A9" w:rsidP="00611E52">
      <w:pPr>
        <w:pStyle w:val="ListParagraph"/>
        <w:spacing w:line="244" w:lineRule="auto"/>
        <w:ind w:left="360" w:right="105"/>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In vederea încasării de la debitor a dobânzii datorate, AMPEO/OI emite decizia de stabilire a dobânzii, care constituie titlu de creanţă şi se comunică debitorului. Dispoziţiile alin. (12) si (13) sunt aplicabile în mod corespunzător. </w:t>
      </w:r>
      <w:bookmarkEnd w:id="17"/>
    </w:p>
    <w:p w14:paraId="31CBB654" w14:textId="25580C8F" w:rsidR="0055389D" w:rsidRPr="00E258EF" w:rsidRDefault="0055389D" w:rsidP="00D02E34">
      <w:pPr>
        <w:pStyle w:val="ListParagraph"/>
        <w:numPr>
          <w:ilvl w:val="0"/>
          <w:numId w:val="37"/>
        </w:numPr>
        <w:spacing w:line="244" w:lineRule="auto"/>
        <w:ind w:right="105"/>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În cazul nerecuperării sumelor datorate din decizia de recuperare/decizia de stabilire a dobânzii, la expirarea termenului de 30 de zile de la data comunicării, AM</w:t>
      </w:r>
      <w:r w:rsidR="00134D22" w:rsidRPr="00E258EF">
        <w:rPr>
          <w:rFonts w:ascii="Trebuchet MS" w:eastAsia="Trebuchet MS" w:hAnsi="Trebuchet MS" w:cs="Trebuchet MS"/>
          <w:sz w:val="22"/>
          <w:szCs w:val="22"/>
          <w:lang w:val="ro-RO"/>
        </w:rPr>
        <w:t>PEO</w:t>
      </w:r>
      <w:r w:rsidRPr="00E258EF">
        <w:rPr>
          <w:rFonts w:ascii="Trebuchet MS" w:eastAsia="Trebuchet MS" w:hAnsi="Trebuchet MS" w:cs="Trebuchet MS"/>
          <w:sz w:val="22"/>
          <w:szCs w:val="22"/>
          <w:lang w:val="ro-RO"/>
        </w:rPr>
        <w:t xml:space="preserve"> comunică titlurile executorii împreună cu dovada comunicării acestora organelor fiscale competente din subordinea Agenției Naționale de Administrare Fiscală, în vederea recuperării sumelor individualizate prin acestea potrivit prevederilor Legii nr. 207/2015 privind Codul de procedură fiscală, cu modificările și completările ulterioare.</w:t>
      </w:r>
    </w:p>
    <w:p w14:paraId="3DDC825A" w14:textId="4F8180B0" w:rsidR="00F02300" w:rsidRPr="00E258EF" w:rsidRDefault="00F02300">
      <w:pPr>
        <w:spacing w:before="9" w:line="260" w:lineRule="exact"/>
        <w:rPr>
          <w:rFonts w:ascii="Trebuchet MS" w:hAnsi="Trebuchet MS"/>
          <w:sz w:val="22"/>
          <w:szCs w:val="22"/>
          <w:lang w:val="ro-RO"/>
        </w:rPr>
      </w:pPr>
    </w:p>
    <w:p w14:paraId="53C3962F" w14:textId="318549B1" w:rsidR="000B3971" w:rsidRPr="00E258EF" w:rsidRDefault="0099349E" w:rsidP="0022357D">
      <w:pPr>
        <w:spacing w:line="247" w:lineRule="auto"/>
        <w:ind w:right="105"/>
        <w:jc w:val="both"/>
        <w:rPr>
          <w:rFonts w:ascii="Trebuchet MS" w:eastAsia="Trebuchet MS" w:hAnsi="Trebuchet MS" w:cs="Trebuchet MS"/>
          <w:b/>
          <w:w w:val="103"/>
          <w:sz w:val="22"/>
          <w:szCs w:val="22"/>
          <w:lang w:val="ro-RO"/>
        </w:rPr>
      </w:pPr>
      <w:r w:rsidRPr="00E258EF">
        <w:rPr>
          <w:rFonts w:ascii="Trebuchet MS" w:eastAsia="Trebuchet MS" w:hAnsi="Trebuchet MS" w:cs="Trebuchet MS"/>
          <w:b/>
          <w:spacing w:val="-1"/>
          <w:sz w:val="22"/>
          <w:szCs w:val="22"/>
          <w:lang w:val="ro-RO"/>
        </w:rPr>
        <w:t>(d</w:t>
      </w:r>
      <w:r w:rsidRPr="00E258EF">
        <w:rPr>
          <w:rFonts w:ascii="Trebuchet MS" w:eastAsia="Trebuchet MS" w:hAnsi="Trebuchet MS" w:cs="Trebuchet MS"/>
          <w:b/>
          <w:sz w:val="22"/>
          <w:szCs w:val="22"/>
          <w:lang w:val="ro-RO"/>
        </w:rPr>
        <w:t>)</w:t>
      </w:r>
      <w:r w:rsidR="00A8177A" w:rsidRPr="00E258EF">
        <w:rPr>
          <w:rFonts w:ascii="Trebuchet MS" w:eastAsia="Trebuchet MS" w:hAnsi="Trebuchet MS" w:cs="Trebuchet MS"/>
          <w:b/>
          <w:sz w:val="22"/>
          <w:szCs w:val="22"/>
          <w:lang w:val="ro-RO"/>
        </w:rPr>
        <w:t xml:space="preserve"> </w:t>
      </w:r>
      <w:r w:rsidRPr="00E258EF">
        <w:rPr>
          <w:rFonts w:ascii="Trebuchet MS" w:eastAsia="Trebuchet MS" w:hAnsi="Trebuchet MS" w:cs="Trebuchet MS"/>
          <w:b/>
          <w:sz w:val="22"/>
          <w:szCs w:val="22"/>
          <w:lang w:val="ro-RO"/>
        </w:rPr>
        <w:t>Documente justificative necesare plății prefinanțării/cererilor de plată/rambursării cheltuielilor eligibile</w:t>
      </w:r>
    </w:p>
    <w:p w14:paraId="61B01FB5" w14:textId="77777777" w:rsidR="0080480F" w:rsidRPr="00E258EF" w:rsidRDefault="0080480F" w:rsidP="0022357D">
      <w:pPr>
        <w:spacing w:line="247" w:lineRule="auto"/>
        <w:ind w:right="105"/>
        <w:jc w:val="both"/>
        <w:rPr>
          <w:rFonts w:ascii="Trebuchet MS" w:eastAsia="Trebuchet MS" w:hAnsi="Trebuchet MS" w:cs="Trebuchet MS"/>
          <w:sz w:val="22"/>
          <w:szCs w:val="22"/>
          <w:lang w:val="ro-RO"/>
        </w:rPr>
      </w:pPr>
    </w:p>
    <w:p w14:paraId="67A2CDA5" w14:textId="621550BB" w:rsidR="001E70C7" w:rsidRPr="00E258EF" w:rsidRDefault="001E70C7" w:rsidP="001E70C7">
      <w:pPr>
        <w:pStyle w:val="ListParagraph"/>
        <w:numPr>
          <w:ilvl w:val="0"/>
          <w:numId w:val="16"/>
        </w:numPr>
        <w:spacing w:before="19"/>
        <w:ind w:right="104"/>
        <w:jc w:val="both"/>
        <w:rPr>
          <w:rFonts w:ascii="Trebuchet MS" w:eastAsia="Trebuchet MS" w:hAnsi="Trebuchet MS" w:cs="Trebuchet MS"/>
          <w:w w:val="103"/>
          <w:sz w:val="22"/>
          <w:szCs w:val="22"/>
          <w:lang w:val="ro-RO"/>
        </w:rPr>
      </w:pPr>
      <w:r w:rsidRPr="00E258EF">
        <w:rPr>
          <w:rFonts w:ascii="Trebuchet MS" w:eastAsia="Trebuchet MS" w:hAnsi="Trebuchet MS" w:cs="Trebuchet MS"/>
          <w:spacing w:val="-1"/>
          <w:sz w:val="22"/>
          <w:szCs w:val="22"/>
          <w:lang w:val="ro-RO"/>
        </w:rPr>
        <w:t xml:space="preserve">Cererea de prefinanțare/cererea de plată/ cererea de rambursare a cheltuielilor vor fi insotite de documentele justificative prevazute de legislatia nationala in vigoare si de </w:t>
      </w:r>
      <w:r w:rsidR="00D546CE" w:rsidRPr="00E258EF">
        <w:rPr>
          <w:rFonts w:ascii="Trebuchet MS" w:eastAsia="Trebuchet MS" w:hAnsi="Trebuchet MS" w:cs="Trebuchet MS"/>
          <w:spacing w:val="-1"/>
          <w:sz w:val="22"/>
          <w:szCs w:val="22"/>
          <w:lang w:val="ro-RO"/>
        </w:rPr>
        <w:t>instrucțiunile emise de AM PEO</w:t>
      </w:r>
      <w:r w:rsidR="00E60933" w:rsidRPr="00E258EF">
        <w:rPr>
          <w:rFonts w:ascii="Trebuchet MS" w:eastAsia="Trebuchet MS" w:hAnsi="Trebuchet MS" w:cs="Trebuchet MS"/>
          <w:spacing w:val="-1"/>
          <w:sz w:val="22"/>
          <w:szCs w:val="22"/>
          <w:lang w:val="ro-RO"/>
        </w:rPr>
        <w:t xml:space="preserve"> în acest scop</w:t>
      </w:r>
      <w:r w:rsidR="00D546CE" w:rsidRPr="00E258EF">
        <w:rPr>
          <w:rFonts w:ascii="Trebuchet MS" w:eastAsia="Trebuchet MS" w:hAnsi="Trebuchet MS" w:cs="Trebuchet MS"/>
          <w:spacing w:val="-1"/>
          <w:sz w:val="22"/>
          <w:szCs w:val="22"/>
          <w:lang w:val="ro-RO"/>
        </w:rPr>
        <w:t xml:space="preserve">. </w:t>
      </w:r>
    </w:p>
    <w:p w14:paraId="432672F1" w14:textId="7810071C" w:rsidR="005B2994" w:rsidRPr="00E258EF" w:rsidRDefault="009F37EF" w:rsidP="005B2994">
      <w:pPr>
        <w:pStyle w:val="ListParagraph"/>
        <w:numPr>
          <w:ilvl w:val="0"/>
          <w:numId w:val="16"/>
        </w:numPr>
        <w:tabs>
          <w:tab w:val="left" w:pos="8695"/>
        </w:tabs>
        <w:spacing w:line="250" w:lineRule="auto"/>
        <w:jc w:val="both"/>
        <w:rPr>
          <w:rFonts w:ascii="Trebuchet MS" w:eastAsia="Trebuchet MS" w:hAnsi="Trebuchet MS" w:cs="Trebuchet MS"/>
          <w:spacing w:val="-1"/>
          <w:sz w:val="22"/>
          <w:szCs w:val="22"/>
          <w:lang w:val="ro-RO"/>
        </w:rPr>
      </w:pPr>
      <w:r w:rsidRPr="00E258EF">
        <w:rPr>
          <w:rFonts w:ascii="Trebuchet MS" w:eastAsia="Trebuchet MS" w:hAnsi="Trebuchet MS" w:cs="Trebuchet MS"/>
          <w:spacing w:val="-2"/>
          <w:sz w:val="22"/>
          <w:szCs w:val="22"/>
          <w:lang w:val="ro-RO"/>
        </w:rPr>
        <w:t>AMPEO/</w:t>
      </w:r>
      <w:r w:rsidR="005B2994" w:rsidRPr="00E258EF">
        <w:rPr>
          <w:rFonts w:ascii="Trebuchet MS" w:eastAsia="Trebuchet MS" w:hAnsi="Trebuchet MS" w:cs="Trebuchet MS"/>
          <w:spacing w:val="-2"/>
          <w:sz w:val="22"/>
          <w:szCs w:val="22"/>
          <w:lang w:val="ro-RO"/>
        </w:rPr>
        <w:t>O</w:t>
      </w:r>
      <w:r w:rsidR="005B2994" w:rsidRPr="00E258EF">
        <w:rPr>
          <w:rFonts w:ascii="Trebuchet MS" w:eastAsia="Trebuchet MS" w:hAnsi="Trebuchet MS" w:cs="Trebuchet MS"/>
          <w:sz w:val="22"/>
          <w:szCs w:val="22"/>
          <w:lang w:val="ro-RO"/>
        </w:rPr>
        <w:t>I</w:t>
      </w:r>
      <w:r w:rsidR="005B2994" w:rsidRPr="00E258EF">
        <w:rPr>
          <w:rFonts w:ascii="Trebuchet MS" w:eastAsia="Trebuchet MS" w:hAnsi="Trebuchet MS" w:cs="Trebuchet MS"/>
          <w:spacing w:val="3"/>
          <w:sz w:val="22"/>
          <w:szCs w:val="22"/>
          <w:lang w:val="ro-RO"/>
        </w:rPr>
        <w:t xml:space="preserve"> </w:t>
      </w:r>
      <w:r w:rsidR="005B2994" w:rsidRPr="00E258EF">
        <w:rPr>
          <w:rFonts w:ascii="Trebuchet MS" w:eastAsia="Trebuchet MS" w:hAnsi="Trebuchet MS" w:cs="Trebuchet MS"/>
          <w:spacing w:val="-1"/>
          <w:sz w:val="22"/>
          <w:szCs w:val="22"/>
          <w:lang w:val="ro-RO"/>
        </w:rPr>
        <w:t>verifică cererile de rambursare și concordanța dintre cererile de plată și cererea de rambursare   aferentă</w:t>
      </w:r>
      <w:bookmarkStart w:id="18" w:name="_Hlk118815664"/>
      <w:r w:rsidRPr="00E258EF">
        <w:rPr>
          <w:rFonts w:ascii="Trebuchet MS" w:eastAsia="Trebuchet MS" w:hAnsi="Trebuchet MS" w:cs="Trebuchet MS"/>
          <w:spacing w:val="-1"/>
          <w:sz w:val="22"/>
          <w:szCs w:val="22"/>
          <w:lang w:val="ro-RO"/>
        </w:rPr>
        <w:t xml:space="preserve">, </w:t>
      </w:r>
      <w:r w:rsidR="005B2994" w:rsidRPr="00E258EF">
        <w:rPr>
          <w:rFonts w:ascii="Trebuchet MS" w:eastAsia="Trebuchet MS" w:hAnsi="Trebuchet MS" w:cs="Trebuchet MS"/>
          <w:spacing w:val="-1"/>
          <w:sz w:val="22"/>
          <w:szCs w:val="22"/>
          <w:lang w:val="ro-RO"/>
        </w:rPr>
        <w:t>în conformitate cu procedurile specifice în vigoare</w:t>
      </w:r>
      <w:bookmarkEnd w:id="18"/>
      <w:r w:rsidR="005B2994" w:rsidRPr="00E258EF">
        <w:rPr>
          <w:rFonts w:ascii="Trebuchet MS" w:eastAsia="Trebuchet MS" w:hAnsi="Trebuchet MS" w:cs="Trebuchet MS"/>
          <w:spacing w:val="-1"/>
          <w:sz w:val="22"/>
          <w:szCs w:val="22"/>
          <w:lang w:val="ro-RO"/>
        </w:rPr>
        <w:t>.</w:t>
      </w:r>
    </w:p>
    <w:p w14:paraId="7D64576A" w14:textId="513BF58C" w:rsidR="009F37EF" w:rsidRPr="00E258EF" w:rsidRDefault="0099349E" w:rsidP="005B2994">
      <w:pPr>
        <w:pStyle w:val="ListParagraph"/>
        <w:numPr>
          <w:ilvl w:val="0"/>
          <w:numId w:val="16"/>
        </w:numPr>
        <w:tabs>
          <w:tab w:val="left" w:pos="8695"/>
        </w:tabs>
        <w:spacing w:line="250" w:lineRule="auto"/>
        <w:jc w:val="both"/>
        <w:rPr>
          <w:rFonts w:ascii="Trebuchet MS" w:eastAsia="Trebuchet MS" w:hAnsi="Trebuchet MS" w:cs="Trebuchet MS"/>
          <w:spacing w:val="-1"/>
          <w:sz w:val="22"/>
          <w:szCs w:val="22"/>
          <w:lang w:val="ro-RO"/>
        </w:rPr>
      </w:pP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pacing w:val="-1"/>
          <w:sz w:val="22"/>
          <w:szCs w:val="22"/>
          <w:lang w:val="ro-RO"/>
        </w:rPr>
        <w:t>procesu</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pacing w:val="-1"/>
          <w:sz w:val="22"/>
          <w:szCs w:val="22"/>
          <w:lang w:val="ro-RO"/>
        </w:rPr>
        <w:t>d</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pacing w:val="-1"/>
          <w:sz w:val="22"/>
          <w:szCs w:val="22"/>
          <w:lang w:val="ro-RO"/>
        </w:rPr>
        <w:t>verificar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pacing w:val="-1"/>
          <w:sz w:val="22"/>
          <w:szCs w:val="22"/>
          <w:lang w:val="ro-RO"/>
        </w:rPr>
        <w:t>cereri</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pacing w:val="-1"/>
          <w:sz w:val="22"/>
          <w:szCs w:val="22"/>
          <w:lang w:val="ro-RO"/>
        </w:rPr>
        <w:t>rambursar</w:t>
      </w:r>
      <w:r w:rsidRPr="00E258EF">
        <w:rPr>
          <w:rFonts w:ascii="Trebuchet MS" w:eastAsia="Trebuchet MS" w:hAnsi="Trebuchet MS" w:cs="Trebuchet MS"/>
          <w:sz w:val="22"/>
          <w:szCs w:val="22"/>
          <w:lang w:val="ro-RO"/>
        </w:rPr>
        <w:t>e</w:t>
      </w:r>
      <w:r w:rsidR="009F37EF"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32"/>
          <w:sz w:val="22"/>
          <w:szCs w:val="22"/>
          <w:lang w:val="ro-RO"/>
        </w:rPr>
        <w:t xml:space="preserve"> </w:t>
      </w:r>
      <w:r w:rsidRPr="00E258EF">
        <w:rPr>
          <w:rFonts w:ascii="Trebuchet MS" w:eastAsia="Trebuchet MS" w:hAnsi="Trebuchet MS" w:cs="Trebuchet MS"/>
          <w:spacing w:val="-1"/>
          <w:sz w:val="22"/>
          <w:szCs w:val="22"/>
          <w:lang w:val="ro-RO"/>
        </w:rPr>
        <w:t>beneficiaru</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33"/>
          <w:sz w:val="22"/>
          <w:szCs w:val="22"/>
          <w:lang w:val="ro-RO"/>
        </w:rPr>
        <w:t xml:space="preserve"> </w:t>
      </w:r>
      <w:r w:rsidRPr="00E258EF">
        <w:rPr>
          <w:rFonts w:ascii="Trebuchet MS" w:eastAsia="Trebuchet MS" w:hAnsi="Trebuchet MS" w:cs="Trebuchet MS"/>
          <w:spacing w:val="-1"/>
          <w:sz w:val="22"/>
          <w:szCs w:val="22"/>
          <w:lang w:val="ro-RO"/>
        </w:rPr>
        <w:t>est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2"/>
          <w:sz w:val="22"/>
          <w:szCs w:val="22"/>
          <w:lang w:val="ro-RO"/>
        </w:rPr>
        <w:t xml:space="preserve"> </w:t>
      </w:r>
      <w:r w:rsidRPr="00E258EF">
        <w:rPr>
          <w:rFonts w:ascii="Trebuchet MS" w:eastAsia="Trebuchet MS" w:hAnsi="Trebuchet MS" w:cs="Trebuchet MS"/>
          <w:spacing w:val="-1"/>
          <w:sz w:val="22"/>
          <w:szCs w:val="22"/>
          <w:lang w:val="ro-RO"/>
        </w:rPr>
        <w:t>obliga</w:t>
      </w:r>
      <w:r w:rsidRPr="00E258EF">
        <w:rPr>
          <w:rFonts w:ascii="Trebuchet MS" w:eastAsia="Trebuchet MS" w:hAnsi="Trebuchet MS" w:cs="Trebuchet MS"/>
          <w:sz w:val="22"/>
          <w:szCs w:val="22"/>
          <w:lang w:val="ro-RO"/>
        </w:rPr>
        <w:t>t</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pacing w:val="-1"/>
          <w:sz w:val="22"/>
          <w:szCs w:val="22"/>
          <w:lang w:val="ro-RO"/>
        </w:rPr>
        <w:t>c</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pacing w:val="-1"/>
          <w:sz w:val="22"/>
          <w:szCs w:val="22"/>
          <w:lang w:val="ro-RO"/>
        </w:rPr>
        <w:t>terme</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pacing w:val="-1"/>
          <w:sz w:val="22"/>
          <w:szCs w:val="22"/>
          <w:lang w:val="ro-RO"/>
        </w:rPr>
        <w:t>d</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w w:val="103"/>
          <w:sz w:val="22"/>
          <w:szCs w:val="22"/>
          <w:lang w:val="ro-RO"/>
        </w:rPr>
        <w:t xml:space="preserve">5 </w:t>
      </w:r>
      <w:r w:rsidRPr="00E258EF">
        <w:rPr>
          <w:rFonts w:ascii="Trebuchet MS" w:eastAsia="Trebuchet MS" w:hAnsi="Trebuchet MS" w:cs="Trebuchet MS"/>
          <w:sz w:val="22"/>
          <w:szCs w:val="22"/>
          <w:lang w:val="ro-RO"/>
        </w:rPr>
        <w:t xml:space="preserve">zile </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pacing w:val="-2"/>
          <w:sz w:val="22"/>
          <w:szCs w:val="22"/>
          <w:lang w:val="ro-RO"/>
        </w:rPr>
        <w:t>d</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1"/>
          <w:sz w:val="22"/>
          <w:szCs w:val="22"/>
          <w:lang w:val="ro-RO"/>
        </w:rPr>
        <w:t>l</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1"/>
          <w:sz w:val="22"/>
          <w:szCs w:val="22"/>
          <w:lang w:val="ro-RO"/>
        </w:rPr>
        <w:t>notificar</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pacing w:val="-2"/>
          <w:sz w:val="22"/>
          <w:szCs w:val="22"/>
          <w:lang w:val="ro-RO"/>
        </w:rPr>
        <w:t>s</w:t>
      </w:r>
      <w:r w:rsidRPr="00E258EF">
        <w:rPr>
          <w:rFonts w:ascii="Trebuchet MS" w:eastAsia="Trebuchet MS" w:hAnsi="Trebuchet MS" w:cs="Trebuchet MS"/>
          <w:sz w:val="22"/>
          <w:szCs w:val="22"/>
          <w:lang w:val="ro-RO"/>
        </w:rPr>
        <w:t xml:space="preserve">ă  </w:t>
      </w:r>
      <w:r w:rsidRPr="00E258EF">
        <w:rPr>
          <w:rFonts w:ascii="Trebuchet MS" w:eastAsia="Trebuchet MS" w:hAnsi="Trebuchet MS" w:cs="Trebuchet MS"/>
          <w:spacing w:val="-1"/>
          <w:sz w:val="22"/>
          <w:szCs w:val="22"/>
          <w:lang w:val="ro-RO"/>
        </w:rPr>
        <w:t>răspund</w:t>
      </w:r>
      <w:r w:rsidRPr="00E258EF">
        <w:rPr>
          <w:rFonts w:ascii="Trebuchet MS" w:eastAsia="Trebuchet MS" w:hAnsi="Trebuchet MS" w:cs="Trebuchet MS"/>
          <w:sz w:val="22"/>
          <w:szCs w:val="22"/>
          <w:lang w:val="ro-RO"/>
        </w:rPr>
        <w:t xml:space="preserve">ă </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z w:val="22"/>
          <w:szCs w:val="22"/>
          <w:lang w:val="ro-RO"/>
        </w:rPr>
        <w:t xml:space="preserve">oricărei </w:t>
      </w:r>
      <w:r w:rsidRPr="00E258EF">
        <w:rPr>
          <w:rFonts w:ascii="Trebuchet MS" w:eastAsia="Trebuchet MS" w:hAnsi="Trebuchet MS" w:cs="Trebuchet MS"/>
          <w:spacing w:val="17"/>
          <w:sz w:val="22"/>
          <w:szCs w:val="22"/>
          <w:lang w:val="ro-RO"/>
        </w:rPr>
        <w:t xml:space="preserve"> </w:t>
      </w:r>
      <w:r w:rsidRPr="00E258EF">
        <w:rPr>
          <w:rFonts w:ascii="Trebuchet MS" w:eastAsia="Trebuchet MS" w:hAnsi="Trebuchet MS" w:cs="Trebuchet MS"/>
          <w:sz w:val="22"/>
          <w:szCs w:val="22"/>
          <w:lang w:val="ro-RO"/>
        </w:rPr>
        <w:t xml:space="preserve">clarificări </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pacing w:val="-1"/>
          <w:sz w:val="22"/>
          <w:szCs w:val="22"/>
          <w:lang w:val="ro-RO"/>
        </w:rPr>
        <w:t>solicitat</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pacing w:val="-2"/>
          <w:sz w:val="22"/>
          <w:szCs w:val="22"/>
          <w:lang w:val="ro-RO"/>
        </w:rPr>
        <w:t>d</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2"/>
          <w:sz w:val="22"/>
          <w:szCs w:val="22"/>
          <w:lang w:val="ro-RO"/>
        </w:rPr>
        <w:t xml:space="preserve"> </w:t>
      </w:r>
      <w:r w:rsidR="003D6835" w:rsidRPr="00E258EF">
        <w:rPr>
          <w:rFonts w:ascii="Trebuchet MS" w:eastAsia="Trebuchet MS" w:hAnsi="Trebuchet MS" w:cs="Trebuchet MS"/>
          <w:spacing w:val="-1"/>
          <w:sz w:val="22"/>
          <w:szCs w:val="22"/>
          <w:lang w:val="ro-RO"/>
        </w:rPr>
        <w:t>AM</w:t>
      </w:r>
      <w:r w:rsidR="00134D22" w:rsidRPr="00E258EF">
        <w:rPr>
          <w:rFonts w:ascii="Trebuchet MS" w:eastAsia="Trebuchet MS" w:hAnsi="Trebuchet MS" w:cs="Trebuchet MS"/>
          <w:spacing w:val="-1"/>
          <w:sz w:val="22"/>
          <w:szCs w:val="22"/>
          <w:lang w:val="ro-RO"/>
        </w:rPr>
        <w:t>PEO</w:t>
      </w:r>
      <w:r w:rsidR="009F37EF" w:rsidRPr="00E258EF">
        <w:rPr>
          <w:rFonts w:ascii="Trebuchet MS" w:eastAsia="Trebuchet MS" w:hAnsi="Trebuchet MS" w:cs="Trebuchet MS"/>
          <w:spacing w:val="-1"/>
          <w:sz w:val="22"/>
          <w:szCs w:val="22"/>
          <w:lang w:val="ro-RO"/>
        </w:rPr>
        <w:t>/OI</w:t>
      </w:r>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29"/>
          <w:sz w:val="22"/>
          <w:szCs w:val="22"/>
          <w:lang w:val="ro-RO"/>
        </w:rPr>
        <w:t xml:space="preserve"> </w:t>
      </w:r>
    </w:p>
    <w:p w14:paraId="551331D8" w14:textId="2C7096AF" w:rsidR="000B3971" w:rsidRPr="00E258EF" w:rsidRDefault="0099349E" w:rsidP="00611E52">
      <w:pPr>
        <w:pStyle w:val="ListParagraph"/>
        <w:tabs>
          <w:tab w:val="left" w:pos="8695"/>
        </w:tabs>
        <w:spacing w:line="250" w:lineRule="auto"/>
        <w:ind w:left="405"/>
        <w:jc w:val="both"/>
        <w:rPr>
          <w:rFonts w:ascii="Trebuchet MS" w:eastAsia="Trebuchet MS" w:hAnsi="Trebuchet MS" w:cs="Trebuchet MS"/>
          <w:spacing w:val="-1"/>
          <w:sz w:val="22"/>
          <w:szCs w:val="22"/>
          <w:lang w:val="ro-RO"/>
        </w:rPr>
      </w:pPr>
      <w:r w:rsidRPr="00E258EF">
        <w:rPr>
          <w:rFonts w:ascii="Trebuchet MS" w:eastAsia="Trebuchet MS" w:hAnsi="Trebuchet MS" w:cs="Trebuchet MS"/>
          <w:spacing w:val="-1"/>
          <w:sz w:val="22"/>
          <w:szCs w:val="22"/>
          <w:lang w:val="ro-RO"/>
        </w:rPr>
        <w:t>Pân</w:t>
      </w:r>
      <w:r w:rsidRPr="00E258EF">
        <w:rPr>
          <w:rFonts w:ascii="Trebuchet MS" w:eastAsia="Trebuchet MS" w:hAnsi="Trebuchet MS" w:cs="Trebuchet MS"/>
          <w:sz w:val="22"/>
          <w:szCs w:val="22"/>
          <w:lang w:val="ro-RO"/>
        </w:rPr>
        <w:t xml:space="preserve">ă </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w w:val="103"/>
          <w:sz w:val="22"/>
          <w:szCs w:val="22"/>
          <w:lang w:val="ro-RO"/>
        </w:rPr>
        <w:t xml:space="preserve">la </w:t>
      </w:r>
      <w:r w:rsidRPr="00E258EF">
        <w:rPr>
          <w:rFonts w:ascii="Trebuchet MS" w:eastAsia="Trebuchet MS" w:hAnsi="Trebuchet MS" w:cs="Trebuchet MS"/>
          <w:sz w:val="22"/>
          <w:szCs w:val="22"/>
          <w:lang w:val="ro-RO"/>
        </w:rPr>
        <w:t>p</w:t>
      </w:r>
      <w:r w:rsidRPr="00E258EF">
        <w:rPr>
          <w:rFonts w:ascii="Trebuchet MS" w:eastAsia="Trebuchet MS" w:hAnsi="Trebuchet MS" w:cs="Trebuchet MS"/>
          <w:spacing w:val="-4"/>
          <w:sz w:val="22"/>
          <w:szCs w:val="22"/>
          <w:lang w:val="ro-RO"/>
        </w:rPr>
        <w:t>r</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pacing w:val="-2"/>
          <w:sz w:val="22"/>
          <w:szCs w:val="22"/>
          <w:lang w:val="ro-RO"/>
        </w:rPr>
        <w:t>m</w:t>
      </w:r>
      <w:r w:rsidRPr="00E258EF">
        <w:rPr>
          <w:rFonts w:ascii="Trebuchet MS" w:eastAsia="Trebuchet MS" w:hAnsi="Trebuchet MS" w:cs="Trebuchet MS"/>
          <w:sz w:val="22"/>
          <w:szCs w:val="22"/>
          <w:lang w:val="ro-RO"/>
        </w:rPr>
        <w:t>irea</w:t>
      </w:r>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sz w:val="22"/>
          <w:szCs w:val="22"/>
          <w:lang w:val="ro-RO"/>
        </w:rPr>
        <w:t>răspunsului</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pacing w:val="-3"/>
          <w:sz w:val="22"/>
          <w:szCs w:val="22"/>
          <w:lang w:val="ro-RO"/>
        </w:rPr>
        <w:t>d</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pacing w:val="-1"/>
          <w:sz w:val="22"/>
          <w:szCs w:val="22"/>
          <w:lang w:val="ro-RO"/>
        </w:rPr>
        <w:t>parte</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z w:val="22"/>
          <w:szCs w:val="22"/>
          <w:lang w:val="ro-RO"/>
        </w:rPr>
        <w:t>beneficiarului</w:t>
      </w:r>
      <w:r w:rsidR="009F37EF"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pacing w:val="-1"/>
          <w:sz w:val="22"/>
          <w:szCs w:val="22"/>
          <w:lang w:val="ro-RO"/>
        </w:rPr>
        <w:t>termenu</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15"/>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2"/>
          <w:sz w:val="22"/>
          <w:szCs w:val="22"/>
          <w:lang w:val="ro-RO"/>
        </w:rPr>
        <w:t>ver</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pacing w:val="-1"/>
          <w:sz w:val="22"/>
          <w:szCs w:val="22"/>
          <w:lang w:val="ro-RO"/>
        </w:rPr>
        <w:t>ficar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z w:val="22"/>
          <w:szCs w:val="22"/>
          <w:lang w:val="ro-RO"/>
        </w:rPr>
        <w:t>cererii</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pacing w:val="-2"/>
          <w:sz w:val="22"/>
          <w:szCs w:val="22"/>
          <w:lang w:val="ro-RO"/>
        </w:rPr>
        <w:t>d</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1"/>
          <w:w w:val="103"/>
          <w:sz w:val="22"/>
          <w:szCs w:val="22"/>
          <w:lang w:val="ro-RO"/>
        </w:rPr>
        <w:t xml:space="preserve">rambursare </w:t>
      </w:r>
      <w:r w:rsidRPr="00E258EF">
        <w:rPr>
          <w:rFonts w:ascii="Trebuchet MS" w:eastAsia="Trebuchet MS" w:hAnsi="Trebuchet MS" w:cs="Trebuchet MS"/>
          <w:spacing w:val="-1"/>
          <w:sz w:val="22"/>
          <w:szCs w:val="22"/>
          <w:lang w:val="ro-RO"/>
        </w:rPr>
        <w:t>s</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z w:val="22"/>
          <w:szCs w:val="22"/>
          <w:lang w:val="ro-RO"/>
        </w:rPr>
        <w:t>suspendă.</w:t>
      </w:r>
      <w:r w:rsidRPr="00E258EF">
        <w:rPr>
          <w:rFonts w:ascii="Trebuchet MS" w:eastAsia="Trebuchet MS" w:hAnsi="Trebuchet MS" w:cs="Trebuchet MS"/>
          <w:spacing w:val="41"/>
          <w:sz w:val="22"/>
          <w:szCs w:val="22"/>
          <w:lang w:val="ro-RO"/>
        </w:rPr>
        <w:t xml:space="preserve"> </w:t>
      </w:r>
      <w:r w:rsidRPr="00E258EF">
        <w:rPr>
          <w:rFonts w:ascii="Trebuchet MS" w:eastAsia="Trebuchet MS" w:hAnsi="Trebuchet MS" w:cs="Trebuchet MS"/>
          <w:sz w:val="22"/>
          <w:szCs w:val="22"/>
          <w:lang w:val="ro-RO"/>
        </w:rPr>
        <w:t>Nedepunerea</w:t>
      </w:r>
      <w:r w:rsidRPr="00E258EF">
        <w:rPr>
          <w:rFonts w:ascii="Trebuchet MS" w:eastAsia="Trebuchet MS" w:hAnsi="Trebuchet MS" w:cs="Trebuchet MS"/>
          <w:spacing w:val="50"/>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pacing w:val="-1"/>
          <w:sz w:val="22"/>
          <w:szCs w:val="22"/>
          <w:lang w:val="ro-RO"/>
        </w:rPr>
        <w:t>cătr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8"/>
          <w:sz w:val="22"/>
          <w:szCs w:val="22"/>
          <w:lang w:val="ro-RO"/>
        </w:rPr>
        <w:t xml:space="preserve"> </w:t>
      </w:r>
      <w:r w:rsidRPr="00E258EF">
        <w:rPr>
          <w:rFonts w:ascii="Trebuchet MS" w:eastAsia="Trebuchet MS" w:hAnsi="Trebuchet MS" w:cs="Trebuchet MS"/>
          <w:sz w:val="22"/>
          <w:szCs w:val="22"/>
          <w:lang w:val="ro-RO"/>
        </w:rPr>
        <w:t>beneficiar</w:t>
      </w:r>
      <w:r w:rsidRPr="00E258EF">
        <w:rPr>
          <w:rFonts w:ascii="Trebuchet MS" w:eastAsia="Trebuchet MS" w:hAnsi="Trebuchet MS" w:cs="Trebuchet MS"/>
          <w:spacing w:val="41"/>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pacing w:val="-1"/>
          <w:sz w:val="22"/>
          <w:szCs w:val="22"/>
          <w:lang w:val="ro-RO"/>
        </w:rPr>
        <w:t>documentelo</w:t>
      </w:r>
      <w:r w:rsidRPr="00E258EF">
        <w:rPr>
          <w:rFonts w:ascii="Trebuchet MS" w:eastAsia="Trebuchet MS" w:hAnsi="Trebuchet MS" w:cs="Trebuchet MS"/>
          <w:sz w:val="22"/>
          <w:szCs w:val="22"/>
          <w:lang w:val="ro-RO"/>
        </w:rPr>
        <w:t>r</w:t>
      </w:r>
      <w:r w:rsidRPr="00E258EF">
        <w:rPr>
          <w:rFonts w:ascii="Trebuchet MS" w:eastAsia="Trebuchet MS" w:hAnsi="Trebuchet MS" w:cs="Trebuchet MS"/>
          <w:spacing w:val="51"/>
          <w:sz w:val="22"/>
          <w:szCs w:val="22"/>
          <w:lang w:val="ro-RO"/>
        </w:rPr>
        <w:t xml:space="preserve"> </w:t>
      </w:r>
      <w:r w:rsidRPr="00E258EF">
        <w:rPr>
          <w:rFonts w:ascii="Trebuchet MS" w:eastAsia="Trebuchet MS" w:hAnsi="Trebuchet MS" w:cs="Trebuchet MS"/>
          <w:spacing w:val="-1"/>
          <w:sz w:val="22"/>
          <w:szCs w:val="22"/>
          <w:lang w:val="ro-RO"/>
        </w:rPr>
        <w:t>sa</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z w:val="22"/>
          <w:szCs w:val="22"/>
          <w:lang w:val="ro-RO"/>
        </w:rPr>
        <w:t>clarificărilor</w:t>
      </w:r>
      <w:r w:rsidRPr="00E258EF">
        <w:rPr>
          <w:rFonts w:ascii="Trebuchet MS" w:eastAsia="Trebuchet MS" w:hAnsi="Trebuchet MS" w:cs="Trebuchet MS"/>
          <w:spacing w:val="47"/>
          <w:sz w:val="22"/>
          <w:szCs w:val="22"/>
          <w:lang w:val="ro-RO"/>
        </w:rPr>
        <w:t xml:space="preserve"> </w:t>
      </w:r>
      <w:r w:rsidRPr="00E258EF">
        <w:rPr>
          <w:rFonts w:ascii="Trebuchet MS" w:eastAsia="Trebuchet MS" w:hAnsi="Trebuchet MS" w:cs="Trebuchet MS"/>
          <w:w w:val="103"/>
          <w:sz w:val="22"/>
          <w:szCs w:val="22"/>
          <w:lang w:val="ro-RO"/>
        </w:rPr>
        <w:t xml:space="preserve">solicitate,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 xml:space="preserve">n </w:t>
      </w:r>
      <w:r w:rsidRPr="00E258EF">
        <w:rPr>
          <w:rFonts w:ascii="Trebuchet MS" w:eastAsia="Trebuchet MS" w:hAnsi="Trebuchet MS" w:cs="Trebuchet MS"/>
          <w:spacing w:val="-1"/>
          <w:sz w:val="22"/>
          <w:szCs w:val="22"/>
          <w:lang w:val="ro-RO"/>
        </w:rPr>
        <w:t>termenu</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z w:val="22"/>
          <w:szCs w:val="22"/>
          <w:lang w:val="ro-RO"/>
        </w:rPr>
        <w:t>prevăzut</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pacing w:val="-1"/>
          <w:sz w:val="22"/>
          <w:szCs w:val="22"/>
          <w:lang w:val="ro-RO"/>
        </w:rPr>
        <w:t>l</w:t>
      </w:r>
      <w:r w:rsidRPr="00E258EF">
        <w:rPr>
          <w:rFonts w:ascii="Trebuchet MS" w:eastAsia="Trebuchet MS" w:hAnsi="Trebuchet MS" w:cs="Trebuchet MS"/>
          <w:sz w:val="22"/>
          <w:szCs w:val="22"/>
          <w:lang w:val="ro-RO"/>
        </w:rPr>
        <w:t>a acest</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pacing w:val="-2"/>
          <w:sz w:val="22"/>
          <w:szCs w:val="22"/>
          <w:lang w:val="ro-RO"/>
        </w:rPr>
        <w:t>al</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pacing w:val="-1"/>
          <w:sz w:val="22"/>
          <w:szCs w:val="22"/>
          <w:lang w:val="ro-RO"/>
        </w:rPr>
        <w:t>neat</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14"/>
          <w:sz w:val="22"/>
          <w:szCs w:val="22"/>
          <w:lang w:val="ro-RO"/>
        </w:rPr>
        <w:t xml:space="preserve"> </w:t>
      </w:r>
      <w:r w:rsidR="009F37EF" w:rsidRPr="00E258EF">
        <w:rPr>
          <w:rFonts w:ascii="Trebuchet MS" w:eastAsia="Trebuchet MS" w:hAnsi="Trebuchet MS" w:cs="Trebuchet MS"/>
          <w:spacing w:val="14"/>
          <w:sz w:val="22"/>
          <w:szCs w:val="22"/>
          <w:lang w:val="ro-RO"/>
        </w:rPr>
        <w:t xml:space="preserve">poate </w:t>
      </w:r>
      <w:r w:rsidRPr="00E258EF">
        <w:rPr>
          <w:rFonts w:ascii="Trebuchet MS" w:eastAsia="Trebuchet MS" w:hAnsi="Trebuchet MS" w:cs="Trebuchet MS"/>
          <w:spacing w:val="-1"/>
          <w:sz w:val="22"/>
          <w:szCs w:val="22"/>
          <w:lang w:val="ro-RO"/>
        </w:rPr>
        <w:t>atrag</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sz w:val="22"/>
          <w:szCs w:val="22"/>
          <w:lang w:val="ro-RO"/>
        </w:rPr>
        <w:t>respingerea</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pacing w:val="-1"/>
          <w:sz w:val="22"/>
          <w:szCs w:val="22"/>
          <w:lang w:val="ro-RO"/>
        </w:rPr>
        <w:t>parţial</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17"/>
          <w:sz w:val="22"/>
          <w:szCs w:val="22"/>
          <w:lang w:val="ro-RO"/>
        </w:rPr>
        <w:t xml:space="preserve"> </w:t>
      </w:r>
      <w:r w:rsidRPr="00E258EF">
        <w:rPr>
          <w:rFonts w:ascii="Trebuchet MS" w:eastAsia="Trebuchet MS" w:hAnsi="Trebuchet MS" w:cs="Trebuchet MS"/>
          <w:spacing w:val="-1"/>
          <w:sz w:val="22"/>
          <w:szCs w:val="22"/>
          <w:lang w:val="ro-RO"/>
        </w:rPr>
        <w:t>sa</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1"/>
          <w:sz w:val="22"/>
          <w:szCs w:val="22"/>
          <w:lang w:val="ro-RO"/>
        </w:rPr>
        <w:t>totală</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pacing w:val="-1"/>
          <w:sz w:val="22"/>
          <w:szCs w:val="22"/>
          <w:lang w:val="ro-RO"/>
        </w:rPr>
        <w:t>dup</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z w:val="22"/>
          <w:szCs w:val="22"/>
          <w:lang w:val="ro-RO"/>
        </w:rPr>
        <w:t>caz,</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w w:val="103"/>
          <w:sz w:val="22"/>
          <w:szCs w:val="22"/>
          <w:lang w:val="ro-RO"/>
        </w:rPr>
        <w:t xml:space="preserve">a </w:t>
      </w:r>
      <w:r w:rsidRPr="00E258EF">
        <w:rPr>
          <w:rFonts w:ascii="Trebuchet MS" w:eastAsia="Trebuchet MS" w:hAnsi="Trebuchet MS" w:cs="Trebuchet MS"/>
          <w:sz w:val="22"/>
          <w:szCs w:val="22"/>
          <w:lang w:val="ro-RO"/>
        </w:rPr>
        <w:t>cererii</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w w:val="103"/>
          <w:sz w:val="22"/>
          <w:szCs w:val="22"/>
          <w:lang w:val="ro-RO"/>
        </w:rPr>
        <w:t>rambursare.</w:t>
      </w:r>
      <w:r w:rsidR="00D23EA0" w:rsidRPr="00E258EF">
        <w:rPr>
          <w:rFonts w:ascii="Trebuchet MS" w:eastAsia="Trebuchet MS" w:hAnsi="Trebuchet MS" w:cs="Trebuchet MS"/>
          <w:w w:val="103"/>
          <w:sz w:val="22"/>
          <w:szCs w:val="22"/>
          <w:lang w:val="ro-RO"/>
        </w:rPr>
        <w:t xml:space="preserve"> Pentru depunerea de către beneficiar/liderul de parteneriat a unor documente adiţionale sau clarificări solicitate de autoritatea de management sau de organismul intermediar, termenul de </w:t>
      </w:r>
      <w:r w:rsidR="003D558A" w:rsidRPr="00E258EF">
        <w:rPr>
          <w:rFonts w:ascii="Trebuchet MS" w:eastAsia="Trebuchet MS" w:hAnsi="Trebuchet MS" w:cs="Trebuchet MS"/>
          <w:w w:val="103"/>
          <w:sz w:val="22"/>
          <w:szCs w:val="22"/>
          <w:lang w:val="ro-RO"/>
        </w:rPr>
        <w:t xml:space="preserve">verificare </w:t>
      </w:r>
      <w:r w:rsidR="00D23EA0" w:rsidRPr="00E258EF">
        <w:rPr>
          <w:rFonts w:ascii="Trebuchet MS" w:eastAsia="Trebuchet MS" w:hAnsi="Trebuchet MS" w:cs="Trebuchet MS"/>
          <w:w w:val="103"/>
          <w:sz w:val="22"/>
          <w:szCs w:val="22"/>
          <w:lang w:val="ro-RO"/>
        </w:rPr>
        <w:t xml:space="preserve"> prevăzut </w:t>
      </w:r>
      <w:r w:rsidR="009F37EF" w:rsidRPr="00E258EF">
        <w:rPr>
          <w:rFonts w:ascii="Trebuchet MS" w:eastAsia="Trebuchet MS" w:hAnsi="Trebuchet MS" w:cs="Trebuchet MS"/>
          <w:w w:val="103"/>
          <w:sz w:val="22"/>
          <w:szCs w:val="22"/>
          <w:lang w:val="ro-RO"/>
        </w:rPr>
        <w:t xml:space="preserve">la art. 22 alin. (7) si la art. 25 </w:t>
      </w:r>
      <w:r w:rsidR="00D23EA0" w:rsidRPr="00E258EF">
        <w:rPr>
          <w:rFonts w:ascii="Trebuchet MS" w:eastAsia="Trebuchet MS" w:hAnsi="Trebuchet MS" w:cs="Trebuchet MS"/>
          <w:w w:val="103"/>
          <w:sz w:val="22"/>
          <w:szCs w:val="22"/>
          <w:lang w:val="ro-RO"/>
        </w:rPr>
        <w:t xml:space="preserve">alin. (2) din OUG </w:t>
      </w:r>
      <w:r w:rsidR="005820B2">
        <w:rPr>
          <w:rFonts w:ascii="Trebuchet MS" w:eastAsia="Trebuchet MS" w:hAnsi="Trebuchet MS" w:cs="Trebuchet MS"/>
          <w:w w:val="103"/>
          <w:sz w:val="22"/>
          <w:szCs w:val="22"/>
          <w:lang w:val="ro-RO"/>
        </w:rPr>
        <w:t xml:space="preserve">nr. </w:t>
      </w:r>
      <w:r w:rsidR="00D23EA0" w:rsidRPr="00E258EF">
        <w:rPr>
          <w:rFonts w:ascii="Trebuchet MS" w:eastAsia="Trebuchet MS" w:hAnsi="Trebuchet MS" w:cs="Trebuchet MS"/>
          <w:w w:val="103"/>
          <w:sz w:val="22"/>
          <w:szCs w:val="22"/>
          <w:lang w:val="ro-RO"/>
        </w:rPr>
        <w:t>133/2021 poate fi întrerupt</w:t>
      </w:r>
      <w:r w:rsidR="009F37EF" w:rsidRPr="00E258EF">
        <w:rPr>
          <w:rFonts w:ascii="Trebuchet MS" w:eastAsia="Trebuchet MS" w:hAnsi="Trebuchet MS" w:cs="Trebuchet MS"/>
          <w:w w:val="103"/>
          <w:sz w:val="22"/>
          <w:szCs w:val="22"/>
          <w:lang w:val="ro-RO"/>
        </w:rPr>
        <w:t>,</w:t>
      </w:r>
      <w:r w:rsidR="00D23EA0" w:rsidRPr="00E258EF">
        <w:rPr>
          <w:rFonts w:ascii="Trebuchet MS" w:eastAsia="Trebuchet MS" w:hAnsi="Trebuchet MS" w:cs="Trebuchet MS"/>
          <w:w w:val="103"/>
          <w:sz w:val="22"/>
          <w:szCs w:val="22"/>
          <w:lang w:val="ro-RO"/>
        </w:rPr>
        <w:t xml:space="preserve"> fără ca perioadele de întrerupere cumulate să depăşească 10 zile lucrătoare.</w:t>
      </w:r>
    </w:p>
    <w:p w14:paraId="16EB77AB" w14:textId="625AA346" w:rsidR="00A02C3E" w:rsidRPr="00E258EF" w:rsidRDefault="00A02C3E">
      <w:pPr>
        <w:spacing w:line="240" w:lineRule="exact"/>
        <w:rPr>
          <w:rFonts w:ascii="Trebuchet MS" w:hAnsi="Trebuchet MS"/>
          <w:sz w:val="22"/>
          <w:szCs w:val="22"/>
          <w:lang w:val="ro-RO"/>
        </w:rPr>
      </w:pPr>
    </w:p>
    <w:p w14:paraId="4DF158F9" w14:textId="77777777" w:rsidR="000B3971" w:rsidRPr="00E258EF" w:rsidRDefault="0099349E" w:rsidP="00C902D2">
      <w:pPr>
        <w:tabs>
          <w:tab w:val="left" w:pos="8370"/>
        </w:tabs>
        <w:ind w:right="-8"/>
        <w:jc w:val="both"/>
        <w:rPr>
          <w:rFonts w:ascii="Trebuchet MS" w:eastAsia="Trebuchet MS" w:hAnsi="Trebuchet MS" w:cs="Trebuchet MS"/>
          <w:b/>
          <w:sz w:val="22"/>
          <w:szCs w:val="22"/>
          <w:lang w:val="ro-RO"/>
        </w:rPr>
      </w:pPr>
      <w:r w:rsidRPr="00E258EF">
        <w:rPr>
          <w:rFonts w:ascii="Trebuchet MS" w:eastAsia="Trebuchet MS" w:hAnsi="Trebuchet MS" w:cs="Trebuchet MS"/>
          <w:b/>
          <w:sz w:val="22"/>
          <w:szCs w:val="22"/>
          <w:lang w:val="ro-RO"/>
        </w:rPr>
        <w:t>(e)</w:t>
      </w:r>
      <w:r w:rsidRPr="00E258EF">
        <w:rPr>
          <w:rFonts w:ascii="Trebuchet MS" w:eastAsia="Trebuchet MS" w:hAnsi="Trebuchet MS" w:cs="Trebuchet MS"/>
          <w:b/>
          <w:spacing w:val="10"/>
          <w:sz w:val="22"/>
          <w:szCs w:val="22"/>
          <w:lang w:val="ro-RO"/>
        </w:rPr>
        <w:t xml:space="preserve"> </w:t>
      </w:r>
      <w:r w:rsidRPr="00E258EF">
        <w:rPr>
          <w:rFonts w:ascii="Trebuchet MS" w:eastAsia="Trebuchet MS" w:hAnsi="Trebuchet MS" w:cs="Trebuchet MS"/>
          <w:b/>
          <w:sz w:val="22"/>
          <w:szCs w:val="22"/>
          <w:lang w:val="ro-RO"/>
        </w:rPr>
        <w:t>Graficul de depunere a cererilor de prefinanțare/plată/rambursare a cheltuielilor</w:t>
      </w:r>
    </w:p>
    <w:p w14:paraId="3EEF3807" w14:textId="77777777" w:rsidR="000B3971" w:rsidRPr="00E258EF" w:rsidRDefault="000B3971" w:rsidP="00C902D2">
      <w:pPr>
        <w:spacing w:before="4" w:line="280" w:lineRule="exact"/>
        <w:rPr>
          <w:rFonts w:ascii="Trebuchet MS" w:hAnsi="Trebuchet MS"/>
          <w:sz w:val="22"/>
          <w:szCs w:val="22"/>
          <w:lang w:val="ro-RO"/>
        </w:rPr>
      </w:pPr>
    </w:p>
    <w:p w14:paraId="049DF435" w14:textId="76518D97" w:rsidR="00220663" w:rsidRPr="00E258EF" w:rsidRDefault="0099349E" w:rsidP="00220663">
      <w:pPr>
        <w:pStyle w:val="ListParagraph"/>
        <w:numPr>
          <w:ilvl w:val="0"/>
          <w:numId w:val="38"/>
        </w:numPr>
        <w:spacing w:line="247" w:lineRule="auto"/>
        <w:ind w:left="450" w:right="105" w:hanging="450"/>
        <w:jc w:val="both"/>
        <w:rPr>
          <w:rFonts w:ascii="Trebuchet MS" w:eastAsia="Trebuchet MS" w:hAnsi="Trebuchet MS" w:cs="Trebuchet MS"/>
          <w:spacing w:val="-1"/>
          <w:w w:val="103"/>
          <w:sz w:val="22"/>
          <w:szCs w:val="22"/>
          <w:lang w:val="ro-RO"/>
        </w:rPr>
      </w:pPr>
      <w:r w:rsidRPr="00E258EF">
        <w:rPr>
          <w:rFonts w:ascii="Trebuchet MS" w:eastAsia="Trebuchet MS" w:hAnsi="Trebuchet MS" w:cs="Trebuchet MS"/>
          <w:sz w:val="22"/>
          <w:szCs w:val="22"/>
          <w:lang w:val="ro-RO"/>
        </w:rPr>
        <w:t>Graficul</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pacing w:val="-1"/>
          <w:sz w:val="22"/>
          <w:szCs w:val="22"/>
          <w:lang w:val="ro-RO"/>
        </w:rPr>
        <w:t>depuner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pacing w:val="-1"/>
          <w:sz w:val="22"/>
          <w:szCs w:val="22"/>
          <w:lang w:val="ro-RO"/>
        </w:rPr>
        <w:t>cererilo</w:t>
      </w:r>
      <w:r w:rsidRPr="00E258EF">
        <w:rPr>
          <w:rFonts w:ascii="Trebuchet MS" w:eastAsia="Trebuchet MS" w:hAnsi="Trebuchet MS" w:cs="Trebuchet MS"/>
          <w:sz w:val="22"/>
          <w:szCs w:val="22"/>
          <w:lang w:val="ro-RO"/>
        </w:rPr>
        <w:t>r</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8"/>
          <w:sz w:val="22"/>
          <w:szCs w:val="22"/>
          <w:lang w:val="ro-RO"/>
        </w:rPr>
        <w:t xml:space="preserve"> </w:t>
      </w:r>
      <w:proofErr w:type="spellStart"/>
      <w:r w:rsidRPr="00E258EF">
        <w:rPr>
          <w:rFonts w:ascii="Trebuchet MS" w:eastAsia="Trebuchet MS" w:hAnsi="Trebuchet MS" w:cs="Trebuchet MS"/>
          <w:w w:val="103"/>
          <w:sz w:val="22"/>
          <w:szCs w:val="22"/>
          <w:lang w:val="ro-RO"/>
        </w:rPr>
        <w:t>prefina</w:t>
      </w:r>
      <w:r w:rsidRPr="00E258EF">
        <w:rPr>
          <w:rFonts w:ascii="Trebuchet MS" w:eastAsia="Trebuchet MS" w:hAnsi="Trebuchet MS" w:cs="Trebuchet MS"/>
          <w:spacing w:val="-1"/>
          <w:w w:val="103"/>
          <w:sz w:val="22"/>
          <w:szCs w:val="22"/>
          <w:lang w:val="ro-RO"/>
        </w:rPr>
        <w:t>n</w:t>
      </w:r>
      <w:r w:rsidRPr="00E258EF">
        <w:rPr>
          <w:rFonts w:ascii="Trebuchet MS" w:eastAsia="Trebuchet MS" w:hAnsi="Trebuchet MS" w:cs="Trebuchet MS"/>
          <w:w w:val="103"/>
          <w:sz w:val="22"/>
          <w:szCs w:val="22"/>
          <w:lang w:val="ro-RO"/>
        </w:rPr>
        <w:t>țare</w:t>
      </w:r>
      <w:proofErr w:type="spellEnd"/>
      <w:r w:rsidRPr="00E258EF">
        <w:rPr>
          <w:rFonts w:ascii="Trebuchet MS" w:eastAsia="Trebuchet MS" w:hAnsi="Trebuchet MS" w:cs="Trebuchet MS"/>
          <w:w w:val="103"/>
          <w:sz w:val="22"/>
          <w:szCs w:val="22"/>
          <w:lang w:val="ro-RO"/>
        </w:rPr>
        <w:t xml:space="preserve">/plată/rambursare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z w:val="22"/>
          <w:szCs w:val="22"/>
          <w:lang w:val="ro-RO"/>
        </w:rPr>
        <w:t>cheltuielilor</w:t>
      </w:r>
      <w:r w:rsidRPr="00E258EF">
        <w:rPr>
          <w:rFonts w:ascii="Trebuchet MS" w:eastAsia="Trebuchet MS" w:hAnsi="Trebuchet MS" w:cs="Trebuchet MS"/>
          <w:spacing w:val="34"/>
          <w:sz w:val="22"/>
          <w:szCs w:val="22"/>
          <w:lang w:val="ro-RO"/>
        </w:rPr>
        <w:t xml:space="preserve"> </w:t>
      </w:r>
      <w:r w:rsidRPr="00E258EF">
        <w:rPr>
          <w:rFonts w:ascii="Trebuchet MS" w:eastAsia="Trebuchet MS" w:hAnsi="Trebuchet MS" w:cs="Trebuchet MS"/>
          <w:sz w:val="22"/>
          <w:szCs w:val="22"/>
          <w:lang w:val="ro-RO"/>
        </w:rPr>
        <w:t>este</w:t>
      </w:r>
      <w:r w:rsidRPr="00E258EF">
        <w:rPr>
          <w:rFonts w:ascii="Trebuchet MS" w:eastAsia="Trebuchet MS" w:hAnsi="Trebuchet MS" w:cs="Trebuchet MS"/>
          <w:spacing w:val="43"/>
          <w:sz w:val="22"/>
          <w:szCs w:val="22"/>
          <w:lang w:val="ro-RO"/>
        </w:rPr>
        <w:t xml:space="preserve"> </w:t>
      </w:r>
      <w:r w:rsidR="005820B2">
        <w:rPr>
          <w:rFonts w:ascii="Trebuchet MS" w:eastAsia="Trebuchet MS" w:hAnsi="Trebuchet MS" w:cs="Trebuchet MS"/>
          <w:spacing w:val="43"/>
          <w:sz w:val="22"/>
          <w:szCs w:val="22"/>
          <w:lang w:val="ro-RO"/>
        </w:rPr>
        <w:t xml:space="preserve">prevăzut în </w:t>
      </w:r>
      <w:r w:rsidRPr="00E258EF">
        <w:rPr>
          <w:rFonts w:ascii="Trebuchet MS" w:eastAsia="Trebuchet MS" w:hAnsi="Trebuchet MS" w:cs="Trebuchet MS"/>
          <w:spacing w:val="-1"/>
          <w:sz w:val="22"/>
          <w:szCs w:val="22"/>
          <w:lang w:val="ro-RO"/>
        </w:rPr>
        <w:t>Anex</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50"/>
          <w:sz w:val="22"/>
          <w:szCs w:val="22"/>
          <w:lang w:val="ro-RO"/>
        </w:rPr>
        <w:t xml:space="preserve"> </w:t>
      </w:r>
      <w:r w:rsidR="005820B2">
        <w:rPr>
          <w:rFonts w:ascii="Trebuchet MS" w:eastAsia="Trebuchet MS" w:hAnsi="Trebuchet MS" w:cs="Trebuchet MS"/>
          <w:spacing w:val="50"/>
          <w:sz w:val="22"/>
          <w:szCs w:val="22"/>
          <w:lang w:val="ro-RO"/>
        </w:rPr>
        <w:t xml:space="preserve">nr. </w:t>
      </w:r>
      <w:r w:rsidR="00585631" w:rsidRPr="00E258EF">
        <w:rPr>
          <w:rFonts w:ascii="Trebuchet MS" w:eastAsia="Trebuchet MS" w:hAnsi="Trebuchet MS" w:cs="Trebuchet MS"/>
          <w:sz w:val="22"/>
          <w:szCs w:val="22"/>
          <w:lang w:val="ro-RO"/>
        </w:rPr>
        <w:t>3</w:t>
      </w:r>
      <w:r w:rsidR="00DC103D" w:rsidRPr="00E258EF">
        <w:rPr>
          <w:rFonts w:ascii="Trebuchet MS" w:eastAsia="Trebuchet MS" w:hAnsi="Trebuchet MS" w:cs="Trebuchet MS"/>
          <w:spacing w:val="34"/>
          <w:sz w:val="22"/>
          <w:szCs w:val="22"/>
          <w:lang w:val="ro-RO"/>
        </w:rPr>
        <w:t xml:space="preserve"> </w:t>
      </w:r>
      <w:r w:rsidRPr="00E258EF">
        <w:rPr>
          <w:rFonts w:ascii="Trebuchet MS" w:eastAsia="Trebuchet MS" w:hAnsi="Trebuchet MS" w:cs="Trebuchet MS"/>
          <w:sz w:val="22"/>
          <w:szCs w:val="22"/>
          <w:lang w:val="ro-RO"/>
        </w:rPr>
        <w:t>la</w:t>
      </w:r>
      <w:r w:rsidRPr="00E258EF">
        <w:rPr>
          <w:rFonts w:ascii="Trebuchet MS" w:eastAsia="Trebuchet MS" w:hAnsi="Trebuchet MS" w:cs="Trebuchet MS"/>
          <w:spacing w:val="37"/>
          <w:sz w:val="22"/>
          <w:szCs w:val="22"/>
          <w:lang w:val="ro-RO"/>
        </w:rPr>
        <w:t xml:space="preserve"> </w:t>
      </w:r>
      <w:r w:rsidRPr="00E258EF">
        <w:rPr>
          <w:rFonts w:ascii="Trebuchet MS" w:eastAsia="Trebuchet MS" w:hAnsi="Trebuchet MS" w:cs="Trebuchet MS"/>
          <w:sz w:val="22"/>
          <w:szCs w:val="22"/>
          <w:lang w:val="ro-RO"/>
        </w:rPr>
        <w:t>Contractul  de</w:t>
      </w:r>
      <w:r w:rsidRPr="00E258EF">
        <w:rPr>
          <w:rFonts w:ascii="Trebuchet MS" w:eastAsia="Trebuchet MS" w:hAnsi="Trebuchet MS" w:cs="Trebuchet MS"/>
          <w:spacing w:val="38"/>
          <w:sz w:val="22"/>
          <w:szCs w:val="22"/>
          <w:lang w:val="ro-RO"/>
        </w:rPr>
        <w:t xml:space="preserve"> </w:t>
      </w:r>
      <w:r w:rsidRPr="00E258EF">
        <w:rPr>
          <w:rFonts w:ascii="Trebuchet MS" w:eastAsia="Trebuchet MS" w:hAnsi="Trebuchet MS" w:cs="Trebuchet MS"/>
          <w:spacing w:val="-2"/>
          <w:w w:val="103"/>
          <w:sz w:val="22"/>
          <w:szCs w:val="22"/>
          <w:lang w:val="ro-RO"/>
        </w:rPr>
        <w:t>f</w:t>
      </w:r>
      <w:r w:rsidRPr="00E258EF">
        <w:rPr>
          <w:rFonts w:ascii="Trebuchet MS" w:eastAsia="Trebuchet MS" w:hAnsi="Trebuchet MS" w:cs="Trebuchet MS"/>
          <w:spacing w:val="3"/>
          <w:w w:val="103"/>
          <w:sz w:val="22"/>
          <w:szCs w:val="22"/>
          <w:lang w:val="ro-RO"/>
        </w:rPr>
        <w:t>i</w:t>
      </w:r>
      <w:r w:rsidRPr="00E258EF">
        <w:rPr>
          <w:rFonts w:ascii="Trebuchet MS" w:eastAsia="Trebuchet MS" w:hAnsi="Trebuchet MS" w:cs="Trebuchet MS"/>
          <w:spacing w:val="-1"/>
          <w:w w:val="103"/>
          <w:sz w:val="22"/>
          <w:szCs w:val="22"/>
          <w:lang w:val="ro-RO"/>
        </w:rPr>
        <w:t>na</w:t>
      </w:r>
      <w:r w:rsidRPr="00E258EF">
        <w:rPr>
          <w:rFonts w:ascii="Trebuchet MS" w:eastAsia="Trebuchet MS" w:hAnsi="Trebuchet MS" w:cs="Trebuchet MS"/>
          <w:w w:val="103"/>
          <w:sz w:val="22"/>
          <w:szCs w:val="22"/>
          <w:lang w:val="ro-RO"/>
        </w:rPr>
        <w:t>n</w:t>
      </w:r>
      <w:r w:rsidRPr="00E258EF">
        <w:rPr>
          <w:rFonts w:ascii="Trebuchet MS" w:eastAsia="Trebuchet MS" w:hAnsi="Trebuchet MS" w:cs="Trebuchet MS"/>
          <w:spacing w:val="-1"/>
          <w:w w:val="103"/>
          <w:sz w:val="22"/>
          <w:szCs w:val="22"/>
          <w:lang w:val="ro-RO"/>
        </w:rPr>
        <w:t>țare</w:t>
      </w:r>
      <w:r w:rsidR="005820B2">
        <w:rPr>
          <w:rFonts w:ascii="Trebuchet MS" w:eastAsia="Trebuchet MS" w:hAnsi="Trebuchet MS" w:cs="Trebuchet MS"/>
          <w:spacing w:val="-1"/>
          <w:w w:val="103"/>
          <w:sz w:val="22"/>
          <w:szCs w:val="22"/>
          <w:lang w:val="ro-RO"/>
        </w:rPr>
        <w:t xml:space="preserve"> -</w:t>
      </w:r>
      <w:r w:rsidRPr="00E258EF">
        <w:rPr>
          <w:rFonts w:ascii="Trebuchet MS" w:eastAsia="Trebuchet MS" w:hAnsi="Trebuchet MS" w:cs="Trebuchet MS"/>
          <w:spacing w:val="-1"/>
          <w:w w:val="103"/>
          <w:sz w:val="22"/>
          <w:szCs w:val="22"/>
          <w:lang w:val="ro-RO"/>
        </w:rPr>
        <w:t xml:space="preserve"> </w:t>
      </w:r>
      <w:r w:rsidRPr="00E258EF">
        <w:rPr>
          <w:rFonts w:ascii="Trebuchet MS" w:eastAsia="Trebuchet MS" w:hAnsi="Trebuchet MS" w:cs="Trebuchet MS"/>
          <w:spacing w:val="-2"/>
          <w:sz w:val="22"/>
          <w:szCs w:val="22"/>
          <w:lang w:val="ro-RO"/>
        </w:rPr>
        <w:t>Cond</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z w:val="22"/>
          <w:szCs w:val="22"/>
          <w:lang w:val="ro-RO"/>
        </w:rPr>
        <w:t>ții</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pacing w:val="-1"/>
          <w:w w:val="103"/>
          <w:sz w:val="22"/>
          <w:szCs w:val="22"/>
          <w:lang w:val="ro-RO"/>
        </w:rPr>
        <w:t>Generale.</w:t>
      </w:r>
    </w:p>
    <w:p w14:paraId="4A608AD6" w14:textId="4E20ADB1" w:rsidR="000B3971" w:rsidRPr="00E258EF" w:rsidRDefault="0099349E" w:rsidP="00220663">
      <w:pPr>
        <w:pStyle w:val="ListParagraph"/>
        <w:numPr>
          <w:ilvl w:val="0"/>
          <w:numId w:val="38"/>
        </w:numPr>
        <w:spacing w:line="247" w:lineRule="auto"/>
        <w:ind w:left="450" w:right="105" w:hanging="45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Beneficiarul  </w:t>
      </w:r>
      <w:r w:rsidRPr="00E258EF">
        <w:rPr>
          <w:rFonts w:ascii="Trebuchet MS" w:eastAsia="Trebuchet MS" w:hAnsi="Trebuchet MS" w:cs="Trebuchet MS"/>
          <w:spacing w:val="28"/>
          <w:sz w:val="22"/>
          <w:szCs w:val="22"/>
          <w:lang w:val="ro-RO"/>
        </w:rPr>
        <w:t xml:space="preserve"> </w:t>
      </w:r>
      <w:r w:rsidRPr="00E258EF">
        <w:rPr>
          <w:rFonts w:ascii="Trebuchet MS" w:eastAsia="Trebuchet MS" w:hAnsi="Trebuchet MS" w:cs="Trebuchet MS"/>
          <w:spacing w:val="-1"/>
          <w:sz w:val="22"/>
          <w:szCs w:val="22"/>
          <w:lang w:val="ro-RO"/>
        </w:rPr>
        <w:t>ar</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z w:val="22"/>
          <w:szCs w:val="22"/>
          <w:lang w:val="ro-RO"/>
        </w:rPr>
        <w:t>obligativita</w:t>
      </w:r>
      <w:r w:rsidRPr="00E258EF">
        <w:rPr>
          <w:rFonts w:ascii="Trebuchet MS" w:eastAsia="Trebuchet MS" w:hAnsi="Trebuchet MS" w:cs="Trebuchet MS"/>
          <w:spacing w:val="-1"/>
          <w:sz w:val="22"/>
          <w:szCs w:val="22"/>
          <w:lang w:val="ro-RO"/>
        </w:rPr>
        <w:t>te</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37"/>
          <w:sz w:val="22"/>
          <w:szCs w:val="22"/>
          <w:lang w:val="ro-RO"/>
        </w:rPr>
        <w:t xml:space="preserve"> </w:t>
      </w:r>
      <w:r w:rsidRPr="00E258EF">
        <w:rPr>
          <w:rFonts w:ascii="Trebuchet MS" w:eastAsia="Trebuchet MS" w:hAnsi="Trebuchet MS" w:cs="Trebuchet MS"/>
          <w:sz w:val="22"/>
          <w:szCs w:val="22"/>
          <w:lang w:val="ro-RO"/>
        </w:rPr>
        <w:t xml:space="preserve">actualizării  </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z w:val="22"/>
          <w:szCs w:val="22"/>
          <w:lang w:val="ro-RO"/>
        </w:rPr>
        <w:t xml:space="preserve">acestuia  </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 xml:space="preserve">n  </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z w:val="22"/>
          <w:szCs w:val="22"/>
          <w:lang w:val="ro-RO"/>
        </w:rPr>
        <w:t xml:space="preserve">funcţie  </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pacing w:val="-2"/>
          <w:sz w:val="22"/>
          <w:szCs w:val="22"/>
          <w:lang w:val="ro-RO"/>
        </w:rPr>
        <w:t>d</w:t>
      </w:r>
      <w:r w:rsidRPr="00E258EF">
        <w:rPr>
          <w:rFonts w:ascii="Trebuchet MS" w:eastAsia="Trebuchet MS" w:hAnsi="Trebuchet MS" w:cs="Trebuchet MS"/>
          <w:sz w:val="22"/>
          <w:szCs w:val="22"/>
          <w:lang w:val="ro-RO"/>
        </w:rPr>
        <w:t xml:space="preserve">e   cererile  </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w w:val="103"/>
          <w:sz w:val="22"/>
          <w:szCs w:val="22"/>
          <w:lang w:val="ro-RO"/>
        </w:rPr>
        <w:t xml:space="preserve">de </w:t>
      </w:r>
      <w:r w:rsidR="008D2259" w:rsidRPr="00E258EF">
        <w:rPr>
          <w:rFonts w:ascii="Trebuchet MS" w:eastAsia="Trebuchet MS" w:hAnsi="Trebuchet MS" w:cs="Trebuchet MS"/>
          <w:w w:val="103"/>
          <w:sz w:val="22"/>
          <w:szCs w:val="22"/>
          <w:lang w:val="ro-RO"/>
        </w:rPr>
        <w:t>prefinanțare/</w:t>
      </w:r>
      <w:r w:rsidR="00203026" w:rsidRPr="00E258EF">
        <w:rPr>
          <w:rFonts w:ascii="Trebuchet MS" w:eastAsia="Trebuchet MS" w:hAnsi="Trebuchet MS" w:cs="Trebuchet MS"/>
          <w:w w:val="103"/>
          <w:sz w:val="22"/>
          <w:szCs w:val="22"/>
          <w:lang w:val="ro-RO"/>
        </w:rPr>
        <w:t xml:space="preserve"> </w:t>
      </w:r>
      <w:r w:rsidRPr="00E258EF">
        <w:rPr>
          <w:rFonts w:ascii="Trebuchet MS" w:eastAsia="Trebuchet MS" w:hAnsi="Trebuchet MS" w:cs="Trebuchet MS"/>
          <w:sz w:val="22"/>
          <w:szCs w:val="22"/>
          <w:lang w:val="ro-RO"/>
        </w:rPr>
        <w:t>plată/</w:t>
      </w:r>
      <w:r w:rsidR="00203026"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 xml:space="preserve">rambursare </w:t>
      </w:r>
      <w:r w:rsidR="008D2259" w:rsidRPr="00E258EF">
        <w:rPr>
          <w:rFonts w:ascii="Trebuchet MS" w:eastAsia="Trebuchet MS" w:hAnsi="Trebuchet MS" w:cs="Trebuchet MS"/>
          <w:sz w:val="22"/>
          <w:szCs w:val="22"/>
          <w:lang w:val="ro-RO"/>
        </w:rPr>
        <w:t>autorizate</w:t>
      </w:r>
      <w:r w:rsidRPr="00E258EF">
        <w:rPr>
          <w:rFonts w:ascii="Trebuchet MS" w:eastAsia="Trebuchet MS" w:hAnsi="Trebuchet MS" w:cs="Trebuchet MS"/>
          <w:spacing w:val="40"/>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z w:val="22"/>
          <w:szCs w:val="22"/>
          <w:lang w:val="ro-RO"/>
        </w:rPr>
        <w:t>autoritatea</w:t>
      </w:r>
      <w:r w:rsidRPr="00E258EF">
        <w:rPr>
          <w:rFonts w:ascii="Trebuchet MS" w:eastAsia="Trebuchet MS" w:hAnsi="Trebuchet MS" w:cs="Trebuchet MS"/>
          <w:spacing w:val="44"/>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pacing w:val="-1"/>
          <w:sz w:val="22"/>
          <w:szCs w:val="22"/>
          <w:lang w:val="ro-RO"/>
        </w:rPr>
        <w:t>management</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50"/>
          <w:sz w:val="22"/>
          <w:szCs w:val="22"/>
          <w:lang w:val="ro-RO"/>
        </w:rPr>
        <w:t xml:space="preserve"> </w:t>
      </w:r>
      <w:r w:rsidRPr="00E258EF">
        <w:rPr>
          <w:rFonts w:ascii="Trebuchet MS" w:eastAsia="Trebuchet MS" w:hAnsi="Trebuchet MS" w:cs="Trebuchet MS"/>
          <w:sz w:val="22"/>
          <w:szCs w:val="22"/>
          <w:lang w:val="ro-RO"/>
        </w:rPr>
        <w:t>in</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z w:val="22"/>
          <w:szCs w:val="22"/>
          <w:lang w:val="ro-RO"/>
        </w:rPr>
        <w:t>cond</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pacing w:val="-1"/>
          <w:sz w:val="22"/>
          <w:szCs w:val="22"/>
          <w:lang w:val="ro-RO"/>
        </w:rPr>
        <w:t>țiil</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38"/>
          <w:sz w:val="22"/>
          <w:szCs w:val="22"/>
          <w:lang w:val="ro-RO"/>
        </w:rPr>
        <w:t xml:space="preserve"> </w:t>
      </w:r>
      <w:r w:rsidRPr="00E258EF">
        <w:rPr>
          <w:rFonts w:ascii="Trebuchet MS" w:eastAsia="Trebuchet MS" w:hAnsi="Trebuchet MS" w:cs="Trebuchet MS"/>
          <w:spacing w:val="-1"/>
          <w:sz w:val="22"/>
          <w:szCs w:val="22"/>
          <w:lang w:val="ro-RO"/>
        </w:rPr>
        <w:t>prevăzut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39"/>
          <w:sz w:val="22"/>
          <w:szCs w:val="22"/>
          <w:lang w:val="ro-RO"/>
        </w:rPr>
        <w:t xml:space="preserve"> </w:t>
      </w:r>
      <w:r w:rsidRPr="00E258EF">
        <w:rPr>
          <w:rFonts w:ascii="Trebuchet MS" w:eastAsia="Trebuchet MS" w:hAnsi="Trebuchet MS" w:cs="Trebuchet MS"/>
          <w:spacing w:val="1"/>
          <w:w w:val="103"/>
          <w:sz w:val="22"/>
          <w:szCs w:val="22"/>
          <w:lang w:val="ro-RO"/>
        </w:rPr>
        <w:t xml:space="preserve">la </w:t>
      </w:r>
      <w:r w:rsidRPr="00E258EF">
        <w:rPr>
          <w:rFonts w:ascii="Trebuchet MS" w:eastAsia="Trebuchet MS" w:hAnsi="Trebuchet MS" w:cs="Trebuchet MS"/>
          <w:sz w:val="22"/>
          <w:szCs w:val="22"/>
          <w:lang w:val="ro-RO"/>
        </w:rPr>
        <w:t>art.</w:t>
      </w:r>
      <w:r w:rsidR="00203026"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7</w:t>
      </w:r>
      <w:r w:rsidRPr="00E258EF">
        <w:rPr>
          <w:rFonts w:ascii="Trebuchet MS" w:eastAsia="Trebuchet MS" w:hAnsi="Trebuchet MS" w:cs="Trebuchet MS"/>
          <w:spacing w:val="15"/>
          <w:sz w:val="22"/>
          <w:szCs w:val="22"/>
          <w:lang w:val="ro-RO"/>
        </w:rPr>
        <w:t xml:space="preserve"> </w:t>
      </w:r>
      <w:r w:rsidRPr="00E258EF">
        <w:rPr>
          <w:rFonts w:ascii="Trebuchet MS" w:eastAsia="Trebuchet MS" w:hAnsi="Trebuchet MS" w:cs="Trebuchet MS"/>
          <w:sz w:val="22"/>
          <w:szCs w:val="22"/>
          <w:lang w:val="ro-RO"/>
        </w:rPr>
        <w:t>alin</w:t>
      </w:r>
      <w:r w:rsidR="00203026"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12"/>
          <w:sz w:val="22"/>
          <w:szCs w:val="22"/>
          <w:lang w:val="ro-RO"/>
        </w:rPr>
        <w:t xml:space="preserve"> </w:t>
      </w:r>
      <w:r w:rsidR="00EA0153" w:rsidRPr="00E258EF">
        <w:rPr>
          <w:rFonts w:ascii="Trebuchet MS" w:eastAsia="Trebuchet MS" w:hAnsi="Trebuchet MS" w:cs="Trebuchet MS"/>
          <w:spacing w:val="12"/>
          <w:sz w:val="22"/>
          <w:szCs w:val="22"/>
          <w:lang w:val="ro-RO"/>
        </w:rPr>
        <w:t>(</w:t>
      </w:r>
      <w:r w:rsidR="006B1CBB">
        <w:rPr>
          <w:rFonts w:ascii="Trebuchet MS" w:eastAsia="Trebuchet MS" w:hAnsi="Trebuchet MS" w:cs="Trebuchet MS"/>
          <w:spacing w:val="-1"/>
          <w:sz w:val="22"/>
          <w:szCs w:val="22"/>
          <w:lang w:val="ro-RO"/>
        </w:rPr>
        <w:t>7</w:t>
      </w:r>
      <w:r w:rsidR="00EA0153" w:rsidRPr="00E258EF">
        <w:rPr>
          <w:rFonts w:ascii="Trebuchet MS" w:eastAsia="Trebuchet MS" w:hAnsi="Trebuchet MS" w:cs="Trebuchet MS"/>
          <w:spacing w:val="-1"/>
          <w:sz w:val="22"/>
          <w:szCs w:val="22"/>
          <w:lang w:val="ro-RO"/>
        </w:rPr>
        <w:t>)</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pacing w:val="-1"/>
          <w:sz w:val="22"/>
          <w:szCs w:val="22"/>
          <w:lang w:val="ro-RO"/>
        </w:rPr>
        <w:t>di</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pacing w:val="-1"/>
          <w:sz w:val="22"/>
          <w:szCs w:val="22"/>
          <w:lang w:val="ro-RO"/>
        </w:rPr>
        <w:t>prezent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
          <w:sz w:val="22"/>
          <w:szCs w:val="22"/>
          <w:lang w:val="ro-RO"/>
        </w:rPr>
        <w:t>l</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32"/>
          <w:sz w:val="22"/>
          <w:szCs w:val="22"/>
          <w:lang w:val="ro-RO"/>
        </w:rPr>
        <w:t xml:space="preserve"> </w:t>
      </w:r>
      <w:r w:rsidRPr="00E258EF">
        <w:rPr>
          <w:rFonts w:ascii="Trebuchet MS" w:eastAsia="Trebuchet MS" w:hAnsi="Trebuchet MS" w:cs="Trebuchet MS"/>
          <w:sz w:val="22"/>
          <w:szCs w:val="22"/>
          <w:lang w:val="ro-RO"/>
        </w:rPr>
        <w:t>condiţii</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w w:val="103"/>
          <w:sz w:val="22"/>
          <w:szCs w:val="22"/>
          <w:lang w:val="ro-RO"/>
        </w:rPr>
        <w:t>specifice.</w:t>
      </w:r>
    </w:p>
    <w:p w14:paraId="3A6A3516" w14:textId="42704811" w:rsidR="00220663" w:rsidRPr="00E258EF" w:rsidRDefault="00220663" w:rsidP="00220663">
      <w:pPr>
        <w:pStyle w:val="ListParagraph"/>
        <w:numPr>
          <w:ilvl w:val="0"/>
          <w:numId w:val="38"/>
        </w:numPr>
        <w:spacing w:line="247" w:lineRule="auto"/>
        <w:ind w:left="450" w:right="105" w:hanging="45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În cazul în care beneficiarul nu respectă graficul de depunere a cererilor de prefinanțare/plată/rambursare a cheltuielilor, AM</w:t>
      </w:r>
      <w:r w:rsidR="00134D22" w:rsidRPr="00E258EF">
        <w:rPr>
          <w:rFonts w:ascii="Trebuchet MS" w:eastAsia="Trebuchet MS" w:hAnsi="Trebuchet MS" w:cs="Trebuchet MS"/>
          <w:sz w:val="22"/>
          <w:szCs w:val="22"/>
          <w:lang w:val="ro-RO"/>
        </w:rPr>
        <w:t>PEO</w:t>
      </w:r>
      <w:r w:rsidRPr="00E258EF">
        <w:rPr>
          <w:rFonts w:ascii="Trebuchet MS" w:eastAsia="Trebuchet MS" w:hAnsi="Trebuchet MS" w:cs="Trebuchet MS"/>
          <w:sz w:val="22"/>
          <w:szCs w:val="22"/>
          <w:lang w:val="ro-RO"/>
        </w:rPr>
        <w:t>/OI poate respinge cererile de prefinanțare/plată/rambursare, urmând ca beneficiarul să redepună cererile de prefinanțare/plată/ rambursare după actualizarea graficului de depunere a cererilor de prefinanțare/plată/rambursare</w:t>
      </w:r>
      <w:r w:rsidR="00203026" w:rsidRPr="00E258EF">
        <w:rPr>
          <w:rFonts w:ascii="Trebuchet MS" w:eastAsia="Trebuchet MS" w:hAnsi="Trebuchet MS" w:cs="Trebuchet MS"/>
          <w:sz w:val="22"/>
          <w:szCs w:val="22"/>
          <w:lang w:val="ro-RO"/>
        </w:rPr>
        <w:t>,</w:t>
      </w:r>
      <w:r w:rsidRPr="00E258EF">
        <w:rPr>
          <w:rFonts w:ascii="Trebuchet MS" w:eastAsia="Trebuchet MS" w:hAnsi="Trebuchet MS" w:cs="Trebuchet MS"/>
          <w:sz w:val="22"/>
          <w:szCs w:val="22"/>
          <w:lang w:val="ro-RO"/>
        </w:rPr>
        <w:t xml:space="preserve"> în conformitate cu prevederile art. 7 alin (</w:t>
      </w:r>
      <w:r w:rsidR="00A719D1">
        <w:rPr>
          <w:rFonts w:ascii="Trebuchet MS" w:eastAsia="Trebuchet MS" w:hAnsi="Trebuchet MS" w:cs="Trebuchet MS"/>
          <w:sz w:val="22"/>
          <w:szCs w:val="22"/>
          <w:lang w:val="ro-RO"/>
        </w:rPr>
        <w:t>7</w:t>
      </w:r>
      <w:r w:rsidRPr="00E258EF">
        <w:rPr>
          <w:rFonts w:ascii="Trebuchet MS" w:eastAsia="Trebuchet MS" w:hAnsi="Trebuchet MS" w:cs="Trebuchet MS"/>
          <w:sz w:val="22"/>
          <w:szCs w:val="22"/>
          <w:lang w:val="ro-RO"/>
        </w:rPr>
        <w:t>) din prezentele condiții specifice.</w:t>
      </w:r>
    </w:p>
    <w:p w14:paraId="74BB21F5" w14:textId="6CC2708B" w:rsidR="000B3971" w:rsidRPr="00E258EF" w:rsidRDefault="000B3971" w:rsidP="00C902D2">
      <w:pPr>
        <w:spacing w:line="200" w:lineRule="exact"/>
        <w:rPr>
          <w:rFonts w:ascii="Trebuchet MS" w:hAnsi="Trebuchet MS"/>
          <w:sz w:val="22"/>
          <w:szCs w:val="22"/>
          <w:lang w:val="ro-RO"/>
        </w:rPr>
      </w:pPr>
    </w:p>
    <w:p w14:paraId="4BB4BA46" w14:textId="1DB6A561" w:rsidR="000B3971" w:rsidRPr="00E258EF" w:rsidRDefault="0099349E" w:rsidP="00C902D2">
      <w:pPr>
        <w:tabs>
          <w:tab w:val="left" w:pos="8370"/>
        </w:tabs>
        <w:ind w:right="-8"/>
        <w:jc w:val="both"/>
        <w:rPr>
          <w:rFonts w:ascii="Trebuchet MS" w:eastAsia="Trebuchet MS" w:hAnsi="Trebuchet MS" w:cs="Trebuchet MS"/>
          <w:b/>
          <w:sz w:val="22"/>
          <w:szCs w:val="22"/>
          <w:lang w:val="ro-RO"/>
        </w:rPr>
      </w:pPr>
      <w:r w:rsidRPr="00E258EF">
        <w:rPr>
          <w:rFonts w:ascii="Trebuchet MS" w:eastAsia="Trebuchet MS" w:hAnsi="Trebuchet MS" w:cs="Trebuchet MS"/>
          <w:b/>
          <w:sz w:val="22"/>
          <w:szCs w:val="22"/>
          <w:lang w:val="ro-RO"/>
        </w:rPr>
        <w:t xml:space="preserve">Art. </w:t>
      </w:r>
      <w:r w:rsidR="00DF7841" w:rsidRPr="00E258EF">
        <w:rPr>
          <w:rFonts w:ascii="Trebuchet MS" w:eastAsia="Trebuchet MS" w:hAnsi="Trebuchet MS" w:cs="Trebuchet MS"/>
          <w:b/>
          <w:sz w:val="22"/>
          <w:szCs w:val="22"/>
          <w:lang w:val="ro-RO"/>
        </w:rPr>
        <w:t>5</w:t>
      </w:r>
      <w:r w:rsidR="00AA232E" w:rsidRPr="00E258EF">
        <w:rPr>
          <w:rFonts w:ascii="Trebuchet MS" w:eastAsia="Trebuchet MS" w:hAnsi="Trebuchet MS" w:cs="Trebuchet MS"/>
          <w:b/>
          <w:sz w:val="22"/>
          <w:szCs w:val="22"/>
          <w:lang w:val="ro-RO"/>
        </w:rPr>
        <w:t xml:space="preserve"> </w:t>
      </w:r>
      <w:r w:rsidRPr="00E258EF">
        <w:rPr>
          <w:rFonts w:ascii="Trebuchet MS" w:eastAsia="Trebuchet MS" w:hAnsi="Trebuchet MS" w:cs="Trebuchet MS"/>
          <w:b/>
          <w:sz w:val="22"/>
          <w:szCs w:val="22"/>
          <w:lang w:val="ro-RO"/>
        </w:rPr>
        <w:t>Alte obligații ale beneficiarului specifice Programului Operațional</w:t>
      </w:r>
    </w:p>
    <w:p w14:paraId="0C13007E" w14:textId="77777777" w:rsidR="000B3971" w:rsidRPr="00E258EF" w:rsidRDefault="000B3971" w:rsidP="00C902D2">
      <w:pPr>
        <w:spacing w:before="10" w:line="280" w:lineRule="exact"/>
        <w:rPr>
          <w:rFonts w:ascii="Trebuchet MS" w:hAnsi="Trebuchet MS"/>
          <w:sz w:val="22"/>
          <w:szCs w:val="22"/>
          <w:lang w:val="ro-RO"/>
        </w:rPr>
      </w:pPr>
    </w:p>
    <w:p w14:paraId="5006AAFA" w14:textId="24341B94" w:rsidR="000B3971" w:rsidRPr="00E258EF" w:rsidRDefault="0099349E" w:rsidP="00C902D2">
      <w:pPr>
        <w:pStyle w:val="ListParagraph"/>
        <w:numPr>
          <w:ilvl w:val="0"/>
          <w:numId w:val="21"/>
        </w:numPr>
        <w:spacing w:line="247" w:lineRule="auto"/>
        <w:ind w:left="0" w:right="105" w:firstLine="0"/>
        <w:jc w:val="both"/>
        <w:rPr>
          <w:rFonts w:ascii="Trebuchet MS" w:eastAsia="Trebuchet MS" w:hAnsi="Trebuchet MS" w:cs="Trebuchet MS"/>
          <w:spacing w:val="-1"/>
          <w:w w:val="103"/>
          <w:sz w:val="22"/>
          <w:szCs w:val="22"/>
          <w:lang w:val="ro-RO"/>
        </w:rPr>
      </w:pPr>
      <w:r w:rsidRPr="00E258EF">
        <w:rPr>
          <w:rFonts w:ascii="Trebuchet MS" w:eastAsia="Trebuchet MS" w:hAnsi="Trebuchet MS" w:cs="Trebuchet MS"/>
          <w:sz w:val="22"/>
          <w:szCs w:val="22"/>
          <w:lang w:val="ro-RO"/>
        </w:rPr>
        <w:t xml:space="preserve">Beneficiarul </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pacing w:val="-2"/>
          <w:sz w:val="22"/>
          <w:szCs w:val="22"/>
          <w:lang w:val="ro-RO"/>
        </w:rPr>
        <w:t>s</w:t>
      </w:r>
      <w:r w:rsidRPr="00E258EF">
        <w:rPr>
          <w:rFonts w:ascii="Trebuchet MS" w:eastAsia="Trebuchet MS" w:hAnsi="Trebuchet MS" w:cs="Trebuchet MS"/>
          <w:sz w:val="22"/>
          <w:szCs w:val="22"/>
          <w:lang w:val="ro-RO"/>
        </w:rPr>
        <w:t xml:space="preserve">i  partenerii </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pacing w:val="-1"/>
          <w:sz w:val="22"/>
          <w:szCs w:val="22"/>
          <w:lang w:val="ro-RO"/>
        </w:rPr>
        <w:t>a</w:t>
      </w:r>
      <w:r w:rsidRPr="00E258EF">
        <w:rPr>
          <w:rFonts w:ascii="Trebuchet MS" w:eastAsia="Trebuchet MS" w:hAnsi="Trebuchet MS" w:cs="Trebuchet MS"/>
          <w:sz w:val="22"/>
          <w:szCs w:val="22"/>
          <w:lang w:val="ro-RO"/>
        </w:rPr>
        <w:t xml:space="preserve">u  </w:t>
      </w:r>
      <w:r w:rsidRPr="00E258EF">
        <w:rPr>
          <w:rFonts w:ascii="Trebuchet MS" w:eastAsia="Trebuchet MS" w:hAnsi="Trebuchet MS" w:cs="Trebuchet MS"/>
          <w:spacing w:val="-1"/>
          <w:sz w:val="22"/>
          <w:szCs w:val="22"/>
          <w:lang w:val="ro-RO"/>
        </w:rPr>
        <w:t>responsabilitate</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41"/>
          <w:sz w:val="22"/>
          <w:szCs w:val="22"/>
          <w:lang w:val="ro-RO"/>
        </w:rPr>
        <w:t xml:space="preserve"> </w:t>
      </w:r>
      <w:r w:rsidRPr="00E258EF">
        <w:rPr>
          <w:rFonts w:ascii="Trebuchet MS" w:eastAsia="Trebuchet MS" w:hAnsi="Trebuchet MS" w:cs="Trebuchet MS"/>
          <w:sz w:val="22"/>
          <w:szCs w:val="22"/>
          <w:lang w:val="ro-RO"/>
        </w:rPr>
        <w:t xml:space="preserve">pentru </w:t>
      </w:r>
      <w:r w:rsidRPr="00E258EF">
        <w:rPr>
          <w:rFonts w:ascii="Trebuchet MS" w:eastAsia="Trebuchet MS" w:hAnsi="Trebuchet MS" w:cs="Trebuchet MS"/>
          <w:spacing w:val="11"/>
          <w:sz w:val="22"/>
          <w:szCs w:val="22"/>
          <w:lang w:val="ro-RO"/>
        </w:rPr>
        <w:t xml:space="preserve"> </w:t>
      </w:r>
      <w:r w:rsidRPr="00E258EF">
        <w:rPr>
          <w:rFonts w:ascii="Trebuchet MS" w:eastAsia="Trebuchet MS" w:hAnsi="Trebuchet MS" w:cs="Trebuchet MS"/>
          <w:sz w:val="22"/>
          <w:szCs w:val="22"/>
          <w:lang w:val="ro-RO"/>
        </w:rPr>
        <w:t xml:space="preserve">asigurarea </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z w:val="22"/>
          <w:szCs w:val="22"/>
          <w:lang w:val="ro-RO"/>
        </w:rPr>
        <w:t xml:space="preserve">unui </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w w:val="103"/>
          <w:sz w:val="22"/>
          <w:szCs w:val="22"/>
          <w:lang w:val="ro-RO"/>
        </w:rPr>
        <w:t xml:space="preserve">management </w:t>
      </w:r>
      <w:r w:rsidRPr="00E258EF">
        <w:rPr>
          <w:rFonts w:ascii="Trebuchet MS" w:eastAsia="Trebuchet MS" w:hAnsi="Trebuchet MS" w:cs="Trebuchet MS"/>
          <w:sz w:val="22"/>
          <w:szCs w:val="22"/>
          <w:lang w:val="ro-RO"/>
        </w:rPr>
        <w:t>financiar</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pacing w:val="-4"/>
          <w:sz w:val="22"/>
          <w:szCs w:val="22"/>
          <w:lang w:val="ro-RO"/>
        </w:rPr>
        <w:t>r</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pacing w:val="-1"/>
          <w:sz w:val="22"/>
          <w:szCs w:val="22"/>
          <w:lang w:val="ro-RO"/>
        </w:rPr>
        <w:t>guro</w:t>
      </w:r>
      <w:r w:rsidRPr="00E258EF">
        <w:rPr>
          <w:rFonts w:ascii="Trebuchet MS" w:eastAsia="Trebuchet MS" w:hAnsi="Trebuchet MS" w:cs="Trebuchet MS"/>
          <w:sz w:val="22"/>
          <w:szCs w:val="22"/>
          <w:lang w:val="ro-RO"/>
        </w:rPr>
        <w:t>s</w:t>
      </w:r>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spacing w:val="-1"/>
          <w:sz w:val="22"/>
          <w:szCs w:val="22"/>
          <w:lang w:val="ro-RO"/>
        </w:rPr>
        <w:t>s</w:t>
      </w:r>
      <w:r w:rsidRPr="00E258EF">
        <w:rPr>
          <w:rFonts w:ascii="Trebuchet MS" w:eastAsia="Trebuchet MS" w:hAnsi="Trebuchet MS" w:cs="Trebuchet MS"/>
          <w:sz w:val="22"/>
          <w:szCs w:val="22"/>
          <w:lang w:val="ro-RO"/>
        </w:rPr>
        <w:t xml:space="preserve">i </w:t>
      </w:r>
      <w:r w:rsidRPr="00E258EF">
        <w:rPr>
          <w:rFonts w:ascii="Trebuchet MS" w:eastAsia="Trebuchet MS" w:hAnsi="Trebuchet MS" w:cs="Trebuchet MS"/>
          <w:spacing w:val="-1"/>
          <w:sz w:val="22"/>
          <w:szCs w:val="22"/>
          <w:lang w:val="ro-RO"/>
        </w:rPr>
        <w:t>pentr</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sz w:val="22"/>
          <w:szCs w:val="22"/>
          <w:lang w:val="ro-RO"/>
        </w:rPr>
        <w:t>asigurarea</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pacing w:val="-1"/>
          <w:sz w:val="22"/>
          <w:szCs w:val="22"/>
          <w:lang w:val="ro-RO"/>
        </w:rPr>
        <w:t>resurselo</w:t>
      </w:r>
      <w:r w:rsidRPr="00E258EF">
        <w:rPr>
          <w:rFonts w:ascii="Trebuchet MS" w:eastAsia="Trebuchet MS" w:hAnsi="Trebuchet MS" w:cs="Trebuchet MS"/>
          <w:sz w:val="22"/>
          <w:szCs w:val="22"/>
          <w:lang w:val="ro-RO"/>
        </w:rPr>
        <w:t>r</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pacing w:val="-1"/>
          <w:sz w:val="22"/>
          <w:szCs w:val="22"/>
          <w:lang w:val="ro-RO"/>
        </w:rPr>
        <w:t>financiar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pacing w:val="-1"/>
          <w:sz w:val="22"/>
          <w:szCs w:val="22"/>
          <w:lang w:val="ro-RO"/>
        </w:rPr>
        <w:t>pentr</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pacing w:val="-1"/>
          <w:sz w:val="22"/>
          <w:szCs w:val="22"/>
          <w:lang w:val="ro-RO"/>
        </w:rPr>
        <w:t>cofinanțar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z w:val="22"/>
          <w:szCs w:val="22"/>
          <w:lang w:val="ro-RO"/>
        </w:rPr>
        <w:t>si</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w w:val="103"/>
          <w:sz w:val="22"/>
          <w:szCs w:val="22"/>
          <w:lang w:val="ro-RO"/>
        </w:rPr>
        <w:t xml:space="preserve">cheltuieli </w:t>
      </w:r>
      <w:r w:rsidRPr="00E258EF">
        <w:rPr>
          <w:rFonts w:ascii="Trebuchet MS" w:eastAsia="Trebuchet MS" w:hAnsi="Trebuchet MS" w:cs="Trebuchet MS"/>
          <w:spacing w:val="-1"/>
          <w:sz w:val="22"/>
          <w:szCs w:val="22"/>
          <w:lang w:val="ro-RO"/>
        </w:rPr>
        <w:t>neel</w:t>
      </w:r>
      <w:r w:rsidRPr="00E258EF">
        <w:rPr>
          <w:rFonts w:ascii="Trebuchet MS" w:eastAsia="Trebuchet MS" w:hAnsi="Trebuchet MS" w:cs="Trebuchet MS"/>
          <w:spacing w:val="1"/>
          <w:sz w:val="22"/>
          <w:szCs w:val="22"/>
          <w:lang w:val="ro-RO"/>
        </w:rPr>
        <w:t>i</w:t>
      </w:r>
      <w:r w:rsidRPr="00E258EF">
        <w:rPr>
          <w:rFonts w:ascii="Trebuchet MS" w:eastAsia="Trebuchet MS" w:hAnsi="Trebuchet MS" w:cs="Trebuchet MS"/>
          <w:sz w:val="22"/>
          <w:szCs w:val="22"/>
          <w:lang w:val="ro-RO"/>
        </w:rPr>
        <w:t xml:space="preserve">gibile, </w:t>
      </w:r>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spacing w:val="-1"/>
          <w:sz w:val="22"/>
          <w:szCs w:val="22"/>
          <w:lang w:val="ro-RO"/>
        </w:rPr>
        <w:t>precu</w:t>
      </w:r>
      <w:r w:rsidRPr="00E258EF">
        <w:rPr>
          <w:rFonts w:ascii="Trebuchet MS" w:eastAsia="Trebuchet MS" w:hAnsi="Trebuchet MS" w:cs="Trebuchet MS"/>
          <w:sz w:val="22"/>
          <w:szCs w:val="22"/>
          <w:lang w:val="ro-RO"/>
        </w:rPr>
        <w:t xml:space="preserve">m </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1"/>
          <w:sz w:val="22"/>
          <w:szCs w:val="22"/>
          <w:lang w:val="ro-RO"/>
        </w:rPr>
        <w:t>s</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44"/>
          <w:sz w:val="22"/>
          <w:szCs w:val="22"/>
          <w:lang w:val="ro-RO"/>
        </w:rPr>
        <w:t xml:space="preserve"> </w:t>
      </w:r>
      <w:r w:rsidRPr="00E258EF">
        <w:rPr>
          <w:rFonts w:ascii="Trebuchet MS" w:eastAsia="Trebuchet MS" w:hAnsi="Trebuchet MS" w:cs="Trebuchet MS"/>
          <w:spacing w:val="-1"/>
          <w:sz w:val="22"/>
          <w:szCs w:val="22"/>
          <w:lang w:val="ro-RO"/>
        </w:rPr>
        <w:t>pentr</w:t>
      </w:r>
      <w:r w:rsidRPr="00E258EF">
        <w:rPr>
          <w:rFonts w:ascii="Trebuchet MS" w:eastAsia="Trebuchet MS" w:hAnsi="Trebuchet MS" w:cs="Trebuchet MS"/>
          <w:sz w:val="22"/>
          <w:szCs w:val="22"/>
          <w:lang w:val="ro-RO"/>
        </w:rPr>
        <w:t>u  finan</w:t>
      </w:r>
      <w:r w:rsidRPr="00E258EF">
        <w:rPr>
          <w:rFonts w:ascii="Trebuchet MS" w:eastAsia="Trebuchet MS" w:hAnsi="Trebuchet MS" w:cs="Trebuchet MS"/>
          <w:spacing w:val="-1"/>
          <w:sz w:val="22"/>
          <w:szCs w:val="22"/>
          <w:lang w:val="ro-RO"/>
        </w:rPr>
        <w:t>țare</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 xml:space="preserve">cheltuielilor </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z w:val="22"/>
          <w:szCs w:val="22"/>
          <w:lang w:val="ro-RO"/>
        </w:rPr>
        <w:t xml:space="preserve">eligibile, </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45"/>
          <w:sz w:val="22"/>
          <w:szCs w:val="22"/>
          <w:lang w:val="ro-RO"/>
        </w:rPr>
        <w:t xml:space="preserve"> </w:t>
      </w:r>
      <w:r w:rsidRPr="00E258EF">
        <w:rPr>
          <w:rFonts w:ascii="Trebuchet MS" w:eastAsia="Trebuchet MS" w:hAnsi="Trebuchet MS" w:cs="Trebuchet MS"/>
          <w:spacing w:val="-1"/>
          <w:sz w:val="22"/>
          <w:szCs w:val="22"/>
          <w:lang w:val="ro-RO"/>
        </w:rPr>
        <w:t>t</w:t>
      </w:r>
      <w:r w:rsidRPr="00E258EF">
        <w:rPr>
          <w:rFonts w:ascii="Trebuchet MS" w:eastAsia="Trebuchet MS" w:hAnsi="Trebuchet MS" w:cs="Trebuchet MS"/>
          <w:sz w:val="22"/>
          <w:szCs w:val="22"/>
          <w:lang w:val="ro-RO"/>
        </w:rPr>
        <w:t xml:space="preserve">ermenii </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pacing w:val="-1"/>
          <w:sz w:val="22"/>
          <w:szCs w:val="22"/>
          <w:lang w:val="ro-RO"/>
        </w:rPr>
        <w:t>s</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44"/>
          <w:sz w:val="22"/>
          <w:szCs w:val="22"/>
          <w:lang w:val="ro-RO"/>
        </w:rPr>
        <w:t xml:space="preserve"> </w:t>
      </w:r>
      <w:r w:rsidRPr="00E258EF">
        <w:rPr>
          <w:rFonts w:ascii="Trebuchet MS" w:eastAsia="Trebuchet MS" w:hAnsi="Trebuchet MS" w:cs="Trebuchet MS"/>
          <w:w w:val="103"/>
          <w:sz w:val="22"/>
          <w:szCs w:val="22"/>
          <w:lang w:val="ro-RO"/>
        </w:rPr>
        <w:t xml:space="preserve">condițiile </w:t>
      </w:r>
      <w:r w:rsidRPr="00E258EF">
        <w:rPr>
          <w:rFonts w:ascii="Trebuchet MS" w:eastAsia="Trebuchet MS" w:hAnsi="Trebuchet MS" w:cs="Trebuchet MS"/>
          <w:spacing w:val="-1"/>
          <w:w w:val="103"/>
          <w:sz w:val="22"/>
          <w:szCs w:val="22"/>
          <w:lang w:val="ro-RO"/>
        </w:rPr>
        <w:t>contractului</w:t>
      </w:r>
      <w:r w:rsidR="003B63F2" w:rsidRPr="00E258EF">
        <w:rPr>
          <w:rFonts w:ascii="Trebuchet MS" w:eastAsia="Trebuchet MS" w:hAnsi="Trebuchet MS" w:cs="Trebuchet MS"/>
          <w:spacing w:val="-1"/>
          <w:w w:val="103"/>
          <w:sz w:val="22"/>
          <w:szCs w:val="22"/>
          <w:lang w:val="ro-RO"/>
        </w:rPr>
        <w:t>.</w:t>
      </w:r>
    </w:p>
    <w:p w14:paraId="4B1B00A7" w14:textId="6D889230" w:rsidR="000B3971" w:rsidRPr="00E258EF" w:rsidRDefault="0099349E" w:rsidP="00C902D2">
      <w:pPr>
        <w:pStyle w:val="ListParagraph"/>
        <w:numPr>
          <w:ilvl w:val="0"/>
          <w:numId w:val="21"/>
        </w:numPr>
        <w:spacing w:line="247" w:lineRule="auto"/>
        <w:ind w:left="0" w:right="105" w:firstLine="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Beneficiarul/Liderul </w:t>
      </w:r>
      <w:r w:rsidRPr="00E258EF">
        <w:rPr>
          <w:rFonts w:ascii="Trebuchet MS" w:eastAsia="Trebuchet MS" w:hAnsi="Trebuchet MS" w:cs="Trebuchet MS"/>
          <w:spacing w:val="34"/>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45"/>
          <w:sz w:val="22"/>
          <w:szCs w:val="22"/>
          <w:lang w:val="ro-RO"/>
        </w:rPr>
        <w:t xml:space="preserve"> </w:t>
      </w:r>
      <w:r w:rsidRPr="00E258EF">
        <w:rPr>
          <w:rFonts w:ascii="Trebuchet MS" w:eastAsia="Trebuchet MS" w:hAnsi="Trebuchet MS" w:cs="Trebuchet MS"/>
          <w:sz w:val="22"/>
          <w:szCs w:val="22"/>
          <w:lang w:val="ro-RO"/>
        </w:rPr>
        <w:t xml:space="preserve">parteneriat/Partenerii </w:t>
      </w:r>
      <w:r w:rsidRPr="00E258EF">
        <w:rPr>
          <w:rFonts w:ascii="Trebuchet MS" w:eastAsia="Trebuchet MS" w:hAnsi="Trebuchet MS" w:cs="Trebuchet MS"/>
          <w:spacing w:val="38"/>
          <w:sz w:val="22"/>
          <w:szCs w:val="22"/>
          <w:lang w:val="ro-RO"/>
        </w:rPr>
        <w:t xml:space="preserve"> </w:t>
      </w:r>
      <w:r w:rsidR="00585631" w:rsidRPr="00E258EF">
        <w:rPr>
          <w:rFonts w:ascii="Trebuchet MS" w:eastAsia="Trebuchet MS" w:hAnsi="Trebuchet MS" w:cs="Trebuchet MS"/>
          <w:spacing w:val="-1"/>
          <w:sz w:val="22"/>
          <w:szCs w:val="22"/>
          <w:lang w:val="ro-RO"/>
        </w:rPr>
        <w:t>are/</w:t>
      </w:r>
      <w:r w:rsidRPr="00E258EF">
        <w:rPr>
          <w:rFonts w:ascii="Trebuchet MS" w:eastAsia="Trebuchet MS" w:hAnsi="Trebuchet MS" w:cs="Trebuchet MS"/>
          <w:spacing w:val="-1"/>
          <w:sz w:val="22"/>
          <w:szCs w:val="22"/>
          <w:lang w:val="ro-RO"/>
        </w:rPr>
        <w:t>a</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44"/>
          <w:sz w:val="22"/>
          <w:szCs w:val="22"/>
          <w:lang w:val="ro-RO"/>
        </w:rPr>
        <w:t xml:space="preserve"> </w:t>
      </w:r>
      <w:r w:rsidRPr="00E258EF">
        <w:rPr>
          <w:rFonts w:ascii="Trebuchet MS" w:eastAsia="Trebuchet MS" w:hAnsi="Trebuchet MS" w:cs="Trebuchet MS"/>
          <w:sz w:val="22"/>
          <w:szCs w:val="22"/>
          <w:lang w:val="ro-RO"/>
        </w:rPr>
        <w:t>oblig</w:t>
      </w:r>
      <w:r w:rsidRPr="00E258EF">
        <w:rPr>
          <w:rFonts w:ascii="Trebuchet MS" w:eastAsia="Trebuchet MS" w:hAnsi="Trebuchet MS" w:cs="Trebuchet MS"/>
          <w:spacing w:val="-1"/>
          <w:sz w:val="22"/>
          <w:szCs w:val="22"/>
          <w:lang w:val="ro-RO"/>
        </w:rPr>
        <w:t>a</w:t>
      </w:r>
      <w:r w:rsidRPr="00E258EF">
        <w:rPr>
          <w:rFonts w:ascii="Trebuchet MS" w:eastAsia="Trebuchet MS" w:hAnsi="Trebuchet MS" w:cs="Trebuchet MS"/>
          <w:spacing w:val="-3"/>
          <w:sz w:val="22"/>
          <w:szCs w:val="22"/>
          <w:lang w:val="ro-RO"/>
        </w:rPr>
        <w:t>ț</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z w:val="22"/>
          <w:szCs w:val="22"/>
          <w:lang w:val="ro-RO"/>
        </w:rPr>
        <w:t>a  de</w:t>
      </w:r>
      <w:r w:rsidRPr="00E258EF">
        <w:rPr>
          <w:rFonts w:ascii="Trebuchet MS" w:eastAsia="Trebuchet MS" w:hAnsi="Trebuchet MS" w:cs="Trebuchet MS"/>
          <w:spacing w:val="47"/>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38"/>
          <w:sz w:val="22"/>
          <w:szCs w:val="22"/>
          <w:lang w:val="ro-RO"/>
        </w:rPr>
        <w:t xml:space="preserve"> </w:t>
      </w:r>
      <w:r w:rsidRPr="00E258EF">
        <w:rPr>
          <w:rFonts w:ascii="Trebuchet MS" w:eastAsia="Trebuchet MS" w:hAnsi="Trebuchet MS" w:cs="Trebuchet MS"/>
          <w:spacing w:val="-1"/>
          <w:sz w:val="22"/>
          <w:szCs w:val="22"/>
          <w:lang w:val="ro-RO"/>
        </w:rPr>
        <w:t>respect</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1"/>
          <w:sz w:val="22"/>
          <w:szCs w:val="22"/>
          <w:lang w:val="ro-RO"/>
        </w:rPr>
        <w:t>Instru</w:t>
      </w:r>
      <w:r w:rsidRPr="00E258EF">
        <w:rPr>
          <w:rFonts w:ascii="Trebuchet MS" w:eastAsia="Trebuchet MS" w:hAnsi="Trebuchet MS" w:cs="Trebuchet MS"/>
          <w:sz w:val="22"/>
          <w:szCs w:val="22"/>
          <w:lang w:val="ro-RO"/>
        </w:rPr>
        <w:t>cțiunile</w:t>
      </w:r>
      <w:bookmarkStart w:id="19" w:name="_Hlk118815839"/>
      <w:r w:rsidR="00EA0153" w:rsidRPr="00E258EF">
        <w:rPr>
          <w:rFonts w:ascii="Trebuchet MS" w:eastAsia="Trebuchet MS" w:hAnsi="Trebuchet MS" w:cs="Trebuchet MS"/>
          <w:sz w:val="22"/>
          <w:szCs w:val="22"/>
          <w:lang w:val="ro-RO"/>
        </w:rPr>
        <w:t xml:space="preserve">, deciziile si orice alte acte emise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z w:val="22"/>
          <w:szCs w:val="22"/>
          <w:lang w:val="ro-RO"/>
        </w:rPr>
        <w:t>către</w:t>
      </w:r>
      <w:r w:rsidRPr="00E258EF">
        <w:rPr>
          <w:rFonts w:ascii="Trebuchet MS" w:eastAsia="Trebuchet MS" w:hAnsi="Trebuchet MS" w:cs="Trebuchet MS"/>
          <w:spacing w:val="16"/>
          <w:sz w:val="22"/>
          <w:szCs w:val="22"/>
          <w:lang w:val="ro-RO"/>
        </w:rPr>
        <w:t xml:space="preserve"> </w:t>
      </w:r>
      <w:r w:rsidR="003D6835" w:rsidRPr="00E258EF">
        <w:rPr>
          <w:rFonts w:ascii="Trebuchet MS" w:eastAsia="Trebuchet MS" w:hAnsi="Trebuchet MS" w:cs="Trebuchet MS"/>
          <w:w w:val="103"/>
          <w:sz w:val="22"/>
          <w:szCs w:val="22"/>
          <w:lang w:val="ro-RO"/>
        </w:rPr>
        <w:t>AM</w:t>
      </w:r>
      <w:r w:rsidR="00134D22" w:rsidRPr="00E258EF">
        <w:rPr>
          <w:rFonts w:ascii="Trebuchet MS" w:eastAsia="Trebuchet MS" w:hAnsi="Trebuchet MS" w:cs="Trebuchet MS"/>
          <w:w w:val="103"/>
          <w:sz w:val="22"/>
          <w:szCs w:val="22"/>
          <w:lang w:val="ro-RO"/>
        </w:rPr>
        <w:t>PEO</w:t>
      </w:r>
      <w:r w:rsidR="00200F02" w:rsidRPr="00E258EF">
        <w:rPr>
          <w:rFonts w:ascii="Trebuchet MS" w:eastAsia="Trebuchet MS" w:hAnsi="Trebuchet MS" w:cs="Trebuchet MS"/>
          <w:w w:val="103"/>
          <w:sz w:val="22"/>
          <w:szCs w:val="22"/>
          <w:lang w:val="ro-RO"/>
        </w:rPr>
        <w:t xml:space="preserve"> in executarea Contractului</w:t>
      </w:r>
      <w:bookmarkEnd w:id="19"/>
      <w:r w:rsidR="003B63F2" w:rsidRPr="00E258EF">
        <w:rPr>
          <w:rFonts w:ascii="Trebuchet MS" w:eastAsia="Trebuchet MS" w:hAnsi="Trebuchet MS" w:cs="Trebuchet MS"/>
          <w:w w:val="103"/>
          <w:sz w:val="22"/>
          <w:szCs w:val="22"/>
          <w:lang w:val="ro-RO"/>
        </w:rPr>
        <w:t>.</w:t>
      </w:r>
    </w:p>
    <w:p w14:paraId="30670EF6" w14:textId="5929D4F5" w:rsidR="00A33CDA" w:rsidRPr="00E258EF" w:rsidRDefault="0099349E" w:rsidP="00331D5C">
      <w:pPr>
        <w:pStyle w:val="ListParagraph"/>
        <w:numPr>
          <w:ilvl w:val="0"/>
          <w:numId w:val="21"/>
        </w:numPr>
        <w:spacing w:line="247" w:lineRule="auto"/>
        <w:ind w:left="0" w:right="105" w:firstLine="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Beneficiarul/Liderul  de</w:t>
      </w:r>
      <w:r w:rsidRPr="00E258EF">
        <w:rPr>
          <w:rFonts w:ascii="Trebuchet MS" w:eastAsia="Trebuchet MS" w:hAnsi="Trebuchet MS" w:cs="Trebuchet MS"/>
          <w:spacing w:val="15"/>
          <w:sz w:val="22"/>
          <w:szCs w:val="22"/>
          <w:lang w:val="ro-RO"/>
        </w:rPr>
        <w:t xml:space="preserve"> </w:t>
      </w:r>
      <w:r w:rsidRPr="00E258EF">
        <w:rPr>
          <w:rFonts w:ascii="Trebuchet MS" w:eastAsia="Trebuchet MS" w:hAnsi="Trebuchet MS" w:cs="Trebuchet MS"/>
          <w:sz w:val="22"/>
          <w:szCs w:val="22"/>
          <w:lang w:val="ro-RO"/>
        </w:rPr>
        <w:t xml:space="preserve">parteneriat/Partenerii </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pacing w:val="-1"/>
          <w:sz w:val="22"/>
          <w:szCs w:val="22"/>
          <w:lang w:val="ro-RO"/>
        </w:rPr>
        <w:t>are/a</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z w:val="22"/>
          <w:szCs w:val="22"/>
          <w:lang w:val="ro-RO"/>
        </w:rPr>
        <w:t>oblig</w:t>
      </w:r>
      <w:r w:rsidRPr="00E258EF">
        <w:rPr>
          <w:rFonts w:ascii="Trebuchet MS" w:eastAsia="Trebuchet MS" w:hAnsi="Trebuchet MS" w:cs="Trebuchet MS"/>
          <w:spacing w:val="-1"/>
          <w:sz w:val="22"/>
          <w:szCs w:val="22"/>
          <w:lang w:val="ro-RO"/>
        </w:rPr>
        <w:t>a</w:t>
      </w:r>
      <w:r w:rsidRPr="00E258EF">
        <w:rPr>
          <w:rFonts w:ascii="Trebuchet MS" w:eastAsia="Trebuchet MS" w:hAnsi="Trebuchet MS" w:cs="Trebuchet MS"/>
          <w:spacing w:val="-3"/>
          <w:sz w:val="22"/>
          <w:szCs w:val="22"/>
          <w:lang w:val="ro-RO"/>
        </w:rPr>
        <w:t>ț</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28"/>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restitui</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z w:val="22"/>
          <w:szCs w:val="22"/>
          <w:lang w:val="ro-RO"/>
        </w:rPr>
        <w:t>AM</w:t>
      </w:r>
      <w:r w:rsidR="008C57EA" w:rsidRPr="00E258EF">
        <w:rPr>
          <w:rFonts w:ascii="Trebuchet MS" w:eastAsia="Trebuchet MS" w:hAnsi="Trebuchet MS" w:cs="Trebuchet MS"/>
          <w:sz w:val="22"/>
          <w:szCs w:val="22"/>
          <w:lang w:val="ro-RO"/>
        </w:rPr>
        <w:t>PEO</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pacing w:val="-3"/>
          <w:w w:val="103"/>
          <w:sz w:val="22"/>
          <w:szCs w:val="22"/>
          <w:lang w:val="ro-RO"/>
        </w:rPr>
        <w:t>d</w:t>
      </w:r>
      <w:r w:rsidRPr="00E258EF">
        <w:rPr>
          <w:rFonts w:ascii="Trebuchet MS" w:eastAsia="Trebuchet MS" w:hAnsi="Trebuchet MS" w:cs="Trebuchet MS"/>
          <w:spacing w:val="3"/>
          <w:w w:val="103"/>
          <w:sz w:val="22"/>
          <w:szCs w:val="22"/>
          <w:lang w:val="ro-RO"/>
        </w:rPr>
        <w:t>i</w:t>
      </w:r>
      <w:r w:rsidRPr="00E258EF">
        <w:rPr>
          <w:rFonts w:ascii="Trebuchet MS" w:eastAsia="Trebuchet MS" w:hAnsi="Trebuchet MS" w:cs="Trebuchet MS"/>
          <w:w w:val="103"/>
          <w:sz w:val="22"/>
          <w:szCs w:val="22"/>
          <w:lang w:val="ro-RO"/>
        </w:rPr>
        <w:t xml:space="preserve">n </w:t>
      </w:r>
      <w:r w:rsidRPr="00E258EF">
        <w:rPr>
          <w:rFonts w:ascii="Trebuchet MS" w:eastAsia="Trebuchet MS" w:hAnsi="Trebuchet MS" w:cs="Trebuchet MS"/>
          <w:sz w:val="22"/>
          <w:szCs w:val="22"/>
          <w:lang w:val="ro-RO"/>
        </w:rPr>
        <w:t>proprie</w:t>
      </w:r>
      <w:r w:rsidRPr="00E258EF">
        <w:rPr>
          <w:rFonts w:ascii="Trebuchet MS" w:eastAsia="Trebuchet MS" w:hAnsi="Trebuchet MS" w:cs="Trebuchet MS"/>
          <w:spacing w:val="52"/>
          <w:sz w:val="22"/>
          <w:szCs w:val="22"/>
          <w:lang w:val="ro-RO"/>
        </w:rPr>
        <w:t xml:space="preserve"> </w:t>
      </w:r>
      <w:r w:rsidRPr="00E258EF">
        <w:rPr>
          <w:rFonts w:ascii="Trebuchet MS" w:eastAsia="Trebuchet MS" w:hAnsi="Trebuchet MS" w:cs="Trebuchet MS"/>
          <w:spacing w:val="-1"/>
          <w:sz w:val="22"/>
          <w:szCs w:val="22"/>
          <w:lang w:val="ro-RO"/>
        </w:rPr>
        <w:t>in</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z w:val="22"/>
          <w:szCs w:val="22"/>
          <w:lang w:val="ro-RO"/>
        </w:rPr>
        <w:t>țiativ</w:t>
      </w:r>
      <w:r w:rsidRPr="00E258EF">
        <w:rPr>
          <w:rFonts w:ascii="Trebuchet MS" w:eastAsia="Trebuchet MS" w:hAnsi="Trebuchet MS" w:cs="Trebuchet MS"/>
          <w:spacing w:val="-1"/>
          <w:sz w:val="22"/>
          <w:szCs w:val="22"/>
          <w:lang w:val="ro-RO"/>
        </w:rPr>
        <w:t>a</w:t>
      </w:r>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1"/>
          <w:sz w:val="22"/>
          <w:szCs w:val="22"/>
          <w:lang w:val="ro-RO"/>
        </w:rPr>
        <w:t>oric</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46"/>
          <w:sz w:val="22"/>
          <w:szCs w:val="22"/>
          <w:lang w:val="ro-RO"/>
        </w:rPr>
        <w:t xml:space="preserve"> </w:t>
      </w:r>
      <w:r w:rsidRPr="00E258EF">
        <w:rPr>
          <w:rFonts w:ascii="Trebuchet MS" w:eastAsia="Trebuchet MS" w:hAnsi="Trebuchet MS" w:cs="Trebuchet MS"/>
          <w:sz w:val="22"/>
          <w:szCs w:val="22"/>
          <w:lang w:val="ro-RO"/>
        </w:rPr>
        <w:t>sumă</w:t>
      </w:r>
      <w:r w:rsidRPr="00E258EF">
        <w:rPr>
          <w:rFonts w:ascii="Trebuchet MS" w:eastAsia="Trebuchet MS" w:hAnsi="Trebuchet MS" w:cs="Trebuchet MS"/>
          <w:spacing w:val="47"/>
          <w:sz w:val="22"/>
          <w:szCs w:val="22"/>
          <w:lang w:val="ro-RO"/>
        </w:rPr>
        <w:t xml:space="preserve"> </w:t>
      </w:r>
      <w:r w:rsidRPr="00E258EF">
        <w:rPr>
          <w:rFonts w:ascii="Trebuchet MS" w:eastAsia="Trebuchet MS" w:hAnsi="Trebuchet MS" w:cs="Trebuchet MS"/>
          <w:sz w:val="22"/>
          <w:szCs w:val="22"/>
          <w:lang w:val="ro-RO"/>
        </w:rPr>
        <w:t>ce</w:t>
      </w:r>
      <w:r w:rsidRPr="00E258EF">
        <w:rPr>
          <w:rFonts w:ascii="Trebuchet MS" w:eastAsia="Trebuchet MS" w:hAnsi="Trebuchet MS" w:cs="Trebuchet MS"/>
          <w:spacing w:val="42"/>
          <w:sz w:val="22"/>
          <w:szCs w:val="22"/>
          <w:lang w:val="ro-RO"/>
        </w:rPr>
        <w:t xml:space="preserve"> </w:t>
      </w:r>
      <w:r w:rsidRPr="00E258EF">
        <w:rPr>
          <w:rFonts w:ascii="Trebuchet MS" w:eastAsia="Trebuchet MS" w:hAnsi="Trebuchet MS" w:cs="Trebuchet MS"/>
          <w:sz w:val="22"/>
          <w:szCs w:val="22"/>
          <w:lang w:val="ro-RO"/>
        </w:rPr>
        <w:t xml:space="preserve">constituie </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1"/>
          <w:sz w:val="22"/>
          <w:szCs w:val="22"/>
          <w:lang w:val="ro-RO"/>
        </w:rPr>
        <w:t>plat</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49"/>
          <w:sz w:val="22"/>
          <w:szCs w:val="22"/>
          <w:lang w:val="ro-RO"/>
        </w:rPr>
        <w:t xml:space="preserve"> </w:t>
      </w:r>
      <w:r w:rsidRPr="00E258EF">
        <w:rPr>
          <w:rFonts w:ascii="Trebuchet MS" w:eastAsia="Trebuchet MS" w:hAnsi="Trebuchet MS" w:cs="Trebuchet MS"/>
          <w:sz w:val="22"/>
          <w:szCs w:val="22"/>
          <w:lang w:val="ro-RO"/>
        </w:rPr>
        <w:t xml:space="preserve">nedatorată/sume </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z w:val="22"/>
          <w:szCs w:val="22"/>
          <w:lang w:val="ro-RO"/>
        </w:rPr>
        <w:t xml:space="preserve">necuvenite </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z w:val="22"/>
          <w:szCs w:val="22"/>
          <w:lang w:val="ro-RO"/>
        </w:rPr>
        <w:t>plătite</w:t>
      </w:r>
      <w:r w:rsidRPr="00E258EF">
        <w:rPr>
          <w:rFonts w:ascii="Trebuchet MS" w:eastAsia="Trebuchet MS" w:hAnsi="Trebuchet MS" w:cs="Trebuchet MS"/>
          <w:spacing w:val="49"/>
          <w:sz w:val="22"/>
          <w:szCs w:val="22"/>
          <w:lang w:val="ro-RO"/>
        </w:rPr>
        <w:t xml:space="preserve"> </w:t>
      </w:r>
      <w:r w:rsidRPr="00E258EF">
        <w:rPr>
          <w:rFonts w:ascii="Trebuchet MS" w:eastAsia="Trebuchet MS" w:hAnsi="Trebuchet MS" w:cs="Trebuchet MS"/>
          <w:spacing w:val="3"/>
          <w:w w:val="103"/>
          <w:sz w:val="22"/>
          <w:szCs w:val="22"/>
          <w:lang w:val="ro-RO"/>
        </w:rPr>
        <w:t xml:space="preserve">în </w:t>
      </w:r>
      <w:r w:rsidRPr="00E258EF">
        <w:rPr>
          <w:rFonts w:ascii="Trebuchet MS" w:eastAsia="Trebuchet MS" w:hAnsi="Trebuchet MS" w:cs="Trebuchet MS"/>
          <w:sz w:val="22"/>
          <w:szCs w:val="22"/>
          <w:lang w:val="ro-RO"/>
        </w:rPr>
        <w:t>cadrul</w:t>
      </w:r>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sz w:val="22"/>
          <w:szCs w:val="22"/>
          <w:lang w:val="ro-RO"/>
        </w:rPr>
        <w:t xml:space="preserve">prezentului </w:t>
      </w:r>
      <w:r w:rsidRPr="00E258EF">
        <w:rPr>
          <w:rFonts w:ascii="Trebuchet MS" w:eastAsia="Trebuchet MS" w:hAnsi="Trebuchet MS" w:cs="Trebuchet MS"/>
          <w:spacing w:val="34"/>
          <w:sz w:val="22"/>
          <w:szCs w:val="22"/>
          <w:lang w:val="ro-RO"/>
        </w:rPr>
        <w:t xml:space="preserve"> </w:t>
      </w:r>
      <w:r w:rsidRPr="00E258EF">
        <w:rPr>
          <w:rFonts w:ascii="Trebuchet MS" w:eastAsia="Trebuchet MS" w:hAnsi="Trebuchet MS" w:cs="Trebuchet MS"/>
          <w:sz w:val="22"/>
          <w:szCs w:val="22"/>
          <w:lang w:val="ro-RO"/>
        </w:rPr>
        <w:t>contract</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z w:val="22"/>
          <w:szCs w:val="22"/>
          <w:lang w:val="ro-RO"/>
        </w:rPr>
        <w:t>finanţare,</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z w:val="22"/>
          <w:szCs w:val="22"/>
          <w:lang w:val="ro-RO"/>
        </w:rPr>
        <w:t>în</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z w:val="22"/>
          <w:szCs w:val="22"/>
          <w:lang w:val="ro-RO"/>
        </w:rPr>
        <w:t>termen</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z w:val="22"/>
          <w:szCs w:val="22"/>
          <w:lang w:val="ro-RO"/>
        </w:rPr>
        <w:t>5 zile</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z w:val="22"/>
          <w:szCs w:val="22"/>
          <w:lang w:val="ro-RO"/>
        </w:rPr>
        <w:t>lucrătoare</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z w:val="22"/>
          <w:szCs w:val="22"/>
          <w:lang w:val="ro-RO"/>
        </w:rPr>
        <w:t>la</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1"/>
          <w:sz w:val="22"/>
          <w:szCs w:val="22"/>
          <w:lang w:val="ro-RO"/>
        </w:rPr>
        <w:t>d</w:t>
      </w:r>
      <w:r w:rsidRPr="00E258EF">
        <w:rPr>
          <w:rFonts w:ascii="Trebuchet MS" w:eastAsia="Trebuchet MS" w:hAnsi="Trebuchet MS" w:cs="Trebuchet MS"/>
          <w:sz w:val="22"/>
          <w:szCs w:val="22"/>
          <w:lang w:val="ro-RO"/>
        </w:rPr>
        <w:t>ata</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w w:val="103"/>
          <w:sz w:val="22"/>
          <w:szCs w:val="22"/>
          <w:lang w:val="ro-RO"/>
        </w:rPr>
        <w:t xml:space="preserve">primirii </w:t>
      </w:r>
      <w:r w:rsidRPr="00E258EF">
        <w:rPr>
          <w:rFonts w:ascii="Trebuchet MS" w:eastAsia="Trebuchet MS" w:hAnsi="Trebuchet MS" w:cs="Trebuchet MS"/>
          <w:spacing w:val="-1"/>
          <w:sz w:val="22"/>
          <w:szCs w:val="22"/>
          <w:lang w:val="ro-RO"/>
        </w:rPr>
        <w:t>sumelo</w:t>
      </w:r>
      <w:r w:rsidRPr="00E258EF">
        <w:rPr>
          <w:rFonts w:ascii="Trebuchet MS" w:eastAsia="Trebuchet MS" w:hAnsi="Trebuchet MS" w:cs="Trebuchet MS"/>
          <w:sz w:val="22"/>
          <w:szCs w:val="22"/>
          <w:lang w:val="ro-RO"/>
        </w:rPr>
        <w:t>r</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z w:val="22"/>
          <w:szCs w:val="22"/>
          <w:lang w:val="ro-RO"/>
        </w:rPr>
        <w:t>respective</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z w:val="22"/>
          <w:szCs w:val="22"/>
          <w:lang w:val="ro-RO"/>
        </w:rPr>
        <w:t xml:space="preserve">in </w:t>
      </w:r>
      <w:r w:rsidRPr="00E258EF">
        <w:rPr>
          <w:rFonts w:ascii="Trebuchet MS" w:eastAsia="Trebuchet MS" w:hAnsi="Trebuchet MS" w:cs="Trebuchet MS"/>
          <w:spacing w:val="-1"/>
          <w:sz w:val="22"/>
          <w:szCs w:val="22"/>
          <w:lang w:val="ro-RO"/>
        </w:rPr>
        <w:t>conturil</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z w:val="22"/>
          <w:szCs w:val="22"/>
          <w:lang w:val="ro-RO"/>
        </w:rPr>
        <w:t>Beneficiarului/</w:t>
      </w:r>
      <w:r w:rsidRPr="00E258EF">
        <w:rPr>
          <w:rFonts w:ascii="Trebuchet MS" w:eastAsia="Trebuchet MS" w:hAnsi="Trebuchet MS" w:cs="Trebuchet MS"/>
          <w:spacing w:val="35"/>
          <w:sz w:val="22"/>
          <w:szCs w:val="22"/>
          <w:lang w:val="ro-RO"/>
        </w:rPr>
        <w:t xml:space="preserve"> </w:t>
      </w:r>
      <w:r w:rsidRPr="00E258EF">
        <w:rPr>
          <w:rFonts w:ascii="Trebuchet MS" w:eastAsia="Trebuchet MS" w:hAnsi="Trebuchet MS" w:cs="Trebuchet MS"/>
          <w:sz w:val="22"/>
          <w:szCs w:val="22"/>
          <w:lang w:val="ro-RO"/>
        </w:rPr>
        <w:t>Liderului</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pacing w:val="-2"/>
          <w:sz w:val="22"/>
          <w:szCs w:val="22"/>
          <w:lang w:val="ro-RO"/>
        </w:rPr>
        <w:t>d</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z w:val="22"/>
          <w:szCs w:val="22"/>
          <w:lang w:val="ro-RO"/>
        </w:rPr>
        <w:t>parteneriat/</w:t>
      </w:r>
      <w:r w:rsidRPr="00E258EF">
        <w:rPr>
          <w:rFonts w:ascii="Trebuchet MS" w:eastAsia="Trebuchet MS" w:hAnsi="Trebuchet MS" w:cs="Trebuchet MS"/>
          <w:spacing w:val="29"/>
          <w:sz w:val="22"/>
          <w:szCs w:val="22"/>
          <w:lang w:val="ro-RO"/>
        </w:rPr>
        <w:t xml:space="preserve"> </w:t>
      </w:r>
      <w:r w:rsidRPr="00E258EF">
        <w:rPr>
          <w:rFonts w:ascii="Trebuchet MS" w:eastAsia="Trebuchet MS" w:hAnsi="Trebuchet MS" w:cs="Trebuchet MS"/>
          <w:w w:val="103"/>
          <w:sz w:val="22"/>
          <w:szCs w:val="22"/>
          <w:lang w:val="ro-RO"/>
        </w:rPr>
        <w:t xml:space="preserve">Partenerilor. </w:t>
      </w:r>
    </w:p>
    <w:p w14:paraId="2A3A4E8D" w14:textId="580206FC" w:rsidR="000B3971" w:rsidRPr="00E258EF" w:rsidRDefault="0099349E" w:rsidP="00C902D2">
      <w:pPr>
        <w:pStyle w:val="ListParagraph"/>
        <w:numPr>
          <w:ilvl w:val="0"/>
          <w:numId w:val="21"/>
        </w:numPr>
        <w:spacing w:line="247" w:lineRule="auto"/>
        <w:ind w:left="0" w:right="105" w:firstLine="0"/>
        <w:jc w:val="both"/>
        <w:rPr>
          <w:rFonts w:ascii="Trebuchet MS" w:eastAsia="Trebuchet MS" w:hAnsi="Trebuchet MS" w:cs="Trebuchet MS"/>
          <w:sz w:val="22"/>
          <w:szCs w:val="22"/>
          <w:lang w:val="ro-RO"/>
        </w:rPr>
      </w:pPr>
      <w:r w:rsidRPr="00E258EF">
        <w:rPr>
          <w:rFonts w:ascii="Trebuchet MS" w:eastAsia="Trebuchet MS" w:hAnsi="Trebuchet MS" w:cs="Trebuchet MS"/>
          <w:spacing w:val="-1"/>
          <w:sz w:val="22"/>
          <w:szCs w:val="22"/>
          <w:lang w:val="ro-RO"/>
        </w:rPr>
        <w:t>Beneficiaru</w:t>
      </w:r>
      <w:r w:rsidRPr="00E258EF">
        <w:rPr>
          <w:rFonts w:ascii="Trebuchet MS" w:eastAsia="Trebuchet MS" w:hAnsi="Trebuchet MS" w:cs="Trebuchet MS"/>
          <w:sz w:val="22"/>
          <w:szCs w:val="22"/>
          <w:lang w:val="ro-RO"/>
        </w:rPr>
        <w:t xml:space="preserve">l /Liderul </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z w:val="22"/>
          <w:szCs w:val="22"/>
          <w:lang w:val="ro-RO"/>
        </w:rPr>
        <w:t xml:space="preserve">de </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pacing w:val="-1"/>
          <w:sz w:val="22"/>
          <w:szCs w:val="22"/>
          <w:lang w:val="ro-RO"/>
        </w:rPr>
        <w:t>parteneria</w:t>
      </w:r>
      <w:r w:rsidRPr="00E258EF">
        <w:rPr>
          <w:rFonts w:ascii="Trebuchet MS" w:eastAsia="Trebuchet MS" w:hAnsi="Trebuchet MS" w:cs="Trebuchet MS"/>
          <w:sz w:val="22"/>
          <w:szCs w:val="22"/>
          <w:lang w:val="ro-RO"/>
        </w:rPr>
        <w:t xml:space="preserve">t </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spacing w:val="-1"/>
          <w:sz w:val="22"/>
          <w:szCs w:val="22"/>
          <w:lang w:val="ro-RO"/>
        </w:rPr>
        <w:t>ar</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pacing w:val="-1"/>
          <w:sz w:val="22"/>
          <w:szCs w:val="22"/>
          <w:lang w:val="ro-RO"/>
        </w:rPr>
        <w:t>obligaţi</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pacing w:val="-2"/>
          <w:sz w:val="22"/>
          <w:szCs w:val="22"/>
          <w:lang w:val="ro-RO"/>
        </w:rPr>
        <w:t>d</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1"/>
          <w:sz w:val="22"/>
          <w:szCs w:val="22"/>
          <w:lang w:val="ro-RO"/>
        </w:rPr>
        <w:t>transmite</w:t>
      </w:r>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31"/>
          <w:sz w:val="22"/>
          <w:szCs w:val="22"/>
          <w:lang w:val="ro-RO"/>
        </w:rPr>
        <w:t xml:space="preserve"> </w:t>
      </w:r>
      <w:r w:rsidRPr="00E258EF">
        <w:rPr>
          <w:rFonts w:ascii="Trebuchet MS" w:eastAsia="Trebuchet MS" w:hAnsi="Trebuchet MS" w:cs="Trebuchet MS"/>
          <w:spacing w:val="-1"/>
          <w:sz w:val="22"/>
          <w:szCs w:val="22"/>
          <w:lang w:val="ro-RO"/>
        </w:rPr>
        <w:t>l</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pacing w:val="-1"/>
          <w:w w:val="103"/>
          <w:sz w:val="22"/>
          <w:szCs w:val="22"/>
          <w:lang w:val="ro-RO"/>
        </w:rPr>
        <w:t xml:space="preserve">termenele </w:t>
      </w:r>
      <w:r w:rsidRPr="00E258EF">
        <w:rPr>
          <w:rFonts w:ascii="Trebuchet MS" w:eastAsia="Trebuchet MS" w:hAnsi="Trebuchet MS" w:cs="Trebuchet MS"/>
          <w:sz w:val="22"/>
          <w:szCs w:val="22"/>
          <w:lang w:val="ro-RO"/>
        </w:rPr>
        <w:t>specificate,</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z w:val="22"/>
          <w:szCs w:val="22"/>
          <w:lang w:val="ro-RO"/>
        </w:rPr>
        <w:t>orice</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pacing w:val="-1"/>
          <w:sz w:val="22"/>
          <w:szCs w:val="22"/>
          <w:lang w:val="ro-RO"/>
        </w:rPr>
        <w:t>documen</w:t>
      </w:r>
      <w:r w:rsidRPr="00E258EF">
        <w:rPr>
          <w:rFonts w:ascii="Trebuchet MS" w:eastAsia="Trebuchet MS" w:hAnsi="Trebuchet MS" w:cs="Trebuchet MS"/>
          <w:sz w:val="22"/>
          <w:szCs w:val="22"/>
          <w:lang w:val="ro-RO"/>
        </w:rPr>
        <w:t>t</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z w:val="22"/>
          <w:szCs w:val="22"/>
          <w:lang w:val="ro-RO"/>
        </w:rPr>
        <w:t>solicitat</w:t>
      </w:r>
      <w:r w:rsidRPr="00E258EF">
        <w:rPr>
          <w:rFonts w:ascii="Trebuchet MS" w:eastAsia="Trebuchet MS" w:hAnsi="Trebuchet MS" w:cs="Trebuchet MS"/>
          <w:spacing w:val="12"/>
          <w:sz w:val="22"/>
          <w:szCs w:val="22"/>
          <w:lang w:val="ro-RO"/>
        </w:rPr>
        <w:t xml:space="preserve"> </w:t>
      </w:r>
      <w:r w:rsidRPr="00E258EF">
        <w:rPr>
          <w:rFonts w:ascii="Trebuchet MS" w:eastAsia="Trebuchet MS" w:hAnsi="Trebuchet MS" w:cs="Trebuchet MS"/>
          <w:spacing w:val="-1"/>
          <w:sz w:val="22"/>
          <w:szCs w:val="22"/>
          <w:lang w:val="ro-RO"/>
        </w:rPr>
        <w:t>(a</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pacing w:val="-1"/>
          <w:sz w:val="22"/>
          <w:szCs w:val="22"/>
          <w:lang w:val="ro-RO"/>
        </w:rPr>
        <w:t>să</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pacing w:val="-2"/>
          <w:sz w:val="22"/>
          <w:szCs w:val="22"/>
          <w:lang w:val="ro-RO"/>
        </w:rPr>
        <w:t>ș</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pacing w:val="-1"/>
          <w:sz w:val="22"/>
          <w:szCs w:val="22"/>
          <w:lang w:val="ro-RO"/>
        </w:rPr>
        <w:t>/sa</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z w:val="22"/>
          <w:szCs w:val="22"/>
          <w:lang w:val="ro-RO"/>
        </w:rPr>
        <w:t>al</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z w:val="22"/>
          <w:szCs w:val="22"/>
          <w:lang w:val="ro-RO"/>
        </w:rPr>
        <w:t>partenerilor</w:t>
      </w:r>
      <w:r w:rsidR="000F15B8" w:rsidRPr="00E258EF">
        <w:rPr>
          <w:rFonts w:ascii="Trebuchet MS" w:eastAsia="Trebuchet MS" w:hAnsi="Trebuchet MS" w:cs="Trebuchet MS"/>
          <w:sz w:val="22"/>
          <w:szCs w:val="22"/>
          <w:lang w:val="ro-RO"/>
        </w:rPr>
        <w:t>).</w:t>
      </w:r>
      <w:r w:rsidR="000F15B8" w:rsidRPr="00E258EF">
        <w:rPr>
          <w:rFonts w:ascii="Trebuchet MS" w:eastAsia="Trebuchet MS" w:hAnsi="Trebuchet MS" w:cs="Trebuchet MS"/>
          <w:spacing w:val="24"/>
          <w:sz w:val="22"/>
          <w:szCs w:val="22"/>
          <w:lang w:val="ro-RO"/>
        </w:rPr>
        <w:t xml:space="preserve"> </w:t>
      </w:r>
    </w:p>
    <w:p w14:paraId="46DCB381" w14:textId="2AB03B77" w:rsidR="00AC1A21" w:rsidRPr="00E258EF" w:rsidRDefault="00AC1A21" w:rsidP="00C902D2">
      <w:pPr>
        <w:pStyle w:val="ListParagraph"/>
        <w:numPr>
          <w:ilvl w:val="0"/>
          <w:numId w:val="21"/>
        </w:numPr>
        <w:spacing w:line="247" w:lineRule="auto"/>
        <w:ind w:left="0" w:right="105" w:firstLine="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Pe durata verificărilor la fața locului, Beneficiarul/Liderul  </w:t>
      </w:r>
      <w:r w:rsidRPr="00E258EF">
        <w:rPr>
          <w:rFonts w:ascii="Trebuchet MS" w:eastAsia="Trebuchet MS" w:hAnsi="Trebuchet MS" w:cs="Trebuchet MS"/>
          <w:spacing w:val="37"/>
          <w:sz w:val="22"/>
          <w:szCs w:val="22"/>
          <w:lang w:val="ro-RO"/>
        </w:rPr>
        <w:t xml:space="preserve"> </w:t>
      </w:r>
      <w:r w:rsidRPr="00E258EF">
        <w:rPr>
          <w:rFonts w:ascii="Trebuchet MS" w:eastAsia="Trebuchet MS" w:hAnsi="Trebuchet MS" w:cs="Trebuchet MS"/>
          <w:sz w:val="22"/>
          <w:szCs w:val="22"/>
          <w:lang w:val="ro-RO"/>
        </w:rPr>
        <w:t xml:space="preserve">de </w:t>
      </w:r>
      <w:r w:rsidRPr="00E258EF">
        <w:rPr>
          <w:rFonts w:ascii="Trebuchet MS" w:eastAsia="Trebuchet MS" w:hAnsi="Trebuchet MS" w:cs="Trebuchet MS"/>
          <w:spacing w:val="50"/>
          <w:sz w:val="22"/>
          <w:szCs w:val="22"/>
          <w:lang w:val="ro-RO"/>
        </w:rPr>
        <w:t xml:space="preserve"> </w:t>
      </w:r>
      <w:r w:rsidRPr="00E258EF">
        <w:rPr>
          <w:rFonts w:ascii="Trebuchet MS" w:eastAsia="Trebuchet MS" w:hAnsi="Trebuchet MS" w:cs="Trebuchet MS"/>
          <w:spacing w:val="-1"/>
          <w:sz w:val="22"/>
          <w:szCs w:val="22"/>
          <w:lang w:val="ro-RO"/>
        </w:rPr>
        <w:t>partener</w:t>
      </w:r>
      <w:r w:rsidRPr="00E258EF">
        <w:rPr>
          <w:rFonts w:ascii="Trebuchet MS" w:eastAsia="Trebuchet MS" w:hAnsi="Trebuchet MS" w:cs="Trebuchet MS"/>
          <w:spacing w:val="1"/>
          <w:sz w:val="22"/>
          <w:szCs w:val="22"/>
          <w:lang w:val="ro-RO"/>
        </w:rPr>
        <w:t>ia</w:t>
      </w:r>
      <w:r w:rsidRPr="00E258EF">
        <w:rPr>
          <w:rFonts w:ascii="Trebuchet MS" w:eastAsia="Trebuchet MS" w:hAnsi="Trebuchet MS" w:cs="Trebuchet MS"/>
          <w:spacing w:val="-1"/>
          <w:sz w:val="22"/>
          <w:szCs w:val="22"/>
          <w:lang w:val="ro-RO"/>
        </w:rPr>
        <w:t>t</w:t>
      </w:r>
      <w:r w:rsidRPr="00E258EF">
        <w:rPr>
          <w:rFonts w:ascii="Trebuchet MS" w:eastAsia="Trebuchet MS" w:hAnsi="Trebuchet MS" w:cs="Trebuchet MS"/>
          <w:sz w:val="22"/>
          <w:szCs w:val="22"/>
          <w:lang w:val="ro-RO"/>
        </w:rPr>
        <w:t xml:space="preserve">/partenerii  </w:t>
      </w:r>
      <w:r w:rsidRPr="00E258EF">
        <w:rPr>
          <w:rFonts w:ascii="Trebuchet MS" w:eastAsia="Trebuchet MS" w:hAnsi="Trebuchet MS" w:cs="Trebuchet MS"/>
          <w:spacing w:val="43"/>
          <w:sz w:val="22"/>
          <w:szCs w:val="22"/>
          <w:lang w:val="ro-RO"/>
        </w:rPr>
        <w:t xml:space="preserve"> </w:t>
      </w:r>
      <w:r w:rsidRPr="00E258EF">
        <w:rPr>
          <w:rFonts w:ascii="Trebuchet MS" w:eastAsia="Trebuchet MS" w:hAnsi="Trebuchet MS" w:cs="Trebuchet MS"/>
          <w:sz w:val="22"/>
          <w:szCs w:val="22"/>
          <w:lang w:val="ro-RO"/>
        </w:rPr>
        <w:t xml:space="preserve">îşi </w:t>
      </w:r>
      <w:r w:rsidRPr="00E258EF">
        <w:rPr>
          <w:rFonts w:ascii="Trebuchet MS" w:eastAsia="Trebuchet MS" w:hAnsi="Trebuchet MS" w:cs="Trebuchet MS"/>
          <w:spacing w:val="49"/>
          <w:sz w:val="22"/>
          <w:szCs w:val="22"/>
          <w:lang w:val="ro-RO"/>
        </w:rPr>
        <w:t xml:space="preserve"> </w:t>
      </w:r>
      <w:r w:rsidRPr="00E258EF">
        <w:rPr>
          <w:rFonts w:ascii="Trebuchet MS" w:eastAsia="Trebuchet MS" w:hAnsi="Trebuchet MS" w:cs="Trebuchet MS"/>
          <w:spacing w:val="-1"/>
          <w:sz w:val="22"/>
          <w:szCs w:val="22"/>
          <w:lang w:val="ro-RO"/>
        </w:rPr>
        <w:t>asum</w:t>
      </w:r>
      <w:r w:rsidRPr="00E258EF">
        <w:rPr>
          <w:rFonts w:ascii="Trebuchet MS" w:eastAsia="Trebuchet MS" w:hAnsi="Trebuchet MS" w:cs="Trebuchet MS"/>
          <w:sz w:val="22"/>
          <w:szCs w:val="22"/>
          <w:lang w:val="ro-RO"/>
        </w:rPr>
        <w:t xml:space="preserve">ă   </w:t>
      </w:r>
      <w:r w:rsidRPr="00E258EF">
        <w:rPr>
          <w:rFonts w:ascii="Trebuchet MS" w:eastAsia="Trebuchet MS" w:hAnsi="Trebuchet MS" w:cs="Trebuchet MS"/>
          <w:spacing w:val="-1"/>
          <w:sz w:val="22"/>
          <w:szCs w:val="22"/>
          <w:lang w:val="ro-RO"/>
        </w:rPr>
        <w:t>obligaţi</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z w:val="22"/>
          <w:szCs w:val="22"/>
          <w:lang w:val="ro-RO"/>
        </w:rPr>
        <w:t xml:space="preserve">de </w:t>
      </w:r>
      <w:r w:rsidRPr="00E258EF">
        <w:rPr>
          <w:rFonts w:ascii="Trebuchet MS" w:eastAsia="Trebuchet MS" w:hAnsi="Trebuchet MS" w:cs="Trebuchet MS"/>
          <w:spacing w:val="48"/>
          <w:sz w:val="22"/>
          <w:szCs w:val="22"/>
          <w:lang w:val="ro-RO"/>
        </w:rPr>
        <w:t xml:space="preserve"> </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45"/>
          <w:sz w:val="22"/>
          <w:szCs w:val="22"/>
          <w:lang w:val="ro-RO"/>
        </w:rPr>
        <w:t xml:space="preserve"> </w:t>
      </w:r>
      <w:r w:rsidRPr="00E258EF">
        <w:rPr>
          <w:rFonts w:ascii="Trebuchet MS" w:eastAsia="Trebuchet MS" w:hAnsi="Trebuchet MS" w:cs="Trebuchet MS"/>
          <w:w w:val="103"/>
          <w:sz w:val="22"/>
          <w:szCs w:val="22"/>
          <w:lang w:val="ro-RO"/>
        </w:rPr>
        <w:t xml:space="preserve">furniza </w:t>
      </w:r>
      <w:r w:rsidRPr="00E258EF">
        <w:rPr>
          <w:rFonts w:ascii="Trebuchet MS" w:eastAsia="Trebuchet MS" w:hAnsi="Trebuchet MS" w:cs="Trebuchet MS"/>
          <w:spacing w:val="-1"/>
          <w:sz w:val="22"/>
          <w:szCs w:val="22"/>
          <w:lang w:val="ro-RO"/>
        </w:rPr>
        <w:t>AMPEO/O</w:t>
      </w:r>
      <w:r w:rsidRPr="00E258EF">
        <w:rPr>
          <w:rFonts w:ascii="Trebuchet MS" w:eastAsia="Trebuchet MS" w:hAnsi="Trebuchet MS" w:cs="Trebuchet MS"/>
          <w:sz w:val="22"/>
          <w:szCs w:val="22"/>
          <w:lang w:val="ro-RO"/>
        </w:rPr>
        <w:t xml:space="preserve">I </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z w:val="22"/>
          <w:szCs w:val="22"/>
          <w:lang w:val="ro-RO"/>
        </w:rPr>
        <w:t>responsabil</w:t>
      </w:r>
      <w:r w:rsidRPr="00E258EF">
        <w:rPr>
          <w:rFonts w:ascii="Trebuchet MS" w:eastAsia="Trebuchet MS" w:hAnsi="Trebuchet MS" w:cs="Trebuchet MS"/>
          <w:spacing w:val="59"/>
          <w:sz w:val="22"/>
          <w:szCs w:val="22"/>
          <w:lang w:val="ro-RO"/>
        </w:rPr>
        <w:t xml:space="preserve"> </w:t>
      </w:r>
      <w:r w:rsidRPr="00E258EF">
        <w:rPr>
          <w:rFonts w:ascii="Trebuchet MS" w:eastAsia="Trebuchet MS" w:hAnsi="Trebuchet MS" w:cs="Trebuchet MS"/>
          <w:sz w:val="22"/>
          <w:szCs w:val="22"/>
          <w:lang w:val="ro-RO"/>
        </w:rPr>
        <w:t>orice</w:t>
      </w:r>
      <w:r w:rsidRPr="00E258EF">
        <w:rPr>
          <w:rFonts w:ascii="Trebuchet MS" w:eastAsia="Trebuchet MS" w:hAnsi="Trebuchet MS" w:cs="Trebuchet MS"/>
          <w:spacing w:val="42"/>
          <w:sz w:val="22"/>
          <w:szCs w:val="22"/>
          <w:lang w:val="ro-RO"/>
        </w:rPr>
        <w:t xml:space="preserve"> </w:t>
      </w:r>
      <w:r w:rsidRPr="00E258EF">
        <w:rPr>
          <w:rFonts w:ascii="Trebuchet MS" w:eastAsia="Trebuchet MS" w:hAnsi="Trebuchet MS" w:cs="Trebuchet MS"/>
          <w:spacing w:val="-1"/>
          <w:sz w:val="22"/>
          <w:szCs w:val="22"/>
          <w:lang w:val="ro-RO"/>
        </w:rPr>
        <w:t>documen</w:t>
      </w:r>
      <w:r w:rsidRPr="00E258EF">
        <w:rPr>
          <w:rFonts w:ascii="Trebuchet MS" w:eastAsia="Trebuchet MS" w:hAnsi="Trebuchet MS" w:cs="Trebuchet MS"/>
          <w:sz w:val="22"/>
          <w:szCs w:val="22"/>
          <w:lang w:val="ro-RO"/>
        </w:rPr>
        <w:t xml:space="preserve">t solicitat, în original, în conformitate cu legislația aplicabilă atât pentru formatul fizic cât și pentru cel electronic. Nerespectarea acestei obligații atrage după sine declararea neeligibilității cheltuielilor </w:t>
      </w:r>
      <w:r w:rsidRPr="00E258EF">
        <w:rPr>
          <w:rFonts w:ascii="Trebuchet MS" w:eastAsia="Trebuchet MS" w:hAnsi="Trebuchet MS" w:cs="Trebuchet MS"/>
          <w:sz w:val="22"/>
          <w:szCs w:val="22"/>
          <w:lang w:val="ro-RO"/>
        </w:rPr>
        <w:lastRenderedPageBreak/>
        <w:t xml:space="preserve">aferente documentelor care nu au fost prezentate în original </w:t>
      </w:r>
      <w:r w:rsidR="00E045D0" w:rsidRPr="00E258EF">
        <w:rPr>
          <w:rFonts w:ascii="Trebuchet MS" w:eastAsia="Trebuchet MS" w:hAnsi="Trebuchet MS" w:cs="Trebuchet MS"/>
          <w:sz w:val="22"/>
          <w:szCs w:val="22"/>
          <w:lang w:val="ro-RO"/>
        </w:rPr>
        <w:t>de către echipa de verificare. În urma emiterii Raportului de vizită, se va emite titlul de creanță în concordanță cu constatările de la fața locului.</w:t>
      </w:r>
    </w:p>
    <w:p w14:paraId="244D9AFB" w14:textId="57960C7F" w:rsidR="000B3971" w:rsidRPr="00E258EF" w:rsidRDefault="0099349E" w:rsidP="00C902D2">
      <w:pPr>
        <w:pStyle w:val="ListParagraph"/>
        <w:numPr>
          <w:ilvl w:val="0"/>
          <w:numId w:val="21"/>
        </w:numPr>
        <w:spacing w:line="247" w:lineRule="auto"/>
        <w:ind w:left="0" w:right="105" w:firstLine="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Beneficiarul/Liderul  de parteneriat/partenerii  au obligația  de a </w:t>
      </w:r>
      <w:r w:rsidR="00A047A9" w:rsidRPr="00E258EF">
        <w:rPr>
          <w:rFonts w:ascii="Trebuchet MS" w:eastAsia="Trebuchet MS" w:hAnsi="Trebuchet MS" w:cs="Trebuchet MS"/>
          <w:sz w:val="22"/>
          <w:szCs w:val="22"/>
          <w:lang w:val="ro-RO"/>
        </w:rPr>
        <w:t xml:space="preserve">informa </w:t>
      </w:r>
      <w:r w:rsidR="003D6835" w:rsidRPr="00E258EF">
        <w:rPr>
          <w:rFonts w:ascii="Trebuchet MS" w:eastAsia="Trebuchet MS" w:hAnsi="Trebuchet MS" w:cs="Trebuchet MS"/>
          <w:sz w:val="22"/>
          <w:szCs w:val="22"/>
          <w:lang w:val="ro-RO"/>
        </w:rPr>
        <w:t>AM</w:t>
      </w:r>
      <w:r w:rsidR="00134D22" w:rsidRPr="00E258EF">
        <w:rPr>
          <w:rFonts w:ascii="Trebuchet MS" w:eastAsia="Trebuchet MS" w:hAnsi="Trebuchet MS" w:cs="Trebuchet MS"/>
          <w:sz w:val="22"/>
          <w:szCs w:val="22"/>
          <w:lang w:val="ro-RO"/>
        </w:rPr>
        <w:t>PEO</w:t>
      </w:r>
      <w:r w:rsidRPr="00E258EF">
        <w:rPr>
          <w:rFonts w:ascii="Trebuchet MS" w:eastAsia="Trebuchet MS" w:hAnsi="Trebuchet MS" w:cs="Trebuchet MS"/>
          <w:sz w:val="22"/>
          <w:szCs w:val="22"/>
          <w:lang w:val="ro-RO"/>
        </w:rPr>
        <w:t>/OI</w:t>
      </w:r>
      <w:r w:rsidR="00A047A9" w:rsidRPr="00E258EF">
        <w:rPr>
          <w:rFonts w:ascii="Trebuchet MS" w:eastAsia="Trebuchet MS" w:hAnsi="Trebuchet MS" w:cs="Trebuchet MS"/>
          <w:sz w:val="22"/>
          <w:szCs w:val="22"/>
          <w:lang w:val="ro-RO"/>
        </w:rPr>
        <w:t xml:space="preserve"> </w:t>
      </w:r>
      <w:bookmarkStart w:id="20" w:name="_Hlk118816000"/>
      <w:r w:rsidR="00A047A9" w:rsidRPr="00E258EF">
        <w:rPr>
          <w:rFonts w:ascii="Trebuchet MS" w:eastAsia="Trebuchet MS" w:hAnsi="Trebuchet MS" w:cs="Trebuchet MS"/>
          <w:sz w:val="22"/>
          <w:szCs w:val="22"/>
          <w:lang w:val="ro-RO"/>
        </w:rPr>
        <w:t>in situatia in care se afla</w:t>
      </w:r>
      <w:r w:rsidR="00167228" w:rsidRPr="00E258EF">
        <w:rPr>
          <w:rFonts w:ascii="Trebuchet MS" w:eastAsia="Trebuchet MS" w:hAnsi="Trebuchet MS" w:cs="Trebuchet MS"/>
          <w:sz w:val="22"/>
          <w:szCs w:val="22"/>
          <w:lang w:val="ro-RO"/>
        </w:rPr>
        <w:t>, după caz,</w:t>
      </w:r>
      <w:r w:rsidR="00A047A9" w:rsidRPr="00E258EF">
        <w:rPr>
          <w:rFonts w:ascii="Trebuchet MS" w:eastAsia="Trebuchet MS" w:hAnsi="Trebuchet MS" w:cs="Trebuchet MS"/>
          <w:sz w:val="22"/>
          <w:szCs w:val="22"/>
          <w:lang w:val="ro-RO"/>
        </w:rPr>
        <w:t xml:space="preserve"> in criză financiară/ redresare financiară/ stare de insolvenţă/ procedura de insolvență, </w:t>
      </w:r>
      <w:r w:rsidR="00167228" w:rsidRPr="00E258EF">
        <w:rPr>
          <w:rFonts w:ascii="Trebuchet MS" w:eastAsia="Trebuchet MS" w:hAnsi="Trebuchet MS" w:cs="Trebuchet MS"/>
          <w:sz w:val="22"/>
          <w:szCs w:val="22"/>
          <w:lang w:val="ro-RO"/>
        </w:rPr>
        <w:t>sau</w:t>
      </w:r>
      <w:r w:rsidR="00A047A9" w:rsidRPr="00E258EF">
        <w:rPr>
          <w:rFonts w:ascii="Trebuchet MS" w:eastAsia="Trebuchet MS" w:hAnsi="Trebuchet MS" w:cs="Trebuchet MS"/>
          <w:sz w:val="22"/>
          <w:szCs w:val="22"/>
          <w:lang w:val="ro-RO"/>
        </w:rPr>
        <w:t>, in cazul partenerilor transnaționali, se afla intr-o situație similară reglementată la nivelul cadrului legal aferent statului de proveniență</w:t>
      </w:r>
      <w:bookmarkEnd w:id="20"/>
      <w:r w:rsidRPr="00E258EF">
        <w:rPr>
          <w:rFonts w:ascii="Trebuchet MS" w:eastAsia="Trebuchet MS" w:hAnsi="Trebuchet MS" w:cs="Trebuchet MS"/>
          <w:sz w:val="22"/>
          <w:szCs w:val="22"/>
          <w:lang w:val="ro-RO"/>
        </w:rPr>
        <w:t>.</w:t>
      </w:r>
    </w:p>
    <w:p w14:paraId="7B0D95C2" w14:textId="3939395D" w:rsidR="00046F0F" w:rsidRPr="00E258EF" w:rsidRDefault="00046F0F" w:rsidP="00046F0F">
      <w:pPr>
        <w:pStyle w:val="ListParagraph"/>
        <w:numPr>
          <w:ilvl w:val="0"/>
          <w:numId w:val="21"/>
        </w:numPr>
        <w:spacing w:line="247" w:lineRule="auto"/>
        <w:ind w:left="0" w:right="105" w:firstLine="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Titlurile de creanță emise în implementarea proiectelor finanțate din fonduri europene structurale și de investiții, precum și alte acte administrative emise de AMPEO/ /OI  în exercitarea atribuțiilor se emit</w:t>
      </w:r>
      <w:r w:rsidR="0051442D"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conform prevederilor legale</w:t>
      </w:r>
      <w:r w:rsidR="00A33CDA"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 xml:space="preserve"> </w:t>
      </w:r>
    </w:p>
    <w:p w14:paraId="3D2FE0F0" w14:textId="5D6CE54C" w:rsidR="0051442D" w:rsidRPr="00E258EF" w:rsidRDefault="0051442D" w:rsidP="0051442D">
      <w:pPr>
        <w:pStyle w:val="ListParagraph"/>
        <w:numPr>
          <w:ilvl w:val="0"/>
          <w:numId w:val="21"/>
        </w:numPr>
        <w:spacing w:line="247" w:lineRule="auto"/>
        <w:ind w:left="0" w:right="105" w:firstLine="0"/>
        <w:jc w:val="both"/>
        <w:rPr>
          <w:rFonts w:ascii="Trebuchet MS" w:eastAsia="Trebuchet MS" w:hAnsi="Trebuchet MS" w:cs="Trebuchet MS"/>
          <w:sz w:val="22"/>
          <w:szCs w:val="22"/>
          <w:lang w:val="ro-RO"/>
        </w:rPr>
      </w:pPr>
      <w:bookmarkStart w:id="21" w:name="_Hlk138931681"/>
      <w:r w:rsidRPr="00E258EF">
        <w:rPr>
          <w:rFonts w:ascii="Trebuchet MS" w:eastAsia="Trebuchet MS" w:hAnsi="Trebuchet MS" w:cs="Trebuchet MS"/>
          <w:sz w:val="22"/>
          <w:szCs w:val="22"/>
          <w:lang w:val="ro-RO"/>
        </w:rPr>
        <w:t>În condițiile art</w:t>
      </w:r>
      <w:r w:rsidR="005820B2">
        <w:rPr>
          <w:rFonts w:ascii="Trebuchet MS" w:eastAsia="Trebuchet MS" w:hAnsi="Trebuchet MS" w:cs="Trebuchet MS"/>
          <w:sz w:val="22"/>
          <w:szCs w:val="22"/>
          <w:lang w:val="ro-RO"/>
        </w:rPr>
        <w:t>.</w:t>
      </w:r>
      <w:r w:rsidRPr="00E258EF">
        <w:rPr>
          <w:rFonts w:ascii="Trebuchet MS" w:eastAsia="Trebuchet MS" w:hAnsi="Trebuchet MS" w:cs="Trebuchet MS"/>
          <w:sz w:val="22"/>
          <w:szCs w:val="22"/>
          <w:lang w:val="ro-RO"/>
        </w:rPr>
        <w:t xml:space="preserve"> 21 alin. 2 din contractul de finanțare </w:t>
      </w:r>
      <w:r w:rsidR="005820B2">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 xml:space="preserve">condiții generale, semnarea și comunicarea se pot face în conformitate cu prevederile HG </w:t>
      </w:r>
      <w:r w:rsidR="005820B2">
        <w:rPr>
          <w:rFonts w:ascii="Trebuchet MS" w:eastAsia="Trebuchet MS" w:hAnsi="Trebuchet MS" w:cs="Trebuchet MS"/>
          <w:sz w:val="22"/>
          <w:szCs w:val="22"/>
          <w:lang w:val="ro-RO"/>
        </w:rPr>
        <w:t xml:space="preserve">nr. </w:t>
      </w:r>
      <w:r w:rsidRPr="00E258EF">
        <w:rPr>
          <w:rFonts w:ascii="Trebuchet MS" w:eastAsia="Trebuchet MS" w:hAnsi="Trebuchet MS" w:cs="Trebuchet MS"/>
          <w:sz w:val="22"/>
          <w:szCs w:val="22"/>
          <w:lang w:val="ro-RO"/>
        </w:rPr>
        <w:t>875/2011</w:t>
      </w:r>
      <w:r w:rsidR="005820B2">
        <w:rPr>
          <w:rFonts w:ascii="Trebuchet MS" w:eastAsia="Trebuchet MS" w:hAnsi="Trebuchet MS" w:cs="Trebuchet MS"/>
          <w:sz w:val="22"/>
          <w:szCs w:val="22"/>
          <w:lang w:val="ro-RO"/>
        </w:rPr>
        <w:t>,</w:t>
      </w:r>
      <w:r w:rsidRPr="00E258EF">
        <w:rPr>
          <w:rFonts w:ascii="Trebuchet MS" w:eastAsia="Trebuchet MS" w:hAnsi="Trebuchet MS" w:cs="Trebuchet MS"/>
          <w:sz w:val="22"/>
          <w:szCs w:val="22"/>
          <w:lang w:val="ro-RO"/>
        </w:rPr>
        <w:t xml:space="preserve"> cu modificările și completările ulterioare.</w:t>
      </w:r>
    </w:p>
    <w:bookmarkEnd w:id="21"/>
    <w:p w14:paraId="3BFCFA94" w14:textId="183CF200" w:rsidR="00DD494D" w:rsidRPr="00E258EF" w:rsidRDefault="00046F0F" w:rsidP="00DD494D">
      <w:pPr>
        <w:pStyle w:val="ListParagraph"/>
        <w:numPr>
          <w:ilvl w:val="0"/>
          <w:numId w:val="21"/>
        </w:numPr>
        <w:spacing w:line="247" w:lineRule="auto"/>
        <w:ind w:left="0" w:right="105" w:firstLine="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Data comunicării</w:t>
      </w:r>
      <w:r w:rsidR="00BC2237"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documentelor prevăzute la alin.</w:t>
      </w:r>
      <w:r w:rsidR="00E354A2" w:rsidRPr="00E258EF">
        <w:rPr>
          <w:rFonts w:ascii="Trebuchet MS" w:eastAsia="Trebuchet MS" w:hAnsi="Trebuchet MS" w:cs="Trebuchet MS"/>
          <w:sz w:val="22"/>
          <w:szCs w:val="22"/>
          <w:lang w:val="ro-RO"/>
        </w:rPr>
        <w:t xml:space="preserve"> </w:t>
      </w:r>
      <w:r w:rsidR="0076719B">
        <w:rPr>
          <w:rFonts w:ascii="Trebuchet MS" w:eastAsia="Trebuchet MS" w:hAnsi="Trebuchet MS" w:cs="Trebuchet MS"/>
          <w:sz w:val="22"/>
          <w:szCs w:val="22"/>
          <w:lang w:val="ro-RO"/>
        </w:rPr>
        <w:t>(</w:t>
      </w:r>
      <w:r w:rsidR="000F15B8" w:rsidRPr="00E258EF">
        <w:rPr>
          <w:rFonts w:ascii="Trebuchet MS" w:eastAsia="Trebuchet MS" w:hAnsi="Trebuchet MS" w:cs="Trebuchet MS"/>
          <w:sz w:val="22"/>
          <w:szCs w:val="22"/>
          <w:lang w:val="ro-RO"/>
        </w:rPr>
        <w:t>7</w:t>
      </w:r>
      <w:r w:rsidR="00BC2237" w:rsidRPr="00E258EF">
        <w:rPr>
          <w:rFonts w:ascii="Trebuchet MS" w:eastAsia="Trebuchet MS" w:hAnsi="Trebuchet MS" w:cs="Trebuchet MS"/>
          <w:sz w:val="22"/>
          <w:szCs w:val="22"/>
          <w:lang w:val="ro-RO"/>
        </w:rPr>
        <w:t>)</w:t>
      </w:r>
      <w:r w:rsidR="00E354A2"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 xml:space="preserve"> este prima zi lucrătoare care urmează datei transmiterii </w:t>
      </w:r>
      <w:r w:rsidR="00BA632F" w:rsidRPr="00E258EF">
        <w:rPr>
          <w:rFonts w:ascii="Trebuchet MS" w:eastAsia="Trebuchet MS" w:hAnsi="Trebuchet MS" w:cs="Trebuchet MS"/>
          <w:sz w:val="22"/>
          <w:szCs w:val="22"/>
          <w:lang w:val="ro-RO"/>
        </w:rPr>
        <w:t xml:space="preserve">acestora </w:t>
      </w:r>
      <w:r w:rsidRPr="00E258EF">
        <w:rPr>
          <w:rFonts w:ascii="Trebuchet MS" w:eastAsia="Trebuchet MS" w:hAnsi="Trebuchet MS" w:cs="Trebuchet MS"/>
          <w:sz w:val="22"/>
          <w:szCs w:val="22"/>
          <w:lang w:val="ro-RO"/>
        </w:rPr>
        <w:t>prin sistemul informatic</w:t>
      </w:r>
      <w:r w:rsidR="002A4550" w:rsidRPr="00E258EF">
        <w:rPr>
          <w:rFonts w:ascii="Trebuchet MS" w:hAnsi="Trebuchet MS"/>
          <w:sz w:val="22"/>
          <w:szCs w:val="22"/>
          <w:lang w:val="pt-BR"/>
        </w:rPr>
        <w:t xml:space="preserve"> </w:t>
      </w:r>
      <w:r w:rsidR="002A4550" w:rsidRPr="00E258EF">
        <w:rPr>
          <w:rFonts w:ascii="Trebuchet MS" w:eastAsia="Trebuchet MS" w:hAnsi="Trebuchet MS" w:cs="Trebuchet MS"/>
          <w:sz w:val="22"/>
          <w:szCs w:val="22"/>
          <w:lang w:val="ro-RO"/>
        </w:rPr>
        <w:t>MySMIS 2021</w:t>
      </w:r>
      <w:r w:rsidRPr="00E258EF">
        <w:rPr>
          <w:rFonts w:ascii="Trebuchet MS" w:eastAsia="Trebuchet MS" w:hAnsi="Trebuchet MS" w:cs="Trebuchet MS"/>
          <w:sz w:val="22"/>
          <w:szCs w:val="22"/>
          <w:lang w:val="ro-RO"/>
        </w:rPr>
        <w:t>.</w:t>
      </w:r>
    </w:p>
    <w:p w14:paraId="50EB3DB3" w14:textId="6C5B205E" w:rsidR="00046F0F" w:rsidRPr="00E258EF" w:rsidRDefault="00046F0F" w:rsidP="00046F0F">
      <w:pPr>
        <w:pStyle w:val="ListParagraph"/>
        <w:numPr>
          <w:ilvl w:val="0"/>
          <w:numId w:val="21"/>
        </w:numPr>
        <w:spacing w:line="247" w:lineRule="auto"/>
        <w:ind w:left="0" w:right="105" w:firstLine="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Contestațiile formulate împotriva titlurilor de creanță prevăzute la alin.</w:t>
      </w:r>
      <w:r w:rsidR="0051416F"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w:t>
      </w:r>
      <w:r w:rsidR="0051416F" w:rsidRPr="00E258EF">
        <w:rPr>
          <w:rFonts w:ascii="Trebuchet MS" w:eastAsia="Trebuchet MS" w:hAnsi="Trebuchet MS" w:cs="Trebuchet MS"/>
          <w:sz w:val="22"/>
          <w:szCs w:val="22"/>
          <w:lang w:val="ro-RO"/>
        </w:rPr>
        <w:t>7</w:t>
      </w:r>
      <w:r w:rsidRPr="00E258EF">
        <w:rPr>
          <w:rFonts w:ascii="Trebuchet MS" w:eastAsia="Trebuchet MS" w:hAnsi="Trebuchet MS" w:cs="Trebuchet MS"/>
          <w:sz w:val="22"/>
          <w:szCs w:val="22"/>
          <w:lang w:val="ro-RO"/>
        </w:rPr>
        <w:t>) se transmit, respectiv se primesc numai prin sistemului informatic</w:t>
      </w:r>
      <w:r w:rsidR="00A365E9" w:rsidRPr="00E258EF">
        <w:rPr>
          <w:rFonts w:ascii="Trebuchet MS" w:eastAsia="Trebuchet MS" w:hAnsi="Trebuchet MS" w:cs="Trebuchet MS"/>
          <w:sz w:val="22"/>
          <w:szCs w:val="22"/>
          <w:lang w:val="ro-RO"/>
        </w:rPr>
        <w:t xml:space="preserve"> </w:t>
      </w:r>
      <w:bookmarkStart w:id="22" w:name="_Hlk118801830"/>
      <w:r w:rsidR="00A365E9" w:rsidRPr="00E258EF">
        <w:rPr>
          <w:rFonts w:ascii="Trebuchet MS" w:eastAsia="Trebuchet MS" w:hAnsi="Trebuchet MS" w:cs="Trebuchet MS"/>
          <w:sz w:val="22"/>
          <w:szCs w:val="22"/>
          <w:lang w:val="ro-RO"/>
        </w:rPr>
        <w:t>MySMIS2021</w:t>
      </w:r>
      <w:bookmarkEnd w:id="22"/>
      <w:r w:rsidRPr="00E258EF">
        <w:rPr>
          <w:rFonts w:ascii="Trebuchet MS" w:eastAsia="Trebuchet MS" w:hAnsi="Trebuchet MS" w:cs="Trebuchet MS"/>
          <w:sz w:val="22"/>
          <w:szCs w:val="22"/>
          <w:lang w:val="ro-RO"/>
        </w:rPr>
        <w:t>, semnate cu semnătură electronică calificată conform prevederilor legale.</w:t>
      </w:r>
    </w:p>
    <w:p w14:paraId="6BAAE78C" w14:textId="36FECD8E" w:rsidR="00046F0F" w:rsidRPr="00E258EF" w:rsidRDefault="00046F0F" w:rsidP="00046F0F">
      <w:pPr>
        <w:pStyle w:val="ListParagraph"/>
        <w:numPr>
          <w:ilvl w:val="0"/>
          <w:numId w:val="21"/>
        </w:numPr>
        <w:spacing w:line="247" w:lineRule="auto"/>
        <w:ind w:left="0" w:right="105" w:firstLine="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În cazul proiectelor implementate în parteneriat, Liderul de parteneriat are obligația de a transmite în sistemul </w:t>
      </w:r>
      <w:r w:rsidR="00C50706" w:rsidRPr="00E258EF">
        <w:rPr>
          <w:rFonts w:ascii="Trebuchet MS" w:eastAsia="Trebuchet MS" w:hAnsi="Trebuchet MS" w:cs="Trebuchet MS"/>
          <w:sz w:val="22"/>
          <w:szCs w:val="22"/>
          <w:lang w:val="ro-RO"/>
        </w:rPr>
        <w:t xml:space="preserve"> informatic</w:t>
      </w:r>
      <w:r w:rsidRPr="00E258EF">
        <w:rPr>
          <w:rFonts w:ascii="Trebuchet MS" w:eastAsia="Trebuchet MS" w:hAnsi="Trebuchet MS" w:cs="Trebuchet MS"/>
          <w:sz w:val="22"/>
          <w:szCs w:val="22"/>
          <w:lang w:val="ro-RO"/>
        </w:rPr>
        <w:t xml:space="preserve"> </w:t>
      </w:r>
      <w:r w:rsidR="00A365E9" w:rsidRPr="00E258EF">
        <w:rPr>
          <w:rFonts w:ascii="Trebuchet MS" w:eastAsia="Trebuchet MS" w:hAnsi="Trebuchet MS" w:cs="Trebuchet MS"/>
          <w:sz w:val="22"/>
          <w:szCs w:val="22"/>
          <w:lang w:val="ro-RO"/>
        </w:rPr>
        <w:t xml:space="preserve">MySMIS2021 </w:t>
      </w:r>
      <w:r w:rsidRPr="00E258EF">
        <w:rPr>
          <w:rFonts w:ascii="Trebuchet MS" w:eastAsia="Trebuchet MS" w:hAnsi="Trebuchet MS" w:cs="Trebuchet MS"/>
          <w:sz w:val="22"/>
          <w:szCs w:val="22"/>
          <w:lang w:val="ro-RO"/>
        </w:rPr>
        <w:t>contestația formulată de partener/parteneri în termenul legal de contestare.</w:t>
      </w:r>
    </w:p>
    <w:p w14:paraId="503F4BE0" w14:textId="77777777" w:rsidR="000B3971" w:rsidRPr="00E258EF" w:rsidRDefault="000B3971" w:rsidP="00C902D2">
      <w:pPr>
        <w:spacing w:before="1" w:line="160" w:lineRule="exact"/>
        <w:rPr>
          <w:rFonts w:ascii="Trebuchet MS" w:hAnsi="Trebuchet MS"/>
          <w:sz w:val="22"/>
          <w:szCs w:val="22"/>
          <w:lang w:val="ro-RO"/>
        </w:rPr>
      </w:pPr>
    </w:p>
    <w:p w14:paraId="274EAF29" w14:textId="77777777" w:rsidR="000B3971" w:rsidRPr="00E258EF" w:rsidRDefault="000B3971" w:rsidP="00C902D2">
      <w:pPr>
        <w:spacing w:line="200" w:lineRule="exact"/>
        <w:rPr>
          <w:rFonts w:ascii="Trebuchet MS" w:hAnsi="Trebuchet MS"/>
          <w:sz w:val="22"/>
          <w:szCs w:val="22"/>
          <w:lang w:val="ro-RO"/>
        </w:rPr>
      </w:pPr>
    </w:p>
    <w:p w14:paraId="10A2891F" w14:textId="68BA4828" w:rsidR="000B3971" w:rsidRPr="00E258EF" w:rsidRDefault="0099349E" w:rsidP="00C902D2">
      <w:pPr>
        <w:tabs>
          <w:tab w:val="left" w:pos="8370"/>
        </w:tabs>
        <w:ind w:right="-8"/>
        <w:jc w:val="both"/>
        <w:rPr>
          <w:rFonts w:ascii="Trebuchet MS" w:eastAsia="Trebuchet MS" w:hAnsi="Trebuchet MS" w:cs="Trebuchet MS"/>
          <w:b/>
          <w:sz w:val="22"/>
          <w:szCs w:val="22"/>
          <w:lang w:val="ro-RO"/>
        </w:rPr>
      </w:pPr>
      <w:r w:rsidRPr="00E258EF">
        <w:rPr>
          <w:rFonts w:ascii="Trebuchet MS" w:eastAsia="Trebuchet MS" w:hAnsi="Trebuchet MS" w:cs="Trebuchet MS"/>
          <w:b/>
          <w:sz w:val="22"/>
          <w:szCs w:val="22"/>
          <w:lang w:val="ro-RO"/>
        </w:rPr>
        <w:t xml:space="preserve">Art. </w:t>
      </w:r>
      <w:r w:rsidR="00DF7841" w:rsidRPr="00E258EF">
        <w:rPr>
          <w:rFonts w:ascii="Trebuchet MS" w:eastAsia="Trebuchet MS" w:hAnsi="Trebuchet MS" w:cs="Trebuchet MS"/>
          <w:b/>
          <w:sz w:val="22"/>
          <w:szCs w:val="22"/>
          <w:lang w:val="ro-RO"/>
        </w:rPr>
        <w:t>6</w:t>
      </w:r>
      <w:r w:rsidR="00AA232E" w:rsidRPr="00E258EF">
        <w:rPr>
          <w:rFonts w:ascii="Trebuchet MS" w:eastAsia="Trebuchet MS" w:hAnsi="Trebuchet MS" w:cs="Trebuchet MS"/>
          <w:b/>
          <w:sz w:val="22"/>
          <w:szCs w:val="22"/>
          <w:lang w:val="ro-RO"/>
        </w:rPr>
        <w:t xml:space="preserve"> </w:t>
      </w:r>
      <w:r w:rsidRPr="00E258EF">
        <w:rPr>
          <w:rFonts w:ascii="Trebuchet MS" w:eastAsia="Trebuchet MS" w:hAnsi="Trebuchet MS" w:cs="Trebuchet MS"/>
          <w:b/>
          <w:sz w:val="22"/>
          <w:szCs w:val="22"/>
          <w:lang w:val="ro-RO"/>
        </w:rPr>
        <w:t>Dreptul de proprietate/utilizare a rezultatelor și echipamentelor</w:t>
      </w:r>
    </w:p>
    <w:p w14:paraId="467319D7" w14:textId="77777777" w:rsidR="000B3971" w:rsidRPr="00E258EF" w:rsidRDefault="000B3971" w:rsidP="00C902D2">
      <w:pPr>
        <w:spacing w:before="8" w:line="240" w:lineRule="exact"/>
        <w:rPr>
          <w:rFonts w:ascii="Trebuchet MS" w:hAnsi="Trebuchet MS"/>
          <w:sz w:val="22"/>
          <w:szCs w:val="22"/>
          <w:lang w:val="ro-RO"/>
        </w:rPr>
      </w:pPr>
    </w:p>
    <w:p w14:paraId="4F443892" w14:textId="077FEEF5" w:rsidR="00C902D2" w:rsidRPr="00E258EF" w:rsidRDefault="0099349E" w:rsidP="00C902D2">
      <w:pPr>
        <w:pStyle w:val="ListParagraph"/>
        <w:numPr>
          <w:ilvl w:val="0"/>
          <w:numId w:val="22"/>
        </w:numPr>
        <w:spacing w:line="248" w:lineRule="auto"/>
        <w:ind w:left="0" w:right="105" w:firstLine="0"/>
        <w:jc w:val="both"/>
        <w:rPr>
          <w:rFonts w:ascii="Trebuchet MS" w:eastAsia="Trebuchet MS" w:hAnsi="Trebuchet MS" w:cs="Trebuchet MS"/>
          <w:w w:val="103"/>
          <w:sz w:val="22"/>
          <w:szCs w:val="22"/>
          <w:lang w:val="ro-RO"/>
        </w:rPr>
      </w:pPr>
      <w:r w:rsidRPr="00E258EF">
        <w:rPr>
          <w:rFonts w:ascii="Trebuchet MS" w:eastAsia="Trebuchet MS" w:hAnsi="Trebuchet MS" w:cs="Trebuchet MS"/>
          <w:sz w:val="22"/>
          <w:szCs w:val="22"/>
          <w:lang w:val="ro-RO"/>
        </w:rPr>
        <w:t>Proprietatea,</w:t>
      </w:r>
      <w:r w:rsidRPr="00E258EF">
        <w:rPr>
          <w:rFonts w:ascii="Trebuchet MS" w:eastAsia="Trebuchet MS" w:hAnsi="Trebuchet MS" w:cs="Trebuchet MS"/>
          <w:spacing w:val="38"/>
          <w:sz w:val="22"/>
          <w:szCs w:val="22"/>
          <w:lang w:val="ro-RO"/>
        </w:rPr>
        <w:t xml:space="preserve"> </w:t>
      </w:r>
      <w:r w:rsidRPr="00E258EF">
        <w:rPr>
          <w:rFonts w:ascii="Trebuchet MS" w:eastAsia="Trebuchet MS" w:hAnsi="Trebuchet MS" w:cs="Trebuchet MS"/>
          <w:sz w:val="22"/>
          <w:szCs w:val="22"/>
          <w:lang w:val="ro-RO"/>
        </w:rPr>
        <w:t>titlurile</w:t>
      </w:r>
      <w:r w:rsidRPr="00E258EF">
        <w:rPr>
          <w:rFonts w:ascii="Trebuchet MS" w:eastAsia="Trebuchet MS" w:hAnsi="Trebuchet MS" w:cs="Trebuchet MS"/>
          <w:spacing w:val="15"/>
          <w:sz w:val="22"/>
          <w:szCs w:val="22"/>
          <w:lang w:val="ro-RO"/>
        </w:rPr>
        <w:t xml:space="preserve"> </w:t>
      </w:r>
      <w:r w:rsidRPr="00E258EF">
        <w:rPr>
          <w:rFonts w:ascii="Trebuchet MS" w:eastAsia="Trebuchet MS" w:hAnsi="Trebuchet MS" w:cs="Trebuchet MS"/>
          <w:sz w:val="22"/>
          <w:szCs w:val="22"/>
          <w:lang w:val="ro-RO"/>
        </w:rPr>
        <w:t xml:space="preserve">şi </w:t>
      </w:r>
      <w:r w:rsidRPr="00E258EF">
        <w:rPr>
          <w:rFonts w:ascii="Trebuchet MS" w:eastAsia="Trebuchet MS" w:hAnsi="Trebuchet MS" w:cs="Trebuchet MS"/>
          <w:spacing w:val="-1"/>
          <w:sz w:val="22"/>
          <w:szCs w:val="22"/>
          <w:lang w:val="ro-RO"/>
        </w:rPr>
        <w:t>drepturil</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z w:val="22"/>
          <w:szCs w:val="22"/>
          <w:lang w:val="ro-RO"/>
        </w:rPr>
        <w:t>proprietate</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z w:val="22"/>
          <w:szCs w:val="22"/>
          <w:lang w:val="ro-RO"/>
        </w:rPr>
        <w:t>intelectuală</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z w:val="22"/>
          <w:szCs w:val="22"/>
          <w:lang w:val="ro-RO"/>
        </w:rPr>
        <w:t>şi industrială</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w w:val="103"/>
          <w:sz w:val="22"/>
          <w:szCs w:val="22"/>
          <w:lang w:val="ro-RO"/>
        </w:rPr>
        <w:t xml:space="preserve">privind </w:t>
      </w:r>
      <w:r w:rsidRPr="00E258EF">
        <w:rPr>
          <w:rFonts w:ascii="Trebuchet MS" w:eastAsia="Trebuchet MS" w:hAnsi="Trebuchet MS" w:cs="Trebuchet MS"/>
          <w:spacing w:val="-1"/>
          <w:sz w:val="22"/>
          <w:szCs w:val="22"/>
          <w:lang w:val="ro-RO"/>
        </w:rPr>
        <w:t>rezultatel</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z w:val="22"/>
          <w:szCs w:val="22"/>
          <w:lang w:val="ro-RO"/>
        </w:rPr>
        <w:t>Proiectului,</w:t>
      </w:r>
      <w:r w:rsidRPr="00E258EF">
        <w:rPr>
          <w:rFonts w:ascii="Trebuchet MS" w:eastAsia="Trebuchet MS" w:hAnsi="Trebuchet MS" w:cs="Trebuchet MS"/>
          <w:spacing w:val="28"/>
          <w:sz w:val="22"/>
          <w:szCs w:val="22"/>
          <w:lang w:val="ro-RO"/>
        </w:rPr>
        <w:t xml:space="preserve"> </w:t>
      </w:r>
      <w:r w:rsidRPr="00E258EF">
        <w:rPr>
          <w:rFonts w:ascii="Trebuchet MS" w:eastAsia="Trebuchet MS" w:hAnsi="Trebuchet MS" w:cs="Trebuchet MS"/>
          <w:spacing w:val="-4"/>
          <w:sz w:val="22"/>
          <w:szCs w:val="22"/>
          <w:lang w:val="ro-RO"/>
        </w:rPr>
        <w:t>r</w:t>
      </w:r>
      <w:r w:rsidRPr="00E258EF">
        <w:rPr>
          <w:rFonts w:ascii="Trebuchet MS" w:eastAsia="Trebuchet MS" w:hAnsi="Trebuchet MS" w:cs="Trebuchet MS"/>
          <w:spacing w:val="1"/>
          <w:sz w:val="22"/>
          <w:szCs w:val="22"/>
          <w:lang w:val="ro-RO"/>
        </w:rPr>
        <w:t>a</w:t>
      </w:r>
      <w:r w:rsidRPr="00E258EF">
        <w:rPr>
          <w:rFonts w:ascii="Trebuchet MS" w:eastAsia="Trebuchet MS" w:hAnsi="Trebuchet MS" w:cs="Trebuchet MS"/>
          <w:sz w:val="22"/>
          <w:szCs w:val="22"/>
          <w:lang w:val="ro-RO"/>
        </w:rPr>
        <w:t>portările</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z w:val="22"/>
          <w:szCs w:val="22"/>
          <w:lang w:val="ro-RO"/>
        </w:rPr>
        <w:t>şi alte</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pacing w:val="-1"/>
          <w:sz w:val="22"/>
          <w:szCs w:val="22"/>
          <w:lang w:val="ro-RO"/>
        </w:rPr>
        <w:t>document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z w:val="22"/>
          <w:szCs w:val="22"/>
          <w:lang w:val="ro-RO"/>
        </w:rPr>
        <w:t>legate</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z w:val="22"/>
          <w:szCs w:val="22"/>
          <w:lang w:val="ro-RO"/>
        </w:rPr>
        <w:t>acesta</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pacing w:val="-1"/>
          <w:sz w:val="22"/>
          <w:szCs w:val="22"/>
          <w:lang w:val="ro-RO"/>
        </w:rPr>
        <w:t>vo</w:t>
      </w:r>
      <w:r w:rsidRPr="00E258EF">
        <w:rPr>
          <w:rFonts w:ascii="Trebuchet MS" w:eastAsia="Trebuchet MS" w:hAnsi="Trebuchet MS" w:cs="Trebuchet MS"/>
          <w:sz w:val="22"/>
          <w:szCs w:val="22"/>
          <w:lang w:val="ro-RO"/>
        </w:rPr>
        <w:t>r</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w w:val="103"/>
          <w:sz w:val="22"/>
          <w:szCs w:val="22"/>
          <w:lang w:val="ro-RO"/>
        </w:rPr>
        <w:t xml:space="preserve">rămâne </w:t>
      </w:r>
      <w:r w:rsidRPr="00E258EF">
        <w:rPr>
          <w:rFonts w:ascii="Trebuchet MS" w:eastAsia="Trebuchet MS" w:hAnsi="Trebuchet MS" w:cs="Trebuchet MS"/>
          <w:sz w:val="22"/>
          <w:szCs w:val="22"/>
          <w:lang w:val="ro-RO"/>
        </w:rPr>
        <w:t>Beneficiarului</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z w:val="22"/>
          <w:szCs w:val="22"/>
          <w:lang w:val="ro-RO"/>
        </w:rPr>
        <w:t xml:space="preserve">sau, </w:t>
      </w:r>
      <w:r w:rsidRPr="00E258EF">
        <w:rPr>
          <w:rFonts w:ascii="Trebuchet MS" w:eastAsia="Trebuchet MS" w:hAnsi="Trebuchet MS" w:cs="Trebuchet MS"/>
          <w:spacing w:val="-1"/>
          <w:sz w:val="22"/>
          <w:szCs w:val="22"/>
          <w:lang w:val="ro-RO"/>
        </w:rPr>
        <w:t>dup</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z w:val="22"/>
          <w:szCs w:val="22"/>
          <w:lang w:val="ro-RO"/>
        </w:rPr>
        <w:t xml:space="preserve">caz, </w:t>
      </w:r>
      <w:r w:rsidRPr="00E258EF">
        <w:rPr>
          <w:rFonts w:ascii="Trebuchet MS" w:eastAsia="Trebuchet MS" w:hAnsi="Trebuchet MS" w:cs="Trebuchet MS"/>
          <w:spacing w:val="-1"/>
          <w:sz w:val="22"/>
          <w:szCs w:val="22"/>
          <w:lang w:val="ro-RO"/>
        </w:rPr>
        <w:t>partenerului</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z w:val="22"/>
          <w:szCs w:val="22"/>
          <w:lang w:val="ro-RO"/>
        </w:rPr>
        <w:t>partenerilor</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z w:val="22"/>
          <w:szCs w:val="22"/>
          <w:lang w:val="ro-RO"/>
        </w:rPr>
        <w:t>conform</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z w:val="22"/>
          <w:szCs w:val="22"/>
          <w:lang w:val="ro-RO"/>
        </w:rPr>
        <w:t>prevederilor</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z w:val="22"/>
          <w:szCs w:val="22"/>
          <w:lang w:val="ro-RO"/>
        </w:rPr>
        <w:t>acordului</w:t>
      </w:r>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w w:val="103"/>
          <w:sz w:val="22"/>
          <w:szCs w:val="22"/>
          <w:lang w:val="ro-RO"/>
        </w:rPr>
        <w:t xml:space="preserve">de </w:t>
      </w:r>
      <w:r w:rsidRPr="00E258EF">
        <w:rPr>
          <w:rFonts w:ascii="Trebuchet MS" w:eastAsia="Trebuchet MS" w:hAnsi="Trebuchet MS" w:cs="Trebuchet MS"/>
          <w:sz w:val="22"/>
          <w:szCs w:val="22"/>
          <w:lang w:val="ro-RO"/>
        </w:rPr>
        <w:t>parteneriat</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pacing w:val="-1"/>
          <w:sz w:val="22"/>
          <w:szCs w:val="22"/>
          <w:lang w:val="ro-RO"/>
        </w:rPr>
        <w:t>ş</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1"/>
          <w:sz w:val="22"/>
          <w:szCs w:val="22"/>
          <w:lang w:val="ro-RO"/>
        </w:rPr>
        <w:t>sa</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pacing w:val="-1"/>
          <w:sz w:val="22"/>
          <w:szCs w:val="22"/>
          <w:lang w:val="ro-RO"/>
        </w:rPr>
        <w:t>cereri</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pacing w:val="-1"/>
          <w:sz w:val="22"/>
          <w:szCs w:val="22"/>
          <w:lang w:val="ro-RO"/>
        </w:rPr>
        <w:t>d</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pacing w:val="-1"/>
          <w:sz w:val="22"/>
          <w:szCs w:val="22"/>
          <w:lang w:val="ro-RO"/>
        </w:rPr>
        <w:t>finanţar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pacing w:val="-1"/>
          <w:sz w:val="22"/>
          <w:szCs w:val="22"/>
          <w:lang w:val="ro-RO"/>
        </w:rPr>
        <w:t>Beneficiarul</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31"/>
          <w:sz w:val="22"/>
          <w:szCs w:val="22"/>
          <w:lang w:val="ro-RO"/>
        </w:rPr>
        <w:t xml:space="preserve"> </w:t>
      </w:r>
      <w:r w:rsidRPr="00E258EF">
        <w:rPr>
          <w:rFonts w:ascii="Trebuchet MS" w:eastAsia="Trebuchet MS" w:hAnsi="Trebuchet MS" w:cs="Trebuchet MS"/>
          <w:sz w:val="22"/>
          <w:szCs w:val="22"/>
          <w:lang w:val="ro-RO"/>
        </w:rPr>
        <w:t>Liderul</w:t>
      </w:r>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spacing w:val="-1"/>
          <w:sz w:val="22"/>
          <w:szCs w:val="22"/>
          <w:lang w:val="ro-RO"/>
        </w:rPr>
        <w:t>d</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pacing w:val="-1"/>
          <w:sz w:val="22"/>
          <w:szCs w:val="22"/>
          <w:lang w:val="ro-RO"/>
        </w:rPr>
        <w:t>parteneriat</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spacing w:val="-1"/>
          <w:sz w:val="22"/>
          <w:szCs w:val="22"/>
          <w:lang w:val="ro-RO"/>
        </w:rPr>
        <w:t>parteneru</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pacing w:val="4"/>
          <w:w w:val="104"/>
          <w:sz w:val="22"/>
          <w:szCs w:val="22"/>
          <w:lang w:val="ro-RO"/>
        </w:rPr>
        <w:t>v</w:t>
      </w:r>
      <w:r w:rsidRPr="00E258EF">
        <w:rPr>
          <w:rFonts w:ascii="Trebuchet MS" w:eastAsia="Trebuchet MS" w:hAnsi="Trebuchet MS" w:cs="Trebuchet MS"/>
          <w:w w:val="103"/>
          <w:sz w:val="22"/>
          <w:szCs w:val="22"/>
          <w:lang w:val="ro-RO"/>
        </w:rPr>
        <w:t xml:space="preserve">a </w:t>
      </w:r>
      <w:r w:rsidRPr="00E258EF">
        <w:rPr>
          <w:rFonts w:ascii="Trebuchet MS" w:eastAsia="Trebuchet MS" w:hAnsi="Trebuchet MS" w:cs="Trebuchet MS"/>
          <w:spacing w:val="-1"/>
          <w:sz w:val="22"/>
          <w:szCs w:val="22"/>
          <w:lang w:val="ro-RO"/>
        </w:rPr>
        <w:t>acord</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38"/>
          <w:sz w:val="22"/>
          <w:szCs w:val="22"/>
          <w:lang w:val="ro-RO"/>
        </w:rPr>
        <w:t xml:space="preserve"> </w:t>
      </w:r>
      <w:r w:rsidR="003D6835" w:rsidRPr="00E258EF">
        <w:rPr>
          <w:rFonts w:ascii="Trebuchet MS" w:eastAsia="Trebuchet MS" w:hAnsi="Trebuchet MS" w:cs="Trebuchet MS"/>
          <w:spacing w:val="-1"/>
          <w:sz w:val="22"/>
          <w:szCs w:val="22"/>
          <w:lang w:val="ro-RO"/>
        </w:rPr>
        <w:t>AM</w:t>
      </w:r>
      <w:r w:rsidR="00134D22" w:rsidRPr="00E258EF">
        <w:rPr>
          <w:rFonts w:ascii="Trebuchet MS" w:eastAsia="Trebuchet MS" w:hAnsi="Trebuchet MS" w:cs="Trebuchet MS"/>
          <w:spacing w:val="-1"/>
          <w:sz w:val="22"/>
          <w:szCs w:val="22"/>
          <w:lang w:val="ro-RO"/>
        </w:rPr>
        <w:t>PEO</w:t>
      </w:r>
      <w:r w:rsidRPr="00E258EF">
        <w:rPr>
          <w:rFonts w:ascii="Trebuchet MS" w:eastAsia="Trebuchet MS" w:hAnsi="Trebuchet MS" w:cs="Trebuchet MS"/>
          <w:spacing w:val="-1"/>
          <w:sz w:val="22"/>
          <w:szCs w:val="22"/>
          <w:lang w:val="ro-RO"/>
        </w:rPr>
        <w:t>/O</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55"/>
          <w:sz w:val="22"/>
          <w:szCs w:val="22"/>
          <w:lang w:val="ro-RO"/>
        </w:rPr>
        <w:t xml:space="preserve"> </w:t>
      </w:r>
      <w:r w:rsidRPr="00E258EF">
        <w:rPr>
          <w:rFonts w:ascii="Trebuchet MS" w:eastAsia="Trebuchet MS" w:hAnsi="Trebuchet MS" w:cs="Trebuchet MS"/>
          <w:spacing w:val="-1"/>
          <w:sz w:val="22"/>
          <w:szCs w:val="22"/>
          <w:lang w:val="ro-RO"/>
        </w:rPr>
        <w:t>responsab</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50"/>
          <w:sz w:val="22"/>
          <w:szCs w:val="22"/>
          <w:lang w:val="ro-RO"/>
        </w:rPr>
        <w:t xml:space="preserve"> </w:t>
      </w:r>
      <w:r w:rsidRPr="00E258EF">
        <w:rPr>
          <w:rFonts w:ascii="Trebuchet MS" w:eastAsia="Trebuchet MS" w:hAnsi="Trebuchet MS" w:cs="Trebuchet MS"/>
          <w:spacing w:val="-1"/>
          <w:sz w:val="22"/>
          <w:szCs w:val="22"/>
          <w:lang w:val="ro-RO"/>
        </w:rPr>
        <w:t>dreptu</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41"/>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z w:val="22"/>
          <w:szCs w:val="22"/>
          <w:lang w:val="ro-RO"/>
        </w:rPr>
        <w:t>utiliza</w:t>
      </w:r>
      <w:r w:rsidRPr="00E258EF">
        <w:rPr>
          <w:rFonts w:ascii="Trebuchet MS" w:eastAsia="Trebuchet MS" w:hAnsi="Trebuchet MS" w:cs="Trebuchet MS"/>
          <w:spacing w:val="38"/>
          <w:sz w:val="22"/>
          <w:szCs w:val="22"/>
          <w:lang w:val="ro-RO"/>
        </w:rPr>
        <w:t xml:space="preserve"> </w:t>
      </w:r>
      <w:r w:rsidRPr="00E258EF">
        <w:rPr>
          <w:rFonts w:ascii="Trebuchet MS" w:eastAsia="Trebuchet MS" w:hAnsi="Trebuchet MS" w:cs="Trebuchet MS"/>
          <w:spacing w:val="-1"/>
          <w:sz w:val="22"/>
          <w:szCs w:val="22"/>
          <w:lang w:val="ro-RO"/>
        </w:rPr>
        <w:t>gratui</w:t>
      </w:r>
      <w:r w:rsidRPr="00E258EF">
        <w:rPr>
          <w:rFonts w:ascii="Trebuchet MS" w:eastAsia="Trebuchet MS" w:hAnsi="Trebuchet MS" w:cs="Trebuchet MS"/>
          <w:sz w:val="22"/>
          <w:szCs w:val="22"/>
          <w:lang w:val="ro-RO"/>
        </w:rPr>
        <w:t>t</w:t>
      </w:r>
      <w:r w:rsidRPr="00E258EF">
        <w:rPr>
          <w:rFonts w:ascii="Trebuchet MS" w:eastAsia="Trebuchet MS" w:hAnsi="Trebuchet MS" w:cs="Trebuchet MS"/>
          <w:spacing w:val="39"/>
          <w:sz w:val="22"/>
          <w:szCs w:val="22"/>
          <w:lang w:val="ro-RO"/>
        </w:rPr>
        <w:t xml:space="preserve"> </w:t>
      </w:r>
      <w:r w:rsidRPr="00E258EF">
        <w:rPr>
          <w:rFonts w:ascii="Trebuchet MS" w:eastAsia="Trebuchet MS" w:hAnsi="Trebuchet MS" w:cs="Trebuchet MS"/>
          <w:sz w:val="22"/>
          <w:szCs w:val="22"/>
          <w:lang w:val="ro-RO"/>
        </w:rPr>
        <w:t>şi</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pacing w:val="-1"/>
          <w:sz w:val="22"/>
          <w:szCs w:val="22"/>
          <w:lang w:val="ro-RO"/>
        </w:rPr>
        <w:t>dup</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31"/>
          <w:sz w:val="22"/>
          <w:szCs w:val="22"/>
          <w:lang w:val="ro-RO"/>
        </w:rPr>
        <w:t xml:space="preserve"> </w:t>
      </w:r>
      <w:r w:rsidRPr="00E258EF">
        <w:rPr>
          <w:rFonts w:ascii="Trebuchet MS" w:eastAsia="Trebuchet MS" w:hAnsi="Trebuchet MS" w:cs="Trebuchet MS"/>
          <w:sz w:val="22"/>
          <w:szCs w:val="22"/>
          <w:lang w:val="ro-RO"/>
        </w:rPr>
        <w:t>cum</w:t>
      </w:r>
      <w:r w:rsidRPr="00E258EF">
        <w:rPr>
          <w:rFonts w:ascii="Trebuchet MS" w:eastAsia="Trebuchet MS" w:hAnsi="Trebuchet MS" w:cs="Trebuchet MS"/>
          <w:spacing w:val="28"/>
          <w:sz w:val="22"/>
          <w:szCs w:val="22"/>
          <w:lang w:val="ro-RO"/>
        </w:rPr>
        <w:t xml:space="preserve"> </w:t>
      </w:r>
      <w:r w:rsidRPr="00E258EF">
        <w:rPr>
          <w:rFonts w:ascii="Trebuchet MS" w:eastAsia="Trebuchet MS" w:hAnsi="Trebuchet MS" w:cs="Trebuchet MS"/>
          <w:sz w:val="22"/>
          <w:szCs w:val="22"/>
          <w:lang w:val="ro-RO"/>
        </w:rPr>
        <w:t>consideră</w:t>
      </w:r>
      <w:r w:rsidRPr="00E258EF">
        <w:rPr>
          <w:rFonts w:ascii="Trebuchet MS" w:eastAsia="Trebuchet MS" w:hAnsi="Trebuchet MS" w:cs="Trebuchet MS"/>
          <w:spacing w:val="47"/>
          <w:sz w:val="22"/>
          <w:szCs w:val="22"/>
          <w:lang w:val="ro-RO"/>
        </w:rPr>
        <w:t xml:space="preserve"> </w:t>
      </w:r>
      <w:r w:rsidRPr="00E258EF">
        <w:rPr>
          <w:rFonts w:ascii="Trebuchet MS" w:eastAsia="Trebuchet MS" w:hAnsi="Trebuchet MS" w:cs="Trebuchet MS"/>
          <w:spacing w:val="-1"/>
          <w:w w:val="103"/>
          <w:sz w:val="22"/>
          <w:szCs w:val="22"/>
          <w:lang w:val="ro-RO"/>
        </w:rPr>
        <w:t xml:space="preserve">necesar </w:t>
      </w:r>
      <w:r w:rsidRPr="00E258EF">
        <w:rPr>
          <w:rFonts w:ascii="Trebuchet MS" w:eastAsia="Trebuchet MS" w:hAnsi="Trebuchet MS" w:cs="Trebuchet MS"/>
          <w:spacing w:val="-1"/>
          <w:sz w:val="22"/>
          <w:szCs w:val="22"/>
          <w:lang w:val="ro-RO"/>
        </w:rPr>
        <w:t>toat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z w:val="22"/>
          <w:szCs w:val="22"/>
          <w:lang w:val="ro-RO"/>
        </w:rPr>
        <w:t>documentele</w:t>
      </w:r>
      <w:r w:rsidRPr="00E258EF">
        <w:rPr>
          <w:rFonts w:ascii="Trebuchet MS" w:eastAsia="Trebuchet MS" w:hAnsi="Trebuchet MS" w:cs="Trebuchet MS"/>
          <w:spacing w:val="34"/>
          <w:sz w:val="22"/>
          <w:szCs w:val="22"/>
          <w:lang w:val="ro-RO"/>
        </w:rPr>
        <w:t xml:space="preserve"> </w:t>
      </w:r>
      <w:r w:rsidRPr="00E258EF">
        <w:rPr>
          <w:rFonts w:ascii="Trebuchet MS" w:eastAsia="Trebuchet MS" w:hAnsi="Trebuchet MS" w:cs="Trebuchet MS"/>
          <w:sz w:val="22"/>
          <w:szCs w:val="22"/>
          <w:lang w:val="ro-RO"/>
        </w:rPr>
        <w:t>rezultate</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z w:val="22"/>
          <w:szCs w:val="22"/>
          <w:lang w:val="ro-RO"/>
        </w:rPr>
        <w:t>în</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1"/>
          <w:sz w:val="22"/>
          <w:szCs w:val="22"/>
          <w:lang w:val="ro-RO"/>
        </w:rPr>
        <w:t>urm</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Proiectului,</w:t>
      </w:r>
      <w:r w:rsidRPr="00E258EF">
        <w:rPr>
          <w:rFonts w:ascii="Trebuchet MS" w:eastAsia="Trebuchet MS" w:hAnsi="Trebuchet MS" w:cs="Trebuchet MS"/>
          <w:spacing w:val="28"/>
          <w:sz w:val="22"/>
          <w:szCs w:val="22"/>
          <w:lang w:val="ro-RO"/>
        </w:rPr>
        <w:t xml:space="preserve"> </w:t>
      </w:r>
      <w:r w:rsidRPr="00E258EF">
        <w:rPr>
          <w:rFonts w:ascii="Trebuchet MS" w:eastAsia="Trebuchet MS" w:hAnsi="Trebuchet MS" w:cs="Trebuchet MS"/>
          <w:spacing w:val="-1"/>
          <w:sz w:val="22"/>
          <w:szCs w:val="22"/>
          <w:lang w:val="ro-RO"/>
        </w:rPr>
        <w:t>oricar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pacing w:val="-1"/>
          <w:sz w:val="22"/>
          <w:szCs w:val="22"/>
          <w:lang w:val="ro-RO"/>
        </w:rPr>
        <w:t>a</w:t>
      </w:r>
      <w:r w:rsidRPr="00E258EF">
        <w:rPr>
          <w:rFonts w:ascii="Trebuchet MS" w:eastAsia="Trebuchet MS" w:hAnsi="Trebuchet MS" w:cs="Trebuchet MS"/>
          <w:sz w:val="22"/>
          <w:szCs w:val="22"/>
          <w:lang w:val="ro-RO"/>
        </w:rPr>
        <w:t xml:space="preserve">r fi </w:t>
      </w:r>
      <w:r w:rsidRPr="00E258EF">
        <w:rPr>
          <w:rFonts w:ascii="Trebuchet MS" w:eastAsia="Trebuchet MS" w:hAnsi="Trebuchet MS" w:cs="Trebuchet MS"/>
          <w:spacing w:val="-1"/>
          <w:sz w:val="22"/>
          <w:szCs w:val="22"/>
          <w:lang w:val="ro-RO"/>
        </w:rPr>
        <w:t>form</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11"/>
          <w:sz w:val="22"/>
          <w:szCs w:val="22"/>
          <w:lang w:val="ro-RO"/>
        </w:rPr>
        <w:t xml:space="preserve"> </w:t>
      </w:r>
      <w:r w:rsidRPr="00E258EF">
        <w:rPr>
          <w:rFonts w:ascii="Trebuchet MS" w:eastAsia="Trebuchet MS" w:hAnsi="Trebuchet MS" w:cs="Trebuchet MS"/>
          <w:spacing w:val="-1"/>
          <w:sz w:val="22"/>
          <w:szCs w:val="22"/>
          <w:lang w:val="ro-RO"/>
        </w:rPr>
        <w:t>acestora</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pacing w:val="-1"/>
          <w:sz w:val="22"/>
          <w:szCs w:val="22"/>
          <w:lang w:val="ro-RO"/>
        </w:rPr>
        <w:t>dac</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pacing w:val="-1"/>
          <w:sz w:val="22"/>
          <w:szCs w:val="22"/>
          <w:lang w:val="ro-RO"/>
        </w:rPr>
        <w:t>n</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1"/>
          <w:w w:val="103"/>
          <w:sz w:val="22"/>
          <w:szCs w:val="22"/>
          <w:lang w:val="ro-RO"/>
        </w:rPr>
        <w:t xml:space="preserve">se </w:t>
      </w:r>
      <w:r w:rsidRPr="00E258EF">
        <w:rPr>
          <w:rFonts w:ascii="Trebuchet MS" w:eastAsia="Trebuchet MS" w:hAnsi="Trebuchet MS" w:cs="Trebuchet MS"/>
          <w:sz w:val="22"/>
          <w:szCs w:val="22"/>
          <w:lang w:val="ro-RO"/>
        </w:rPr>
        <w:t>încalcă</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z w:val="22"/>
          <w:szCs w:val="22"/>
          <w:lang w:val="ro-RO"/>
        </w:rPr>
        <w:t>drepturile</w:t>
      </w:r>
      <w:r w:rsidRPr="00E258EF">
        <w:rPr>
          <w:rFonts w:ascii="Trebuchet MS" w:eastAsia="Trebuchet MS" w:hAnsi="Trebuchet MS" w:cs="Trebuchet MS"/>
          <w:spacing w:val="29"/>
          <w:sz w:val="22"/>
          <w:szCs w:val="22"/>
          <w:lang w:val="ro-RO"/>
        </w:rPr>
        <w:t xml:space="preserve"> </w:t>
      </w:r>
      <w:r w:rsidRPr="00E258EF">
        <w:rPr>
          <w:rFonts w:ascii="Trebuchet MS" w:eastAsia="Trebuchet MS" w:hAnsi="Trebuchet MS" w:cs="Trebuchet MS"/>
          <w:sz w:val="22"/>
          <w:szCs w:val="22"/>
          <w:lang w:val="ro-RO"/>
        </w:rPr>
        <w:t>existente</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z w:val="22"/>
          <w:szCs w:val="22"/>
          <w:lang w:val="ro-RO"/>
        </w:rPr>
        <w:t>proprietate</w:t>
      </w:r>
      <w:r w:rsidRPr="00E258EF">
        <w:rPr>
          <w:rFonts w:ascii="Trebuchet MS" w:eastAsia="Trebuchet MS" w:hAnsi="Trebuchet MS" w:cs="Trebuchet MS"/>
          <w:spacing w:val="33"/>
          <w:sz w:val="22"/>
          <w:szCs w:val="22"/>
          <w:lang w:val="ro-RO"/>
        </w:rPr>
        <w:t xml:space="preserve"> </w:t>
      </w:r>
      <w:r w:rsidRPr="00E258EF">
        <w:rPr>
          <w:rFonts w:ascii="Trebuchet MS" w:eastAsia="Trebuchet MS" w:hAnsi="Trebuchet MS" w:cs="Trebuchet MS"/>
          <w:sz w:val="22"/>
          <w:szCs w:val="22"/>
          <w:lang w:val="ro-RO"/>
        </w:rPr>
        <w:t>industrială</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sz w:val="22"/>
          <w:szCs w:val="22"/>
          <w:lang w:val="ro-RO"/>
        </w:rPr>
        <w:t>şi</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w w:val="103"/>
          <w:sz w:val="22"/>
          <w:szCs w:val="22"/>
          <w:lang w:val="ro-RO"/>
        </w:rPr>
        <w:t>intelectuală.</w:t>
      </w:r>
    </w:p>
    <w:p w14:paraId="139D2358" w14:textId="77777777" w:rsidR="003D66C7" w:rsidRPr="00E258EF" w:rsidRDefault="003D66C7">
      <w:pPr>
        <w:spacing w:before="20" w:line="220" w:lineRule="exact"/>
        <w:rPr>
          <w:rFonts w:ascii="Trebuchet MS" w:hAnsi="Trebuchet MS"/>
          <w:sz w:val="22"/>
          <w:szCs w:val="22"/>
          <w:lang w:val="ro-RO"/>
        </w:rPr>
      </w:pPr>
    </w:p>
    <w:p w14:paraId="58EF2DBF" w14:textId="38E9519A" w:rsidR="000B3971" w:rsidRPr="00E258EF" w:rsidRDefault="0099349E" w:rsidP="00C902D2">
      <w:pPr>
        <w:tabs>
          <w:tab w:val="left" w:pos="8370"/>
        </w:tabs>
        <w:ind w:right="-8"/>
        <w:jc w:val="both"/>
        <w:rPr>
          <w:rFonts w:ascii="Trebuchet MS" w:eastAsia="Trebuchet MS" w:hAnsi="Trebuchet MS" w:cs="Trebuchet MS"/>
          <w:b/>
          <w:sz w:val="22"/>
          <w:szCs w:val="22"/>
          <w:lang w:val="ro-RO"/>
        </w:rPr>
      </w:pPr>
      <w:r w:rsidRPr="00E258EF">
        <w:rPr>
          <w:rFonts w:ascii="Trebuchet MS" w:eastAsia="Trebuchet MS" w:hAnsi="Trebuchet MS" w:cs="Trebuchet MS"/>
          <w:b/>
          <w:sz w:val="22"/>
          <w:szCs w:val="22"/>
          <w:lang w:val="ro-RO"/>
        </w:rPr>
        <w:t xml:space="preserve">Art. </w:t>
      </w:r>
      <w:r w:rsidR="00DF7841" w:rsidRPr="00E258EF">
        <w:rPr>
          <w:rFonts w:ascii="Trebuchet MS" w:eastAsia="Trebuchet MS" w:hAnsi="Trebuchet MS" w:cs="Trebuchet MS"/>
          <w:b/>
          <w:sz w:val="22"/>
          <w:szCs w:val="22"/>
          <w:lang w:val="ro-RO"/>
        </w:rPr>
        <w:t>7</w:t>
      </w:r>
      <w:r w:rsidR="00AA232E" w:rsidRPr="00E258EF">
        <w:rPr>
          <w:rFonts w:ascii="Trebuchet MS" w:eastAsia="Trebuchet MS" w:hAnsi="Trebuchet MS" w:cs="Trebuchet MS"/>
          <w:b/>
          <w:sz w:val="22"/>
          <w:szCs w:val="22"/>
          <w:lang w:val="ro-RO"/>
        </w:rPr>
        <w:t xml:space="preserve"> </w:t>
      </w:r>
      <w:r w:rsidRPr="00E258EF">
        <w:rPr>
          <w:rFonts w:ascii="Trebuchet MS" w:eastAsia="Trebuchet MS" w:hAnsi="Trebuchet MS" w:cs="Trebuchet MS"/>
          <w:b/>
          <w:sz w:val="22"/>
          <w:szCs w:val="22"/>
          <w:lang w:val="ro-RO"/>
        </w:rPr>
        <w:t>Modificarea Contractului de Finanțare</w:t>
      </w:r>
    </w:p>
    <w:p w14:paraId="6ABAE1CF" w14:textId="77777777" w:rsidR="000B3971" w:rsidRPr="00E258EF" w:rsidRDefault="000B3971">
      <w:pPr>
        <w:spacing w:before="5" w:line="240" w:lineRule="exact"/>
        <w:rPr>
          <w:rFonts w:ascii="Trebuchet MS" w:hAnsi="Trebuchet MS"/>
          <w:sz w:val="22"/>
          <w:szCs w:val="22"/>
          <w:lang w:val="ro-RO"/>
        </w:rPr>
      </w:pPr>
    </w:p>
    <w:p w14:paraId="1E75B1D8" w14:textId="713ED346" w:rsidR="000B3971" w:rsidRPr="00E258EF" w:rsidRDefault="0099349E" w:rsidP="002F1081">
      <w:pPr>
        <w:pStyle w:val="ListParagraph"/>
        <w:numPr>
          <w:ilvl w:val="0"/>
          <w:numId w:val="27"/>
        </w:numPr>
        <w:spacing w:line="249" w:lineRule="auto"/>
        <w:ind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sz w:val="22"/>
          <w:szCs w:val="22"/>
          <w:lang w:val="ro-RO"/>
        </w:rPr>
        <w:t>Părţile</w:t>
      </w:r>
      <w:r w:rsidRPr="00E258EF">
        <w:rPr>
          <w:rFonts w:ascii="Trebuchet MS" w:eastAsia="Trebuchet MS" w:hAnsi="Trebuchet MS" w:cs="Trebuchet MS"/>
          <w:spacing w:val="12"/>
          <w:sz w:val="22"/>
          <w:szCs w:val="22"/>
          <w:lang w:val="ro-RO"/>
        </w:rPr>
        <w:t xml:space="preserve"> </w:t>
      </w:r>
      <w:r w:rsidRPr="00E258EF">
        <w:rPr>
          <w:rFonts w:ascii="Trebuchet MS" w:eastAsia="Trebuchet MS" w:hAnsi="Trebuchet MS" w:cs="Trebuchet MS"/>
          <w:spacing w:val="-1"/>
          <w:sz w:val="22"/>
          <w:szCs w:val="22"/>
          <w:lang w:val="ro-RO"/>
        </w:rPr>
        <w:t>a</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pacing w:val="-1"/>
          <w:sz w:val="22"/>
          <w:szCs w:val="22"/>
          <w:lang w:val="ro-RO"/>
        </w:rPr>
        <w:t>dreptul</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15"/>
          <w:sz w:val="22"/>
          <w:szCs w:val="22"/>
          <w:lang w:val="ro-RO"/>
        </w:rPr>
        <w:t xml:space="preserve"> </w:t>
      </w:r>
      <w:r w:rsidRPr="00E258EF">
        <w:rPr>
          <w:rFonts w:ascii="Trebuchet MS" w:eastAsia="Trebuchet MS" w:hAnsi="Trebuchet MS" w:cs="Trebuchet MS"/>
          <w:spacing w:val="-1"/>
          <w:sz w:val="22"/>
          <w:szCs w:val="22"/>
          <w:lang w:val="ro-RO"/>
        </w:rPr>
        <w:t>p</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pacing w:val="-1"/>
          <w:sz w:val="22"/>
          <w:szCs w:val="22"/>
          <w:lang w:val="ro-RO"/>
        </w:rPr>
        <w:t>durat</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11"/>
          <w:sz w:val="22"/>
          <w:szCs w:val="22"/>
          <w:lang w:val="ro-RO"/>
        </w:rPr>
        <w:t xml:space="preserve"> </w:t>
      </w:r>
      <w:r w:rsidRPr="00E258EF">
        <w:rPr>
          <w:rFonts w:ascii="Trebuchet MS" w:eastAsia="Trebuchet MS" w:hAnsi="Trebuchet MS" w:cs="Trebuchet MS"/>
          <w:sz w:val="22"/>
          <w:szCs w:val="22"/>
          <w:lang w:val="ro-RO"/>
        </w:rPr>
        <w:t>îndeplinirii</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pacing w:val="-1"/>
          <w:sz w:val="22"/>
          <w:szCs w:val="22"/>
          <w:lang w:val="ro-RO"/>
        </w:rPr>
        <w:t>prezentulu</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pacing w:val="-1"/>
          <w:sz w:val="22"/>
          <w:szCs w:val="22"/>
          <w:lang w:val="ro-RO"/>
        </w:rPr>
        <w:t>Contrac</w:t>
      </w:r>
      <w:r w:rsidRPr="00E258EF">
        <w:rPr>
          <w:rFonts w:ascii="Trebuchet MS" w:eastAsia="Trebuchet MS" w:hAnsi="Trebuchet MS" w:cs="Trebuchet MS"/>
          <w:sz w:val="22"/>
          <w:szCs w:val="22"/>
          <w:lang w:val="ro-RO"/>
        </w:rPr>
        <w:t>t</w:t>
      </w:r>
      <w:r w:rsidRPr="00E258EF">
        <w:rPr>
          <w:rFonts w:ascii="Trebuchet MS" w:eastAsia="Trebuchet MS" w:hAnsi="Trebuchet MS" w:cs="Trebuchet MS"/>
          <w:spacing w:val="17"/>
          <w:sz w:val="22"/>
          <w:szCs w:val="22"/>
          <w:lang w:val="ro-RO"/>
        </w:rPr>
        <w:t xml:space="preserve"> </w:t>
      </w:r>
      <w:r w:rsidRPr="00E258EF">
        <w:rPr>
          <w:rFonts w:ascii="Trebuchet MS" w:eastAsia="Trebuchet MS" w:hAnsi="Trebuchet MS" w:cs="Trebuchet MS"/>
          <w:spacing w:val="-1"/>
          <w:sz w:val="22"/>
          <w:szCs w:val="22"/>
          <w:lang w:val="ro-RO"/>
        </w:rPr>
        <w:t>d</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pacing w:val="-1"/>
          <w:sz w:val="22"/>
          <w:szCs w:val="22"/>
          <w:lang w:val="ro-RO"/>
        </w:rPr>
        <w:t>Fina</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1"/>
          <w:sz w:val="22"/>
          <w:szCs w:val="22"/>
          <w:lang w:val="ro-RO"/>
        </w:rPr>
        <w:t>țare</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pacing w:val="-1"/>
          <w:sz w:val="22"/>
          <w:szCs w:val="22"/>
          <w:lang w:val="ro-RO"/>
        </w:rPr>
        <w:t>d</w:t>
      </w:r>
      <w:r w:rsidRPr="00E258EF">
        <w:rPr>
          <w:rFonts w:ascii="Trebuchet MS" w:eastAsia="Trebuchet MS" w:hAnsi="Trebuchet MS" w:cs="Trebuchet MS"/>
          <w:sz w:val="22"/>
          <w:szCs w:val="22"/>
          <w:lang w:val="ro-RO"/>
        </w:rPr>
        <w:t>e a</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pacing w:val="-1"/>
          <w:w w:val="103"/>
          <w:sz w:val="22"/>
          <w:szCs w:val="22"/>
          <w:lang w:val="ro-RO"/>
        </w:rPr>
        <w:t xml:space="preserve">conveni </w:t>
      </w:r>
      <w:r w:rsidRPr="00E258EF">
        <w:rPr>
          <w:rFonts w:ascii="Trebuchet MS" w:eastAsia="Trebuchet MS" w:hAnsi="Trebuchet MS" w:cs="Trebuchet MS"/>
          <w:sz w:val="22"/>
          <w:szCs w:val="22"/>
          <w:lang w:val="ro-RO"/>
        </w:rPr>
        <w:t>modificarea</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pacing w:val="-1"/>
          <w:sz w:val="22"/>
          <w:szCs w:val="22"/>
          <w:lang w:val="ro-RO"/>
        </w:rPr>
        <w:t>Anexelo</w:t>
      </w:r>
      <w:r w:rsidRPr="00E258EF">
        <w:rPr>
          <w:rFonts w:ascii="Trebuchet MS" w:eastAsia="Trebuchet MS" w:hAnsi="Trebuchet MS" w:cs="Trebuchet MS"/>
          <w:sz w:val="22"/>
          <w:szCs w:val="22"/>
          <w:lang w:val="ro-RO"/>
        </w:rPr>
        <w:t>r</w:t>
      </w:r>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sz w:val="22"/>
          <w:szCs w:val="22"/>
          <w:lang w:val="ro-RO"/>
        </w:rPr>
        <w:t>acestuia,</w:t>
      </w:r>
      <w:r w:rsidRPr="00E258EF">
        <w:rPr>
          <w:rFonts w:ascii="Trebuchet MS" w:eastAsia="Trebuchet MS" w:hAnsi="Trebuchet MS" w:cs="Trebuchet MS"/>
          <w:spacing w:val="15"/>
          <w:sz w:val="22"/>
          <w:szCs w:val="22"/>
          <w:lang w:val="ro-RO"/>
        </w:rPr>
        <w:t xml:space="preserve"> </w:t>
      </w:r>
      <w:r w:rsidRPr="00E258EF">
        <w:rPr>
          <w:rFonts w:ascii="Trebuchet MS" w:eastAsia="Trebuchet MS" w:hAnsi="Trebuchet MS" w:cs="Trebuchet MS"/>
          <w:sz w:val="22"/>
          <w:szCs w:val="22"/>
          <w:lang w:val="ro-RO"/>
        </w:rPr>
        <w:t>prin</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z w:val="22"/>
          <w:szCs w:val="22"/>
          <w:lang w:val="ro-RO"/>
        </w:rPr>
        <w:t>act</w:t>
      </w:r>
      <w:r w:rsidRPr="00E258EF">
        <w:rPr>
          <w:rFonts w:ascii="Trebuchet MS" w:eastAsia="Trebuchet MS" w:hAnsi="Trebuchet MS" w:cs="Trebuchet MS"/>
          <w:spacing w:val="-2"/>
          <w:sz w:val="22"/>
          <w:szCs w:val="22"/>
          <w:lang w:val="ro-RO"/>
        </w:rPr>
        <w:t xml:space="preserve"> </w:t>
      </w:r>
      <w:proofErr w:type="spellStart"/>
      <w:r w:rsidRPr="00E258EF">
        <w:rPr>
          <w:rFonts w:ascii="Trebuchet MS" w:eastAsia="Trebuchet MS" w:hAnsi="Trebuchet MS" w:cs="Trebuchet MS"/>
          <w:sz w:val="22"/>
          <w:szCs w:val="22"/>
          <w:lang w:val="ro-RO"/>
        </w:rPr>
        <w:t>adiţional</w:t>
      </w:r>
      <w:proofErr w:type="spellEnd"/>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z w:val="22"/>
          <w:szCs w:val="22"/>
          <w:lang w:val="ro-RO"/>
        </w:rPr>
        <w:t>cu</w:t>
      </w:r>
      <w:r w:rsidRPr="00E258EF">
        <w:rPr>
          <w:rFonts w:ascii="Trebuchet MS" w:eastAsia="Trebuchet MS" w:hAnsi="Trebuchet MS" w:cs="Trebuchet MS"/>
          <w:spacing w:val="-4"/>
          <w:sz w:val="22"/>
          <w:szCs w:val="22"/>
          <w:lang w:val="ro-RO"/>
        </w:rPr>
        <w:t xml:space="preserve"> </w:t>
      </w:r>
      <w:proofErr w:type="spellStart"/>
      <w:r w:rsidRPr="00E258EF">
        <w:rPr>
          <w:rFonts w:ascii="Trebuchet MS" w:eastAsia="Trebuchet MS" w:hAnsi="Trebuchet MS" w:cs="Trebuchet MS"/>
          <w:spacing w:val="-1"/>
          <w:sz w:val="22"/>
          <w:szCs w:val="22"/>
          <w:lang w:val="ro-RO"/>
        </w:rPr>
        <w:t>excepţi</w:t>
      </w:r>
      <w:r w:rsidRPr="00E258EF">
        <w:rPr>
          <w:rFonts w:ascii="Trebuchet MS" w:eastAsia="Trebuchet MS" w:hAnsi="Trebuchet MS" w:cs="Trebuchet MS"/>
          <w:sz w:val="22"/>
          <w:szCs w:val="22"/>
          <w:lang w:val="ro-RO"/>
        </w:rPr>
        <w:t>a</w:t>
      </w:r>
      <w:proofErr w:type="spellEnd"/>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spacing w:val="-1"/>
          <w:sz w:val="22"/>
          <w:szCs w:val="22"/>
          <w:lang w:val="ro-RO"/>
        </w:rPr>
        <w:t>situa</w:t>
      </w:r>
      <w:r w:rsidRPr="00E258EF">
        <w:rPr>
          <w:rFonts w:ascii="Trebuchet MS" w:eastAsia="Trebuchet MS" w:hAnsi="Trebuchet MS" w:cs="Trebuchet MS"/>
          <w:sz w:val="22"/>
          <w:szCs w:val="22"/>
          <w:lang w:val="ro-RO"/>
        </w:rPr>
        <w:t>țiilor</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z w:val="22"/>
          <w:szCs w:val="22"/>
          <w:lang w:val="ro-RO"/>
        </w:rPr>
        <w:t>aplicabile</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w w:val="103"/>
          <w:sz w:val="22"/>
          <w:szCs w:val="22"/>
          <w:lang w:val="ro-RO"/>
        </w:rPr>
        <w:t xml:space="preserve">întocmirii </w:t>
      </w:r>
      <w:r w:rsidRPr="00E258EF">
        <w:rPr>
          <w:rFonts w:ascii="Trebuchet MS" w:eastAsia="Trebuchet MS" w:hAnsi="Trebuchet MS" w:cs="Trebuchet MS"/>
          <w:sz w:val="22"/>
          <w:szCs w:val="22"/>
          <w:lang w:val="ro-RO"/>
        </w:rPr>
        <w:t>unei</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z w:val="22"/>
          <w:szCs w:val="22"/>
          <w:lang w:val="ro-RO"/>
        </w:rPr>
        <w:t>notificări</w:t>
      </w:r>
      <w:r w:rsidR="00F9015A" w:rsidRPr="00E258EF">
        <w:rPr>
          <w:rFonts w:ascii="Trebuchet MS" w:eastAsia="Trebuchet MS" w:hAnsi="Trebuchet MS" w:cs="Trebuchet MS"/>
          <w:sz w:val="22"/>
          <w:szCs w:val="22"/>
          <w:lang w:val="ro-RO"/>
        </w:rPr>
        <w:t xml:space="preserve"> care necesită sau nu aprobarea autorității de management /organismului intermediar</w:t>
      </w:r>
      <w:r w:rsidRPr="00E258EF">
        <w:rPr>
          <w:rFonts w:ascii="Trebuchet MS" w:eastAsia="Trebuchet MS" w:hAnsi="Trebuchet MS" w:cs="Trebuchet MS"/>
          <w:w w:val="103"/>
          <w:sz w:val="22"/>
          <w:szCs w:val="22"/>
          <w:lang w:val="ro-RO"/>
        </w:rPr>
        <w:t>.</w:t>
      </w:r>
    </w:p>
    <w:p w14:paraId="0BDFD0E9" w14:textId="6A45DF3C" w:rsidR="000B3971" w:rsidRPr="00E258EF" w:rsidRDefault="0099349E" w:rsidP="002F1081">
      <w:pPr>
        <w:pStyle w:val="ListParagraph"/>
        <w:numPr>
          <w:ilvl w:val="0"/>
          <w:numId w:val="27"/>
        </w:numPr>
        <w:spacing w:line="249" w:lineRule="auto"/>
        <w:ind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sz w:val="22"/>
          <w:szCs w:val="22"/>
          <w:lang w:val="ro-RO"/>
        </w:rPr>
        <w:t>Odată</w:t>
      </w:r>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sz w:val="22"/>
          <w:szCs w:val="22"/>
          <w:lang w:val="ro-RO"/>
        </w:rPr>
        <w:t>cu</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pacing w:val="-1"/>
          <w:sz w:val="22"/>
          <w:szCs w:val="22"/>
          <w:lang w:val="ro-RO"/>
        </w:rPr>
        <w:t>solicitare</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pacing w:val="-1"/>
          <w:sz w:val="22"/>
          <w:szCs w:val="22"/>
          <w:lang w:val="ro-RO"/>
        </w:rPr>
        <w:t>mod</w:t>
      </w:r>
      <w:r w:rsidRPr="00E258EF">
        <w:rPr>
          <w:rFonts w:ascii="Trebuchet MS" w:eastAsia="Trebuchet MS" w:hAnsi="Trebuchet MS" w:cs="Trebuchet MS"/>
          <w:sz w:val="22"/>
          <w:szCs w:val="22"/>
          <w:lang w:val="ro-RO"/>
        </w:rPr>
        <w:t>ificare</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1"/>
          <w:sz w:val="22"/>
          <w:szCs w:val="22"/>
          <w:lang w:val="ro-RO"/>
        </w:rPr>
        <w:t>contractulu</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z w:val="22"/>
          <w:szCs w:val="22"/>
          <w:lang w:val="ro-RO"/>
        </w:rPr>
        <w:t>finanţ</w:t>
      </w:r>
      <w:r w:rsidRPr="00E258EF">
        <w:rPr>
          <w:rFonts w:ascii="Trebuchet MS" w:eastAsia="Trebuchet MS" w:hAnsi="Trebuchet MS" w:cs="Trebuchet MS"/>
          <w:spacing w:val="-1"/>
          <w:sz w:val="22"/>
          <w:szCs w:val="22"/>
          <w:lang w:val="ro-RO"/>
        </w:rPr>
        <w:t>a</w:t>
      </w:r>
      <w:r w:rsidRPr="00E258EF">
        <w:rPr>
          <w:rFonts w:ascii="Trebuchet MS" w:eastAsia="Trebuchet MS" w:hAnsi="Trebuchet MS" w:cs="Trebuchet MS"/>
          <w:spacing w:val="-2"/>
          <w:sz w:val="22"/>
          <w:szCs w:val="22"/>
          <w:lang w:val="ro-RO"/>
        </w:rPr>
        <w:t>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z w:val="22"/>
          <w:szCs w:val="22"/>
          <w:lang w:val="ro-RO"/>
        </w:rPr>
        <w:t>prin</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act</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w w:val="103"/>
          <w:sz w:val="22"/>
          <w:szCs w:val="22"/>
          <w:lang w:val="ro-RO"/>
        </w:rPr>
        <w:t>adi</w:t>
      </w:r>
      <w:r w:rsidRPr="00E258EF">
        <w:rPr>
          <w:rFonts w:ascii="Trebuchet MS" w:eastAsia="Trebuchet MS" w:hAnsi="Trebuchet MS" w:cs="Trebuchet MS"/>
          <w:spacing w:val="-1"/>
          <w:w w:val="103"/>
          <w:sz w:val="22"/>
          <w:szCs w:val="22"/>
          <w:lang w:val="ro-RO"/>
        </w:rPr>
        <w:t>ţ</w:t>
      </w:r>
      <w:r w:rsidRPr="00E258EF">
        <w:rPr>
          <w:rFonts w:ascii="Trebuchet MS" w:eastAsia="Trebuchet MS" w:hAnsi="Trebuchet MS" w:cs="Trebuchet MS"/>
          <w:w w:val="103"/>
          <w:sz w:val="22"/>
          <w:szCs w:val="22"/>
          <w:lang w:val="ro-RO"/>
        </w:rPr>
        <w:t xml:space="preserve">ional, </w:t>
      </w:r>
      <w:r w:rsidRPr="00E258EF">
        <w:rPr>
          <w:rFonts w:ascii="Trebuchet MS" w:eastAsia="Trebuchet MS" w:hAnsi="Trebuchet MS" w:cs="Trebuchet MS"/>
          <w:sz w:val="22"/>
          <w:szCs w:val="22"/>
          <w:lang w:val="ro-RO"/>
        </w:rPr>
        <w:t>Beneficiarul</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pacing w:val="-1"/>
          <w:sz w:val="22"/>
          <w:szCs w:val="22"/>
          <w:lang w:val="ro-RO"/>
        </w:rPr>
        <w:t>v</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pacing w:val="-1"/>
          <w:sz w:val="22"/>
          <w:szCs w:val="22"/>
          <w:lang w:val="ro-RO"/>
        </w:rPr>
        <w:t>transmite</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pacing w:val="-2"/>
          <w:sz w:val="22"/>
          <w:szCs w:val="22"/>
          <w:lang w:val="ro-RO"/>
        </w:rPr>
        <w:t>d</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pacing w:val="-1"/>
          <w:sz w:val="22"/>
          <w:szCs w:val="22"/>
          <w:lang w:val="ro-RO"/>
        </w:rPr>
        <w:t>as</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
          <w:sz w:val="22"/>
          <w:szCs w:val="22"/>
          <w:lang w:val="ro-RO"/>
        </w:rPr>
        <w:t>menea</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pacing w:val="-1"/>
          <w:sz w:val="22"/>
          <w:szCs w:val="22"/>
          <w:lang w:val="ro-RO"/>
        </w:rPr>
        <w:t>u</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pacing w:val="-1"/>
          <w:sz w:val="22"/>
          <w:szCs w:val="22"/>
          <w:lang w:val="ro-RO"/>
        </w:rPr>
        <w:t>memori</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sz w:val="22"/>
          <w:szCs w:val="22"/>
          <w:lang w:val="ro-RO"/>
        </w:rPr>
        <w:t>justificativ</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pacing w:val="-2"/>
          <w:sz w:val="22"/>
          <w:szCs w:val="22"/>
          <w:lang w:val="ro-RO"/>
        </w:rPr>
        <w:t>ş</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pacing w:val="-1"/>
          <w:sz w:val="22"/>
          <w:szCs w:val="22"/>
          <w:lang w:val="ro-RO"/>
        </w:rPr>
        <w:t>toat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z w:val="22"/>
          <w:szCs w:val="22"/>
          <w:lang w:val="ro-RO"/>
        </w:rPr>
        <w:t>documentele</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w w:val="103"/>
          <w:sz w:val="22"/>
          <w:szCs w:val="22"/>
          <w:lang w:val="ro-RO"/>
        </w:rPr>
        <w:t xml:space="preserve">suport </w:t>
      </w:r>
      <w:r w:rsidRPr="00E258EF">
        <w:rPr>
          <w:rFonts w:ascii="Trebuchet MS" w:eastAsia="Trebuchet MS" w:hAnsi="Trebuchet MS" w:cs="Trebuchet MS"/>
          <w:spacing w:val="-1"/>
          <w:sz w:val="22"/>
          <w:szCs w:val="22"/>
          <w:lang w:val="ro-RO"/>
        </w:rPr>
        <w:t>ne</w:t>
      </w:r>
      <w:r w:rsidRPr="00E258EF">
        <w:rPr>
          <w:rFonts w:ascii="Trebuchet MS" w:eastAsia="Trebuchet MS" w:hAnsi="Trebuchet MS" w:cs="Trebuchet MS"/>
          <w:spacing w:val="1"/>
          <w:sz w:val="22"/>
          <w:szCs w:val="22"/>
          <w:lang w:val="ro-RO"/>
        </w:rPr>
        <w:t>c</w:t>
      </w:r>
      <w:r w:rsidRPr="00E258EF">
        <w:rPr>
          <w:rFonts w:ascii="Trebuchet MS" w:eastAsia="Trebuchet MS" w:hAnsi="Trebuchet MS" w:cs="Trebuchet MS"/>
          <w:spacing w:val="-1"/>
          <w:sz w:val="22"/>
          <w:szCs w:val="22"/>
          <w:lang w:val="ro-RO"/>
        </w:rPr>
        <w:t>esare</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pacing w:val="-1"/>
          <w:sz w:val="22"/>
          <w:szCs w:val="22"/>
          <w:lang w:val="ro-RO"/>
        </w:rPr>
        <w:t>pentr</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pacing w:val="-1"/>
          <w:sz w:val="22"/>
          <w:szCs w:val="22"/>
          <w:lang w:val="ro-RO"/>
        </w:rPr>
        <w:t>ur</w:t>
      </w:r>
      <w:r w:rsidRPr="00E258EF">
        <w:rPr>
          <w:rFonts w:ascii="Trebuchet MS" w:eastAsia="Trebuchet MS" w:hAnsi="Trebuchet MS" w:cs="Trebuchet MS"/>
          <w:spacing w:val="-2"/>
          <w:sz w:val="22"/>
          <w:szCs w:val="22"/>
          <w:lang w:val="ro-RO"/>
        </w:rPr>
        <w:t>m</w:t>
      </w:r>
      <w:r w:rsidRPr="00E258EF">
        <w:rPr>
          <w:rFonts w:ascii="Trebuchet MS" w:eastAsia="Trebuchet MS" w:hAnsi="Trebuchet MS" w:cs="Trebuchet MS"/>
          <w:spacing w:val="1"/>
          <w:sz w:val="22"/>
          <w:szCs w:val="22"/>
          <w:lang w:val="ro-RO"/>
        </w:rPr>
        <w:t>ă</w:t>
      </w:r>
      <w:r w:rsidRPr="00E258EF">
        <w:rPr>
          <w:rFonts w:ascii="Trebuchet MS" w:eastAsia="Trebuchet MS" w:hAnsi="Trebuchet MS" w:cs="Trebuchet MS"/>
          <w:sz w:val="22"/>
          <w:szCs w:val="22"/>
          <w:lang w:val="ro-RO"/>
        </w:rPr>
        <w:t>toarele</w:t>
      </w:r>
      <w:r w:rsidRPr="00E258EF">
        <w:rPr>
          <w:rFonts w:ascii="Trebuchet MS" w:eastAsia="Trebuchet MS" w:hAnsi="Trebuchet MS" w:cs="Trebuchet MS"/>
          <w:spacing w:val="35"/>
          <w:sz w:val="22"/>
          <w:szCs w:val="22"/>
          <w:lang w:val="ro-RO"/>
        </w:rPr>
        <w:t xml:space="preserve"> </w:t>
      </w:r>
      <w:r w:rsidRPr="00E258EF">
        <w:rPr>
          <w:rFonts w:ascii="Trebuchet MS" w:eastAsia="Trebuchet MS" w:hAnsi="Trebuchet MS" w:cs="Trebuchet MS"/>
          <w:w w:val="103"/>
          <w:sz w:val="22"/>
          <w:szCs w:val="22"/>
          <w:lang w:val="ro-RO"/>
        </w:rPr>
        <w:t>situa</w:t>
      </w:r>
      <w:r w:rsidRPr="00E258EF">
        <w:rPr>
          <w:rFonts w:ascii="Trebuchet MS" w:eastAsia="Trebuchet MS" w:hAnsi="Trebuchet MS" w:cs="Trebuchet MS"/>
          <w:spacing w:val="-1"/>
          <w:w w:val="103"/>
          <w:sz w:val="22"/>
          <w:szCs w:val="22"/>
          <w:lang w:val="ro-RO"/>
        </w:rPr>
        <w:t>ţ</w:t>
      </w:r>
      <w:r w:rsidRPr="00E258EF">
        <w:rPr>
          <w:rFonts w:ascii="Trebuchet MS" w:eastAsia="Trebuchet MS" w:hAnsi="Trebuchet MS" w:cs="Trebuchet MS"/>
          <w:spacing w:val="1"/>
          <w:w w:val="103"/>
          <w:sz w:val="22"/>
          <w:szCs w:val="22"/>
          <w:lang w:val="ro-RO"/>
        </w:rPr>
        <w:t>ii:</w:t>
      </w:r>
    </w:p>
    <w:p w14:paraId="245E42CD" w14:textId="77777777" w:rsidR="000B3971" w:rsidRPr="00E258EF" w:rsidRDefault="000B3971" w:rsidP="00A22FA6">
      <w:pPr>
        <w:spacing w:before="3" w:line="100" w:lineRule="exact"/>
        <w:ind w:right="-20"/>
        <w:rPr>
          <w:rFonts w:ascii="Trebuchet MS" w:hAnsi="Trebuchet MS"/>
          <w:sz w:val="22"/>
          <w:szCs w:val="22"/>
          <w:lang w:val="ro-RO"/>
        </w:rPr>
      </w:pPr>
    </w:p>
    <w:p w14:paraId="4F35893D" w14:textId="4DFEFDCA" w:rsidR="000B3971" w:rsidRPr="00E258EF" w:rsidRDefault="0099349E" w:rsidP="00A22FA6">
      <w:pPr>
        <w:pStyle w:val="ListParagraph"/>
        <w:numPr>
          <w:ilvl w:val="0"/>
          <w:numId w:val="23"/>
        </w:numPr>
        <w:spacing w:line="250" w:lineRule="auto"/>
        <w:ind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spacing w:val="-1"/>
          <w:sz w:val="22"/>
          <w:szCs w:val="22"/>
          <w:lang w:val="ro-RO"/>
        </w:rPr>
        <w:t>modific</w:t>
      </w:r>
      <w:r w:rsidR="0019070D" w:rsidRPr="00E258EF">
        <w:rPr>
          <w:rFonts w:ascii="Trebuchet MS" w:eastAsia="Trebuchet MS" w:hAnsi="Trebuchet MS" w:cs="Trebuchet MS"/>
          <w:spacing w:val="-1"/>
          <w:sz w:val="22"/>
          <w:szCs w:val="22"/>
          <w:lang w:val="ro-RO"/>
        </w:rPr>
        <w:t>ă</w:t>
      </w:r>
      <w:r w:rsidRPr="00E258EF">
        <w:rPr>
          <w:rFonts w:ascii="Trebuchet MS" w:eastAsia="Trebuchet MS" w:hAnsi="Trebuchet MS" w:cs="Trebuchet MS"/>
          <w:spacing w:val="-1"/>
          <w:sz w:val="22"/>
          <w:szCs w:val="22"/>
          <w:lang w:val="ro-RO"/>
        </w:rPr>
        <w:t>r</w:t>
      </w:r>
      <w:r w:rsidR="0019070D"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z w:val="22"/>
          <w:szCs w:val="22"/>
          <w:lang w:val="ro-RO"/>
        </w:rPr>
        <w:t>a</w:t>
      </w:r>
      <w:r w:rsidR="0019070D" w:rsidRPr="00E258EF">
        <w:rPr>
          <w:rFonts w:ascii="Trebuchet MS" w:eastAsia="Trebuchet MS" w:hAnsi="Trebuchet MS" w:cs="Trebuchet MS"/>
          <w:sz w:val="22"/>
          <w:szCs w:val="22"/>
          <w:lang w:val="ro-RO"/>
        </w:rPr>
        <w:t>le</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z w:val="22"/>
          <w:szCs w:val="22"/>
          <w:lang w:val="ro-RO"/>
        </w:rPr>
        <w:t>bugetului</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z w:val="22"/>
          <w:szCs w:val="22"/>
          <w:lang w:val="ro-RO"/>
        </w:rPr>
        <w:t>estimat</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z w:val="22"/>
          <w:szCs w:val="22"/>
          <w:lang w:val="ro-RO"/>
        </w:rPr>
        <w:t>al</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pacing w:val="-1"/>
          <w:sz w:val="22"/>
          <w:szCs w:val="22"/>
          <w:lang w:val="ro-RO"/>
        </w:rPr>
        <w:t>Proiectulu</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19"/>
          <w:sz w:val="22"/>
          <w:szCs w:val="22"/>
          <w:lang w:val="ro-RO"/>
        </w:rPr>
        <w:t xml:space="preserve"> </w:t>
      </w:r>
      <w:r w:rsidR="0019070D" w:rsidRPr="00E258EF">
        <w:rPr>
          <w:rFonts w:ascii="Trebuchet MS" w:eastAsia="Trebuchet MS" w:hAnsi="Trebuchet MS"/>
          <w:sz w:val="22"/>
          <w:szCs w:val="22"/>
          <w:lang w:val="ro-RO"/>
        </w:rPr>
        <w:t xml:space="preserve">altele decât cele prevăzute </w:t>
      </w:r>
      <w:r w:rsidR="00F9015A" w:rsidRPr="00E258EF">
        <w:rPr>
          <w:rFonts w:ascii="Trebuchet MS" w:eastAsia="Trebuchet MS" w:hAnsi="Trebuchet MS"/>
          <w:sz w:val="22"/>
          <w:szCs w:val="22"/>
          <w:lang w:val="ro-RO"/>
        </w:rPr>
        <w:t>la art. 10 alin. (1</w:t>
      </w:r>
      <w:r w:rsidR="00A751BE" w:rsidRPr="00E258EF">
        <w:rPr>
          <w:rFonts w:ascii="Trebuchet MS" w:eastAsia="Trebuchet MS" w:hAnsi="Trebuchet MS"/>
          <w:sz w:val="22"/>
          <w:szCs w:val="22"/>
          <w:lang w:val="ro-RO"/>
        </w:rPr>
        <w:t>4</w:t>
      </w:r>
      <w:r w:rsidR="00F9015A" w:rsidRPr="00E258EF">
        <w:rPr>
          <w:rFonts w:ascii="Trebuchet MS" w:eastAsia="Trebuchet MS" w:hAnsi="Trebuchet MS"/>
          <w:sz w:val="22"/>
          <w:szCs w:val="22"/>
          <w:lang w:val="ro-RO"/>
        </w:rPr>
        <w:t xml:space="preserve">) din Contractul de finanțare </w:t>
      </w:r>
      <w:r w:rsidR="0076719B">
        <w:rPr>
          <w:rFonts w:ascii="Trebuchet MS" w:eastAsia="Trebuchet MS" w:hAnsi="Trebuchet MS"/>
          <w:sz w:val="22"/>
          <w:szCs w:val="22"/>
          <w:lang w:val="ro-RO"/>
        </w:rPr>
        <w:t xml:space="preserve">- </w:t>
      </w:r>
      <w:r w:rsidR="00F9015A" w:rsidRPr="00E258EF">
        <w:rPr>
          <w:rFonts w:ascii="Trebuchet MS" w:eastAsia="Trebuchet MS" w:hAnsi="Trebuchet MS"/>
          <w:sz w:val="22"/>
          <w:szCs w:val="22"/>
          <w:lang w:val="ro-RO"/>
        </w:rPr>
        <w:t>condiții generale</w:t>
      </w:r>
      <w:r w:rsidR="0019070D" w:rsidRPr="00E258EF">
        <w:rPr>
          <w:rFonts w:ascii="Trebuchet MS" w:eastAsia="Trebuchet MS" w:hAnsi="Trebuchet MS"/>
          <w:sz w:val="22"/>
          <w:szCs w:val="22"/>
          <w:lang w:val="ro-RO"/>
        </w:rPr>
        <w:t>,</w:t>
      </w:r>
      <w:r w:rsidR="0019070D" w:rsidRPr="00E258EF">
        <w:rPr>
          <w:rFonts w:ascii="Trebuchet MS" w:eastAsia="Trebuchet MS" w:hAnsi="Trebuchet MS"/>
          <w:i/>
          <w:sz w:val="22"/>
          <w:szCs w:val="22"/>
          <w:lang w:val="ro-RO"/>
        </w:rPr>
        <w:t xml:space="preserve"> </w:t>
      </w:r>
      <w:r w:rsidRPr="00E258EF">
        <w:rPr>
          <w:rFonts w:ascii="Trebuchet MS" w:eastAsia="Trebuchet MS" w:hAnsi="Trebuchet MS" w:cs="Trebuchet MS"/>
          <w:sz w:val="22"/>
          <w:szCs w:val="22"/>
          <w:lang w:val="ro-RO"/>
        </w:rPr>
        <w:t>f</w:t>
      </w:r>
      <w:r w:rsidRPr="00E258EF">
        <w:rPr>
          <w:rFonts w:ascii="Trebuchet MS" w:eastAsia="Trebuchet MS" w:hAnsi="Trebuchet MS" w:cs="Trebuchet MS"/>
          <w:spacing w:val="-1"/>
          <w:sz w:val="22"/>
          <w:szCs w:val="22"/>
          <w:lang w:val="ro-RO"/>
        </w:rPr>
        <w:t>ă</w:t>
      </w:r>
      <w:r w:rsidRPr="00E258EF">
        <w:rPr>
          <w:rFonts w:ascii="Trebuchet MS" w:eastAsia="Trebuchet MS" w:hAnsi="Trebuchet MS" w:cs="Trebuchet MS"/>
          <w:spacing w:val="-2"/>
          <w:sz w:val="22"/>
          <w:szCs w:val="22"/>
          <w:lang w:val="ro-RO"/>
        </w:rPr>
        <w:t>r</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z w:val="22"/>
          <w:szCs w:val="22"/>
          <w:lang w:val="ro-RO"/>
        </w:rPr>
        <w:t>afecta</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z w:val="22"/>
          <w:szCs w:val="22"/>
          <w:lang w:val="ro-RO"/>
        </w:rPr>
        <w:t>obiectivul</w:t>
      </w:r>
      <w:r w:rsidRPr="00E258EF">
        <w:rPr>
          <w:rFonts w:ascii="Trebuchet MS" w:eastAsia="Trebuchet MS" w:hAnsi="Trebuchet MS" w:cs="Trebuchet MS"/>
          <w:spacing w:val="15"/>
          <w:sz w:val="22"/>
          <w:szCs w:val="22"/>
          <w:lang w:val="ro-RO"/>
        </w:rPr>
        <w:t xml:space="preserve"> </w:t>
      </w:r>
      <w:r w:rsidRPr="00E258EF">
        <w:rPr>
          <w:rFonts w:ascii="Trebuchet MS" w:eastAsia="Trebuchet MS" w:hAnsi="Trebuchet MS" w:cs="Trebuchet MS"/>
          <w:spacing w:val="-1"/>
          <w:w w:val="103"/>
          <w:sz w:val="22"/>
          <w:szCs w:val="22"/>
          <w:lang w:val="ro-RO"/>
        </w:rPr>
        <w:t xml:space="preserve">general/scopul </w:t>
      </w:r>
      <w:r w:rsidRPr="00E258EF">
        <w:rPr>
          <w:rFonts w:ascii="Trebuchet MS" w:eastAsia="Trebuchet MS" w:hAnsi="Trebuchet MS" w:cs="Trebuchet MS"/>
          <w:spacing w:val="-2"/>
          <w:sz w:val="22"/>
          <w:szCs w:val="22"/>
          <w:lang w:val="ro-RO"/>
        </w:rPr>
        <w:t>pro</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z w:val="22"/>
          <w:szCs w:val="22"/>
          <w:lang w:val="ro-RO"/>
        </w:rPr>
        <w:t>ectului</w:t>
      </w:r>
      <w:r w:rsidR="00CB6891"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29"/>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pacing w:val="-1"/>
          <w:sz w:val="22"/>
          <w:szCs w:val="22"/>
          <w:lang w:val="ro-RO"/>
        </w:rPr>
        <w:t>cond</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z w:val="22"/>
          <w:szCs w:val="22"/>
          <w:lang w:val="ro-RO"/>
        </w:rPr>
        <w:t>țiile</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z w:val="22"/>
          <w:szCs w:val="22"/>
          <w:lang w:val="ro-RO"/>
        </w:rPr>
        <w:t>unei</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z w:val="22"/>
          <w:szCs w:val="22"/>
          <w:lang w:val="ro-RO"/>
        </w:rPr>
        <w:t>justificări</w:t>
      </w:r>
      <w:r w:rsidRPr="00E258EF">
        <w:rPr>
          <w:rFonts w:ascii="Trebuchet MS" w:eastAsia="Trebuchet MS" w:hAnsi="Trebuchet MS" w:cs="Trebuchet MS"/>
          <w:spacing w:val="28"/>
          <w:sz w:val="22"/>
          <w:szCs w:val="22"/>
          <w:lang w:val="ro-RO"/>
        </w:rPr>
        <w:t xml:space="preserve"> </w:t>
      </w:r>
      <w:r w:rsidRPr="00E258EF">
        <w:rPr>
          <w:rFonts w:ascii="Trebuchet MS" w:eastAsia="Trebuchet MS" w:hAnsi="Trebuchet MS" w:cs="Trebuchet MS"/>
          <w:w w:val="103"/>
          <w:sz w:val="22"/>
          <w:szCs w:val="22"/>
          <w:lang w:val="ro-RO"/>
        </w:rPr>
        <w:t>temeinice;</w:t>
      </w:r>
    </w:p>
    <w:p w14:paraId="25DFD22C" w14:textId="33C8C3DC" w:rsidR="000B3971" w:rsidRPr="00E258EF" w:rsidRDefault="0099349E" w:rsidP="00A22FA6">
      <w:pPr>
        <w:pStyle w:val="ListParagraph"/>
        <w:numPr>
          <w:ilvl w:val="0"/>
          <w:numId w:val="23"/>
        </w:numPr>
        <w:spacing w:line="250"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pacing w:val="-3"/>
          <w:sz w:val="22"/>
          <w:szCs w:val="22"/>
          <w:lang w:val="ro-RO"/>
        </w:rPr>
        <w:t>n</w:t>
      </w:r>
      <w:r w:rsidRPr="00E258EF">
        <w:rPr>
          <w:rFonts w:ascii="Trebuchet MS" w:eastAsia="Trebuchet MS" w:hAnsi="Trebuchet MS" w:cs="Trebuchet MS"/>
          <w:spacing w:val="-1"/>
          <w:sz w:val="22"/>
          <w:szCs w:val="22"/>
          <w:lang w:val="ro-RO"/>
        </w:rPr>
        <w:t>cludere</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51"/>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sz w:val="22"/>
          <w:szCs w:val="22"/>
          <w:lang w:val="ro-RO"/>
        </w:rPr>
        <w:t>noi</w:t>
      </w:r>
      <w:r w:rsidRPr="00E258EF">
        <w:rPr>
          <w:rFonts w:ascii="Trebuchet MS" w:eastAsia="Trebuchet MS" w:hAnsi="Trebuchet MS" w:cs="Trebuchet MS"/>
          <w:spacing w:val="31"/>
          <w:sz w:val="22"/>
          <w:szCs w:val="22"/>
          <w:lang w:val="ro-RO"/>
        </w:rPr>
        <w:t xml:space="preserve"> </w:t>
      </w:r>
      <w:r w:rsidRPr="00E258EF">
        <w:rPr>
          <w:rFonts w:ascii="Trebuchet MS" w:eastAsia="Trebuchet MS" w:hAnsi="Trebuchet MS" w:cs="Trebuchet MS"/>
          <w:sz w:val="22"/>
          <w:szCs w:val="22"/>
          <w:lang w:val="ro-RO"/>
        </w:rPr>
        <w:t>activităţi</w:t>
      </w:r>
      <w:r w:rsidRPr="00E258EF">
        <w:rPr>
          <w:rFonts w:ascii="Trebuchet MS" w:eastAsia="Trebuchet MS" w:hAnsi="Trebuchet MS" w:cs="Trebuchet MS"/>
          <w:spacing w:val="46"/>
          <w:sz w:val="22"/>
          <w:szCs w:val="22"/>
          <w:lang w:val="ro-RO"/>
        </w:rPr>
        <w:t xml:space="preserve"> </w:t>
      </w:r>
      <w:r w:rsidRPr="00E258EF">
        <w:rPr>
          <w:rFonts w:ascii="Trebuchet MS" w:eastAsia="Trebuchet MS" w:hAnsi="Trebuchet MS" w:cs="Trebuchet MS"/>
          <w:sz w:val="22"/>
          <w:szCs w:val="22"/>
          <w:lang w:val="ro-RO"/>
        </w:rPr>
        <w:t>eligibile</w:t>
      </w:r>
      <w:r w:rsidRPr="00E258EF">
        <w:rPr>
          <w:rFonts w:ascii="Trebuchet MS" w:eastAsia="Trebuchet MS" w:hAnsi="Trebuchet MS" w:cs="Trebuchet MS"/>
          <w:spacing w:val="46"/>
          <w:sz w:val="22"/>
          <w:szCs w:val="22"/>
          <w:lang w:val="ro-RO"/>
        </w:rPr>
        <w:t xml:space="preserve"> </w:t>
      </w:r>
      <w:r w:rsidRPr="00E258EF">
        <w:rPr>
          <w:rFonts w:ascii="Trebuchet MS" w:eastAsia="Trebuchet MS" w:hAnsi="Trebuchet MS" w:cs="Trebuchet MS"/>
          <w:sz w:val="22"/>
          <w:szCs w:val="22"/>
          <w:lang w:val="ro-RO"/>
        </w:rPr>
        <w:t>şi/sau</w:t>
      </w:r>
      <w:r w:rsidRPr="00E258EF">
        <w:rPr>
          <w:rFonts w:ascii="Trebuchet MS" w:eastAsia="Trebuchet MS" w:hAnsi="Trebuchet MS" w:cs="Trebuchet MS"/>
          <w:spacing w:val="37"/>
          <w:sz w:val="22"/>
          <w:szCs w:val="22"/>
          <w:lang w:val="ro-RO"/>
        </w:rPr>
        <w:t xml:space="preserve"> </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pacing w:val="-3"/>
          <w:sz w:val="22"/>
          <w:szCs w:val="22"/>
          <w:lang w:val="ro-RO"/>
        </w:rPr>
        <w:t>n</w:t>
      </w:r>
      <w:r w:rsidRPr="00E258EF">
        <w:rPr>
          <w:rFonts w:ascii="Trebuchet MS" w:eastAsia="Trebuchet MS" w:hAnsi="Trebuchet MS" w:cs="Trebuchet MS"/>
          <w:sz w:val="22"/>
          <w:szCs w:val="22"/>
          <w:lang w:val="ro-RO"/>
        </w:rPr>
        <w:t xml:space="preserve">troducerea/modificarea </w:t>
      </w:r>
      <w:r w:rsidRPr="00E258EF">
        <w:rPr>
          <w:rFonts w:ascii="Trebuchet MS" w:eastAsia="Trebuchet MS" w:hAnsi="Trebuchet MS" w:cs="Trebuchet MS"/>
          <w:spacing w:val="32"/>
          <w:sz w:val="22"/>
          <w:szCs w:val="22"/>
          <w:lang w:val="ro-RO"/>
        </w:rPr>
        <w:t xml:space="preserve"> </w:t>
      </w:r>
      <w:r w:rsidRPr="00E258EF">
        <w:rPr>
          <w:rFonts w:ascii="Trebuchet MS" w:eastAsia="Trebuchet MS" w:hAnsi="Trebuchet MS" w:cs="Trebuchet MS"/>
          <w:spacing w:val="-1"/>
          <w:sz w:val="22"/>
          <w:szCs w:val="22"/>
          <w:lang w:val="ro-RO"/>
        </w:rPr>
        <w:t>uno</w:t>
      </w:r>
      <w:r w:rsidRPr="00E258EF">
        <w:rPr>
          <w:rFonts w:ascii="Trebuchet MS" w:eastAsia="Trebuchet MS" w:hAnsi="Trebuchet MS" w:cs="Trebuchet MS"/>
          <w:sz w:val="22"/>
          <w:szCs w:val="22"/>
          <w:lang w:val="ro-RO"/>
        </w:rPr>
        <w:t>r</w:t>
      </w:r>
      <w:r w:rsidRPr="00E258EF">
        <w:rPr>
          <w:rFonts w:ascii="Trebuchet MS" w:eastAsia="Trebuchet MS" w:hAnsi="Trebuchet MS" w:cs="Trebuchet MS"/>
          <w:spacing w:val="35"/>
          <w:sz w:val="22"/>
          <w:szCs w:val="22"/>
          <w:lang w:val="ro-RO"/>
        </w:rPr>
        <w:t xml:space="preserve"> </w:t>
      </w:r>
      <w:r w:rsidRPr="00E258EF">
        <w:rPr>
          <w:rFonts w:ascii="Trebuchet MS" w:eastAsia="Trebuchet MS" w:hAnsi="Trebuchet MS" w:cs="Trebuchet MS"/>
          <w:sz w:val="22"/>
          <w:szCs w:val="22"/>
          <w:lang w:val="ro-RO"/>
        </w:rPr>
        <w:t>categorii</w:t>
      </w:r>
      <w:r w:rsidRPr="00E258EF">
        <w:rPr>
          <w:rFonts w:ascii="Trebuchet MS" w:eastAsia="Trebuchet MS" w:hAnsi="Trebuchet MS" w:cs="Trebuchet MS"/>
          <w:spacing w:val="48"/>
          <w:sz w:val="22"/>
          <w:szCs w:val="22"/>
          <w:lang w:val="ro-RO"/>
        </w:rPr>
        <w:t xml:space="preserve"> </w:t>
      </w:r>
      <w:r w:rsidRPr="00E258EF">
        <w:rPr>
          <w:rFonts w:ascii="Trebuchet MS" w:eastAsia="Trebuchet MS" w:hAnsi="Trebuchet MS" w:cs="Trebuchet MS"/>
          <w:spacing w:val="-2"/>
          <w:w w:val="103"/>
          <w:sz w:val="22"/>
          <w:szCs w:val="22"/>
          <w:lang w:val="ro-RO"/>
        </w:rPr>
        <w:t xml:space="preserve">de </w:t>
      </w:r>
      <w:r w:rsidRPr="00E258EF">
        <w:rPr>
          <w:rFonts w:ascii="Trebuchet MS" w:eastAsia="Trebuchet MS" w:hAnsi="Trebuchet MS" w:cs="Trebuchet MS"/>
          <w:spacing w:val="-1"/>
          <w:sz w:val="22"/>
          <w:szCs w:val="22"/>
          <w:lang w:val="ro-RO"/>
        </w:rPr>
        <w:t>gru</w:t>
      </w:r>
      <w:r w:rsidRPr="00E258EF">
        <w:rPr>
          <w:rFonts w:ascii="Trebuchet MS" w:eastAsia="Trebuchet MS" w:hAnsi="Trebuchet MS" w:cs="Trebuchet MS"/>
          <w:sz w:val="22"/>
          <w:szCs w:val="22"/>
          <w:lang w:val="ro-RO"/>
        </w:rPr>
        <w:t>p</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z w:val="22"/>
          <w:szCs w:val="22"/>
          <w:lang w:val="ro-RO"/>
        </w:rPr>
        <w:t>ţint</w:t>
      </w:r>
      <w:r w:rsidRPr="00E258EF">
        <w:rPr>
          <w:rFonts w:ascii="Trebuchet MS" w:eastAsia="Trebuchet MS" w:hAnsi="Trebuchet MS" w:cs="Trebuchet MS"/>
          <w:spacing w:val="-1"/>
          <w:sz w:val="22"/>
          <w:szCs w:val="22"/>
          <w:lang w:val="ro-RO"/>
        </w:rPr>
        <w:t>ă</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pacing w:val="1"/>
          <w:sz w:val="22"/>
          <w:szCs w:val="22"/>
          <w:lang w:val="ro-RO"/>
        </w:rPr>
        <w:t>c</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pacing w:val="-1"/>
          <w:sz w:val="22"/>
          <w:szCs w:val="22"/>
          <w:lang w:val="ro-RO"/>
        </w:rPr>
        <w:t>respectare</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29"/>
          <w:sz w:val="22"/>
          <w:szCs w:val="22"/>
          <w:lang w:val="ro-RO"/>
        </w:rPr>
        <w:t xml:space="preserve"> </w:t>
      </w:r>
      <w:r w:rsidRPr="00E258EF">
        <w:rPr>
          <w:rFonts w:ascii="Trebuchet MS" w:eastAsia="Trebuchet MS" w:hAnsi="Trebuchet MS" w:cs="Trebuchet MS"/>
          <w:spacing w:val="-1"/>
          <w:sz w:val="22"/>
          <w:szCs w:val="22"/>
          <w:lang w:val="ro-RO"/>
        </w:rPr>
        <w:t>prevederilo</w:t>
      </w:r>
      <w:r w:rsidRPr="00E258EF">
        <w:rPr>
          <w:rFonts w:ascii="Trebuchet MS" w:eastAsia="Trebuchet MS" w:hAnsi="Trebuchet MS" w:cs="Trebuchet MS"/>
          <w:sz w:val="22"/>
          <w:szCs w:val="22"/>
          <w:lang w:val="ro-RO"/>
        </w:rPr>
        <w:t>r</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sz w:val="22"/>
          <w:szCs w:val="22"/>
          <w:lang w:val="ro-RO"/>
        </w:rPr>
        <w:t>Ghidului</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pacing w:val="-1"/>
          <w:sz w:val="22"/>
          <w:szCs w:val="22"/>
          <w:lang w:val="ro-RO"/>
        </w:rPr>
        <w:t>S</w:t>
      </w:r>
      <w:r w:rsidRPr="00E258EF">
        <w:rPr>
          <w:rFonts w:ascii="Trebuchet MS" w:eastAsia="Trebuchet MS" w:hAnsi="Trebuchet MS" w:cs="Trebuchet MS"/>
          <w:sz w:val="22"/>
          <w:szCs w:val="22"/>
          <w:lang w:val="ro-RO"/>
        </w:rPr>
        <w:t>olicitantului</w:t>
      </w:r>
      <w:r w:rsidRPr="00E258EF">
        <w:rPr>
          <w:rFonts w:ascii="Trebuchet MS" w:eastAsia="Trebuchet MS" w:hAnsi="Trebuchet MS" w:cs="Trebuchet MS"/>
          <w:spacing w:val="31"/>
          <w:sz w:val="22"/>
          <w:szCs w:val="22"/>
          <w:lang w:val="ro-RO"/>
        </w:rPr>
        <w:t xml:space="preserve"> </w:t>
      </w:r>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1"/>
          <w:sz w:val="22"/>
          <w:szCs w:val="22"/>
          <w:lang w:val="ro-RO"/>
        </w:rPr>
        <w:t>Cond</w:t>
      </w:r>
      <w:r w:rsidRPr="00E258EF">
        <w:rPr>
          <w:rFonts w:ascii="Trebuchet MS" w:eastAsia="Trebuchet MS" w:hAnsi="Trebuchet MS" w:cs="Trebuchet MS"/>
          <w:spacing w:val="1"/>
          <w:sz w:val="22"/>
          <w:szCs w:val="22"/>
          <w:lang w:val="ro-RO"/>
        </w:rPr>
        <w:t>i</w:t>
      </w:r>
      <w:r w:rsidRPr="00E258EF">
        <w:rPr>
          <w:rFonts w:ascii="Trebuchet MS" w:eastAsia="Trebuchet MS" w:hAnsi="Trebuchet MS" w:cs="Trebuchet MS"/>
          <w:sz w:val="22"/>
          <w:szCs w:val="22"/>
          <w:lang w:val="ro-RO"/>
        </w:rPr>
        <w:t>ții</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pacing w:val="1"/>
          <w:sz w:val="22"/>
          <w:szCs w:val="22"/>
          <w:lang w:val="ro-RO"/>
        </w:rPr>
        <w:t>S</w:t>
      </w:r>
      <w:r w:rsidRPr="00E258EF">
        <w:rPr>
          <w:rFonts w:ascii="Trebuchet MS" w:eastAsia="Trebuchet MS" w:hAnsi="Trebuchet MS" w:cs="Trebuchet MS"/>
          <w:sz w:val="22"/>
          <w:szCs w:val="22"/>
          <w:lang w:val="ro-RO"/>
        </w:rPr>
        <w:t>pecifice</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pacing w:val="-1"/>
          <w:w w:val="103"/>
          <w:sz w:val="22"/>
          <w:szCs w:val="22"/>
          <w:lang w:val="ro-RO"/>
        </w:rPr>
        <w:t xml:space="preserve">aferent </w:t>
      </w:r>
      <w:r w:rsidRPr="00E258EF">
        <w:rPr>
          <w:rFonts w:ascii="Trebuchet MS" w:eastAsia="Trebuchet MS" w:hAnsi="Trebuchet MS" w:cs="Trebuchet MS"/>
          <w:spacing w:val="-2"/>
          <w:sz w:val="22"/>
          <w:szCs w:val="22"/>
          <w:lang w:val="ro-RO"/>
        </w:rPr>
        <w:t>pro</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z w:val="22"/>
          <w:szCs w:val="22"/>
          <w:lang w:val="ro-RO"/>
        </w:rPr>
        <w:t>ectului</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pacing w:val="-1"/>
          <w:sz w:val="22"/>
          <w:szCs w:val="22"/>
          <w:lang w:val="ro-RO"/>
        </w:rPr>
        <w:t>finanţat</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pacing w:val="-1"/>
          <w:sz w:val="22"/>
          <w:szCs w:val="22"/>
          <w:lang w:val="ro-RO"/>
        </w:rPr>
        <w:t>car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pacing w:val="-1"/>
          <w:sz w:val="22"/>
          <w:szCs w:val="22"/>
          <w:lang w:val="ro-RO"/>
        </w:rPr>
        <w:t>s</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z w:val="22"/>
          <w:szCs w:val="22"/>
          <w:lang w:val="ro-RO"/>
        </w:rPr>
        <w:t>contribuie</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z w:val="22"/>
          <w:szCs w:val="22"/>
          <w:lang w:val="ro-RO"/>
        </w:rPr>
        <w:t xml:space="preserve">la </w:t>
      </w:r>
      <w:r w:rsidRPr="00E258EF">
        <w:rPr>
          <w:rFonts w:ascii="Trebuchet MS" w:eastAsia="Trebuchet MS" w:hAnsi="Trebuchet MS" w:cs="Trebuchet MS"/>
          <w:spacing w:val="-1"/>
          <w:sz w:val="22"/>
          <w:szCs w:val="22"/>
          <w:lang w:val="ro-RO"/>
        </w:rPr>
        <w:t>atingere</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z w:val="22"/>
          <w:szCs w:val="22"/>
          <w:lang w:val="ro-RO"/>
        </w:rPr>
        <w:t>rezultatelor</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pacing w:val="2"/>
          <w:sz w:val="22"/>
          <w:szCs w:val="22"/>
          <w:lang w:val="ro-RO"/>
        </w:rPr>
        <w:t>ş</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z w:val="22"/>
          <w:szCs w:val="22"/>
          <w:lang w:val="ro-RO"/>
        </w:rPr>
        <w:t>obiectivului</w:t>
      </w:r>
      <w:r w:rsidRPr="00E258EF">
        <w:rPr>
          <w:rFonts w:ascii="Trebuchet MS" w:eastAsia="Trebuchet MS" w:hAnsi="Trebuchet MS" w:cs="Trebuchet MS"/>
          <w:spacing w:val="29"/>
          <w:sz w:val="22"/>
          <w:szCs w:val="22"/>
          <w:lang w:val="ro-RO"/>
        </w:rPr>
        <w:t xml:space="preserve"> </w:t>
      </w:r>
      <w:r w:rsidRPr="00E258EF">
        <w:rPr>
          <w:rFonts w:ascii="Trebuchet MS" w:eastAsia="Trebuchet MS" w:hAnsi="Trebuchet MS" w:cs="Trebuchet MS"/>
          <w:sz w:val="22"/>
          <w:szCs w:val="22"/>
          <w:lang w:val="ro-RO"/>
        </w:rPr>
        <w:t>specific</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pacing w:val="-1"/>
          <w:w w:val="103"/>
          <w:sz w:val="22"/>
          <w:szCs w:val="22"/>
          <w:lang w:val="ro-RO"/>
        </w:rPr>
        <w:t xml:space="preserve">al </w:t>
      </w:r>
      <w:r w:rsidRPr="00E258EF">
        <w:rPr>
          <w:rFonts w:ascii="Trebuchet MS" w:eastAsia="Trebuchet MS" w:hAnsi="Trebuchet MS" w:cs="Trebuchet MS"/>
          <w:spacing w:val="-2"/>
          <w:w w:val="103"/>
          <w:sz w:val="22"/>
          <w:szCs w:val="22"/>
          <w:lang w:val="ro-RO"/>
        </w:rPr>
        <w:t>Pro</w:t>
      </w:r>
      <w:r w:rsidRPr="00E258EF">
        <w:rPr>
          <w:rFonts w:ascii="Trebuchet MS" w:eastAsia="Trebuchet MS" w:hAnsi="Trebuchet MS" w:cs="Trebuchet MS"/>
          <w:spacing w:val="3"/>
          <w:w w:val="103"/>
          <w:sz w:val="22"/>
          <w:szCs w:val="22"/>
          <w:lang w:val="ro-RO"/>
        </w:rPr>
        <w:t>i</w:t>
      </w:r>
      <w:r w:rsidRPr="00E258EF">
        <w:rPr>
          <w:rFonts w:ascii="Trebuchet MS" w:eastAsia="Trebuchet MS" w:hAnsi="Trebuchet MS" w:cs="Trebuchet MS"/>
          <w:w w:val="103"/>
          <w:sz w:val="22"/>
          <w:szCs w:val="22"/>
          <w:lang w:val="ro-RO"/>
        </w:rPr>
        <w:t>ectului;</w:t>
      </w:r>
    </w:p>
    <w:p w14:paraId="78BD8DE1" w14:textId="5D3091AF" w:rsidR="000B3971" w:rsidRPr="00E258EF" w:rsidRDefault="0099349E" w:rsidP="00A22FA6">
      <w:pPr>
        <w:pStyle w:val="ListParagraph"/>
        <w:numPr>
          <w:ilvl w:val="0"/>
          <w:numId w:val="23"/>
        </w:numPr>
        <w:spacing w:line="250"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modificarea</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z w:val="22"/>
          <w:szCs w:val="22"/>
          <w:lang w:val="ro-RO"/>
        </w:rPr>
        <w:t>indicatorilor</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spacing w:val="-2"/>
          <w:sz w:val="22"/>
          <w:szCs w:val="22"/>
          <w:lang w:val="ro-RO"/>
        </w:rPr>
        <w:t>ș</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pacing w:val="-1"/>
          <w:sz w:val="22"/>
          <w:szCs w:val="22"/>
          <w:lang w:val="ro-RO"/>
        </w:rPr>
        <w:t>/sa</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z w:val="22"/>
          <w:szCs w:val="22"/>
          <w:lang w:val="ro-RO"/>
        </w:rPr>
        <w:t>grupului</w:t>
      </w:r>
      <w:r w:rsidRPr="00E258EF">
        <w:rPr>
          <w:rFonts w:ascii="Trebuchet MS" w:eastAsia="Trebuchet MS" w:hAnsi="Trebuchet MS" w:cs="Trebuchet MS"/>
          <w:spacing w:val="17"/>
          <w:sz w:val="22"/>
          <w:szCs w:val="22"/>
          <w:lang w:val="ro-RO"/>
        </w:rPr>
        <w:t xml:space="preserve"> </w:t>
      </w:r>
      <w:r w:rsidRPr="00E258EF">
        <w:rPr>
          <w:rFonts w:ascii="Trebuchet MS" w:eastAsia="Trebuchet MS" w:hAnsi="Trebuchet MS" w:cs="Trebuchet MS"/>
          <w:spacing w:val="-3"/>
          <w:sz w:val="22"/>
          <w:szCs w:val="22"/>
          <w:lang w:val="ro-RO"/>
        </w:rPr>
        <w:t>ț</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pacing w:val="-2"/>
          <w:sz w:val="22"/>
          <w:szCs w:val="22"/>
          <w:lang w:val="ro-RO"/>
        </w:rPr>
        <w:t>nt</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z w:val="22"/>
          <w:szCs w:val="22"/>
          <w:lang w:val="ro-RO"/>
        </w:rPr>
        <w:t>stabiliți</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1"/>
          <w:sz w:val="22"/>
          <w:szCs w:val="22"/>
          <w:lang w:val="ro-RO"/>
        </w:rPr>
        <w:t xml:space="preserve"> cerere</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pacing w:val="-1"/>
          <w:sz w:val="22"/>
          <w:szCs w:val="22"/>
          <w:lang w:val="ro-RO"/>
        </w:rPr>
        <w:t>d</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pacing w:val="-1"/>
          <w:sz w:val="22"/>
          <w:szCs w:val="22"/>
          <w:lang w:val="ro-RO"/>
        </w:rPr>
        <w:t>finanţar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pacing w:val="-1"/>
          <w:w w:val="103"/>
          <w:sz w:val="22"/>
          <w:szCs w:val="22"/>
          <w:lang w:val="ro-RO"/>
        </w:rPr>
        <w:t xml:space="preserve">aprobată, </w:t>
      </w:r>
      <w:r w:rsidRPr="00E258EF">
        <w:rPr>
          <w:rFonts w:ascii="Trebuchet MS" w:eastAsia="Trebuchet MS" w:hAnsi="Trebuchet MS" w:cs="Trebuchet MS"/>
          <w:sz w:val="22"/>
          <w:szCs w:val="22"/>
          <w:lang w:val="ro-RO"/>
        </w:rPr>
        <w:t>cu</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respectarea</w:t>
      </w:r>
      <w:r w:rsidRPr="00E258EF">
        <w:rPr>
          <w:rFonts w:ascii="Trebuchet MS" w:eastAsia="Trebuchet MS" w:hAnsi="Trebuchet MS" w:cs="Trebuchet MS"/>
          <w:spacing w:val="34"/>
          <w:sz w:val="22"/>
          <w:szCs w:val="22"/>
          <w:lang w:val="ro-RO"/>
        </w:rPr>
        <w:t xml:space="preserve"> </w:t>
      </w:r>
      <w:r w:rsidRPr="00E258EF">
        <w:rPr>
          <w:rFonts w:ascii="Trebuchet MS" w:eastAsia="Trebuchet MS" w:hAnsi="Trebuchet MS" w:cs="Trebuchet MS"/>
          <w:sz w:val="22"/>
          <w:szCs w:val="22"/>
          <w:lang w:val="ro-RO"/>
        </w:rPr>
        <w:t>preveder</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z w:val="22"/>
          <w:szCs w:val="22"/>
          <w:lang w:val="ro-RO"/>
        </w:rPr>
        <w:t>lor</w:t>
      </w:r>
      <w:r w:rsidRPr="00E258EF">
        <w:rPr>
          <w:rFonts w:ascii="Trebuchet MS" w:eastAsia="Trebuchet MS" w:hAnsi="Trebuchet MS" w:cs="Trebuchet MS"/>
          <w:spacing w:val="38"/>
          <w:sz w:val="22"/>
          <w:szCs w:val="22"/>
          <w:lang w:val="ro-RO"/>
        </w:rPr>
        <w:t xml:space="preserve"> </w:t>
      </w:r>
      <w:r w:rsidRPr="00E258EF">
        <w:rPr>
          <w:rFonts w:ascii="Trebuchet MS" w:eastAsia="Trebuchet MS" w:hAnsi="Trebuchet MS" w:cs="Trebuchet MS"/>
          <w:sz w:val="22"/>
          <w:szCs w:val="22"/>
          <w:lang w:val="ro-RO"/>
        </w:rPr>
        <w:t>Ghidului</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z w:val="22"/>
          <w:szCs w:val="22"/>
          <w:lang w:val="ro-RO"/>
        </w:rPr>
        <w:t>solicitantului</w:t>
      </w:r>
      <w:r w:rsidRPr="00E258EF">
        <w:rPr>
          <w:rFonts w:ascii="Trebuchet MS" w:eastAsia="Trebuchet MS" w:hAnsi="Trebuchet MS" w:cs="Trebuchet MS"/>
          <w:spacing w:val="37"/>
          <w:sz w:val="22"/>
          <w:szCs w:val="22"/>
          <w:lang w:val="ro-RO"/>
        </w:rPr>
        <w:t xml:space="preserve"> </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1"/>
          <w:sz w:val="22"/>
          <w:szCs w:val="22"/>
          <w:lang w:val="ro-RO"/>
        </w:rPr>
        <w:t>Cond</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z w:val="22"/>
          <w:szCs w:val="22"/>
          <w:lang w:val="ro-RO"/>
        </w:rPr>
        <w:t>ții</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pacing w:val="-1"/>
          <w:w w:val="104"/>
          <w:sz w:val="22"/>
          <w:szCs w:val="22"/>
          <w:lang w:val="ro-RO"/>
        </w:rPr>
        <w:t>S</w:t>
      </w:r>
      <w:r w:rsidRPr="00E258EF">
        <w:rPr>
          <w:rFonts w:ascii="Trebuchet MS" w:eastAsia="Trebuchet MS" w:hAnsi="Trebuchet MS" w:cs="Trebuchet MS"/>
          <w:spacing w:val="-2"/>
          <w:w w:val="103"/>
          <w:sz w:val="22"/>
          <w:szCs w:val="22"/>
          <w:lang w:val="ro-RO"/>
        </w:rPr>
        <w:t>pec</w:t>
      </w:r>
      <w:r w:rsidRPr="00E258EF">
        <w:rPr>
          <w:rFonts w:ascii="Trebuchet MS" w:eastAsia="Trebuchet MS" w:hAnsi="Trebuchet MS" w:cs="Trebuchet MS"/>
          <w:spacing w:val="3"/>
          <w:w w:val="103"/>
          <w:sz w:val="22"/>
          <w:szCs w:val="22"/>
          <w:lang w:val="ro-RO"/>
        </w:rPr>
        <w:t>i</w:t>
      </w:r>
      <w:r w:rsidRPr="00E258EF">
        <w:rPr>
          <w:rFonts w:ascii="Trebuchet MS" w:eastAsia="Trebuchet MS" w:hAnsi="Trebuchet MS" w:cs="Trebuchet MS"/>
          <w:spacing w:val="-1"/>
          <w:w w:val="103"/>
          <w:sz w:val="22"/>
          <w:szCs w:val="22"/>
          <w:lang w:val="ro-RO"/>
        </w:rPr>
        <w:t>fice</w:t>
      </w:r>
      <w:r w:rsidR="00A276E7" w:rsidRPr="00E258EF">
        <w:rPr>
          <w:rFonts w:ascii="Trebuchet MS" w:eastAsia="Trebuchet MS" w:hAnsi="Trebuchet MS" w:cs="Trebuchet MS"/>
          <w:spacing w:val="-1"/>
          <w:w w:val="103"/>
          <w:sz w:val="22"/>
          <w:szCs w:val="22"/>
          <w:lang w:val="ro-RO"/>
        </w:rPr>
        <w:t xml:space="preserve"> și a condițiilor de acordare a finanțării</w:t>
      </w:r>
      <w:r w:rsidR="00FD28B8" w:rsidRPr="00E258EF">
        <w:rPr>
          <w:rFonts w:ascii="Trebuchet MS" w:eastAsia="Trebuchet MS" w:hAnsi="Trebuchet MS" w:cs="Trebuchet MS"/>
          <w:spacing w:val="-1"/>
          <w:w w:val="103"/>
          <w:sz w:val="22"/>
          <w:szCs w:val="22"/>
          <w:lang w:val="ro-RO"/>
        </w:rPr>
        <w:t>.</w:t>
      </w:r>
    </w:p>
    <w:p w14:paraId="1AF8E3E8" w14:textId="77777777" w:rsidR="000B3971" w:rsidRPr="00E258EF" w:rsidRDefault="000B3971" w:rsidP="00A22FA6">
      <w:pPr>
        <w:spacing w:before="8" w:line="100" w:lineRule="exact"/>
        <w:ind w:right="-20"/>
        <w:rPr>
          <w:rFonts w:ascii="Trebuchet MS" w:hAnsi="Trebuchet MS"/>
          <w:sz w:val="22"/>
          <w:szCs w:val="22"/>
          <w:lang w:val="ro-RO"/>
        </w:rPr>
      </w:pPr>
    </w:p>
    <w:p w14:paraId="594BF5CD" w14:textId="096F1287" w:rsidR="000B3971" w:rsidRPr="00E258EF" w:rsidRDefault="0099349E" w:rsidP="00A33CDA">
      <w:pPr>
        <w:spacing w:line="247" w:lineRule="auto"/>
        <w:ind w:left="648" w:right="-2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lastRenderedPageBreak/>
        <w:t>În</w:t>
      </w:r>
      <w:r w:rsidRPr="00E258EF">
        <w:rPr>
          <w:rFonts w:ascii="Trebuchet MS" w:eastAsia="Trebuchet MS" w:hAnsi="Trebuchet MS" w:cs="Trebuchet MS"/>
          <w:spacing w:val="36"/>
          <w:sz w:val="22"/>
          <w:szCs w:val="22"/>
          <w:lang w:val="ro-RO"/>
        </w:rPr>
        <w:t xml:space="preserve"> </w:t>
      </w:r>
      <w:r w:rsidRPr="00E258EF">
        <w:rPr>
          <w:rFonts w:ascii="Trebuchet MS" w:eastAsia="Trebuchet MS" w:hAnsi="Trebuchet MS" w:cs="Trebuchet MS"/>
          <w:spacing w:val="-1"/>
          <w:sz w:val="22"/>
          <w:szCs w:val="22"/>
          <w:lang w:val="ro-RO"/>
        </w:rPr>
        <w:t>cazu</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42"/>
          <w:sz w:val="22"/>
          <w:szCs w:val="22"/>
          <w:lang w:val="ro-RO"/>
        </w:rPr>
        <w:t xml:space="preserve"> </w:t>
      </w:r>
      <w:r w:rsidRPr="00E258EF">
        <w:rPr>
          <w:rFonts w:ascii="Trebuchet MS" w:eastAsia="Trebuchet MS" w:hAnsi="Trebuchet MS" w:cs="Trebuchet MS"/>
          <w:spacing w:val="-1"/>
          <w:sz w:val="22"/>
          <w:szCs w:val="22"/>
          <w:lang w:val="ro-RO"/>
        </w:rPr>
        <w:t>propunerilo</w:t>
      </w:r>
      <w:r w:rsidRPr="00E258EF">
        <w:rPr>
          <w:rFonts w:ascii="Trebuchet MS" w:eastAsia="Trebuchet MS" w:hAnsi="Trebuchet MS" w:cs="Trebuchet MS"/>
          <w:sz w:val="22"/>
          <w:szCs w:val="22"/>
          <w:lang w:val="ro-RO"/>
        </w:rPr>
        <w:t xml:space="preserve">r </w:t>
      </w:r>
      <w:r w:rsidRPr="00E258EF">
        <w:rPr>
          <w:rFonts w:ascii="Trebuchet MS" w:eastAsia="Trebuchet MS" w:hAnsi="Trebuchet MS" w:cs="Trebuchet MS"/>
          <w:spacing w:val="1"/>
          <w:sz w:val="22"/>
          <w:szCs w:val="22"/>
          <w:lang w:val="ro-RO"/>
        </w:rPr>
        <w:t xml:space="preserve"> d</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39"/>
          <w:sz w:val="22"/>
          <w:szCs w:val="22"/>
          <w:lang w:val="ro-RO"/>
        </w:rPr>
        <w:t xml:space="preserve"> </w:t>
      </w:r>
      <w:r w:rsidRPr="00E258EF">
        <w:rPr>
          <w:rFonts w:ascii="Trebuchet MS" w:eastAsia="Trebuchet MS" w:hAnsi="Trebuchet MS" w:cs="Trebuchet MS"/>
          <w:sz w:val="22"/>
          <w:szCs w:val="22"/>
          <w:lang w:val="ro-RO"/>
        </w:rPr>
        <w:t>acte</w:t>
      </w:r>
      <w:r w:rsidRPr="00E258EF">
        <w:rPr>
          <w:rFonts w:ascii="Trebuchet MS" w:eastAsia="Trebuchet MS" w:hAnsi="Trebuchet MS" w:cs="Trebuchet MS"/>
          <w:spacing w:val="43"/>
          <w:sz w:val="22"/>
          <w:szCs w:val="22"/>
          <w:lang w:val="ro-RO"/>
        </w:rPr>
        <w:t xml:space="preserve"> </w:t>
      </w:r>
      <w:r w:rsidRPr="00E258EF">
        <w:rPr>
          <w:rFonts w:ascii="Trebuchet MS" w:eastAsia="Trebuchet MS" w:hAnsi="Trebuchet MS" w:cs="Trebuchet MS"/>
          <w:spacing w:val="-1"/>
          <w:sz w:val="22"/>
          <w:szCs w:val="22"/>
          <w:lang w:val="ro-RO"/>
        </w:rPr>
        <w:t>ad</w:t>
      </w:r>
      <w:r w:rsidRPr="00E258EF">
        <w:rPr>
          <w:rFonts w:ascii="Trebuchet MS" w:eastAsia="Trebuchet MS" w:hAnsi="Trebuchet MS" w:cs="Trebuchet MS"/>
          <w:spacing w:val="1"/>
          <w:sz w:val="22"/>
          <w:szCs w:val="22"/>
          <w:lang w:val="ro-RO"/>
        </w:rPr>
        <w:t>i</w:t>
      </w:r>
      <w:r w:rsidRPr="00E258EF">
        <w:rPr>
          <w:rFonts w:ascii="Trebuchet MS" w:eastAsia="Trebuchet MS" w:hAnsi="Trebuchet MS" w:cs="Trebuchet MS"/>
          <w:spacing w:val="-1"/>
          <w:sz w:val="22"/>
          <w:szCs w:val="22"/>
          <w:lang w:val="ro-RO"/>
        </w:rPr>
        <w:t>țional</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57"/>
          <w:sz w:val="22"/>
          <w:szCs w:val="22"/>
          <w:lang w:val="ro-RO"/>
        </w:rPr>
        <w:t xml:space="preserve"> </w:t>
      </w:r>
      <w:r w:rsidRPr="00E258EF">
        <w:rPr>
          <w:rFonts w:ascii="Trebuchet MS" w:eastAsia="Trebuchet MS" w:hAnsi="Trebuchet MS" w:cs="Trebuchet MS"/>
          <w:spacing w:val="-1"/>
          <w:sz w:val="22"/>
          <w:szCs w:val="22"/>
          <w:lang w:val="ro-RO"/>
        </w:rPr>
        <w:t>car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40"/>
          <w:sz w:val="22"/>
          <w:szCs w:val="22"/>
          <w:lang w:val="ro-RO"/>
        </w:rPr>
        <w:t xml:space="preserve"> </w:t>
      </w:r>
      <w:r w:rsidRPr="00E258EF">
        <w:rPr>
          <w:rFonts w:ascii="Trebuchet MS" w:eastAsia="Trebuchet MS" w:hAnsi="Trebuchet MS" w:cs="Trebuchet MS"/>
          <w:sz w:val="22"/>
          <w:szCs w:val="22"/>
          <w:lang w:val="ro-RO"/>
        </w:rPr>
        <w:t>au</w:t>
      </w:r>
      <w:r w:rsidRPr="00E258EF">
        <w:rPr>
          <w:rFonts w:ascii="Trebuchet MS" w:eastAsia="Trebuchet MS" w:hAnsi="Trebuchet MS" w:cs="Trebuchet MS"/>
          <w:spacing w:val="35"/>
          <w:sz w:val="22"/>
          <w:szCs w:val="22"/>
          <w:lang w:val="ro-RO"/>
        </w:rPr>
        <w:t xml:space="preserve"> </w:t>
      </w:r>
      <w:r w:rsidRPr="00E258EF">
        <w:rPr>
          <w:rFonts w:ascii="Trebuchet MS" w:eastAsia="Trebuchet MS" w:hAnsi="Trebuchet MS" w:cs="Trebuchet MS"/>
          <w:spacing w:val="1"/>
          <w:sz w:val="22"/>
          <w:szCs w:val="22"/>
          <w:lang w:val="ro-RO"/>
        </w:rPr>
        <w:t>c</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36"/>
          <w:sz w:val="22"/>
          <w:szCs w:val="22"/>
          <w:lang w:val="ro-RO"/>
        </w:rPr>
        <w:t xml:space="preserve"> </w:t>
      </w:r>
      <w:r w:rsidRPr="00E258EF">
        <w:rPr>
          <w:rFonts w:ascii="Trebuchet MS" w:eastAsia="Trebuchet MS" w:hAnsi="Trebuchet MS" w:cs="Trebuchet MS"/>
          <w:sz w:val="22"/>
          <w:szCs w:val="22"/>
          <w:lang w:val="ro-RO"/>
        </w:rPr>
        <w:t>obiect</w:t>
      </w:r>
      <w:r w:rsidRPr="00E258EF">
        <w:rPr>
          <w:rFonts w:ascii="Trebuchet MS" w:eastAsia="Trebuchet MS" w:hAnsi="Trebuchet MS" w:cs="Trebuchet MS"/>
          <w:spacing w:val="45"/>
          <w:sz w:val="22"/>
          <w:szCs w:val="22"/>
          <w:lang w:val="ro-RO"/>
        </w:rPr>
        <w:t xml:space="preserve"> </w:t>
      </w:r>
      <w:r w:rsidRPr="00E258EF">
        <w:rPr>
          <w:rFonts w:ascii="Trebuchet MS" w:eastAsia="Trebuchet MS" w:hAnsi="Trebuchet MS" w:cs="Trebuchet MS"/>
          <w:spacing w:val="-1"/>
          <w:sz w:val="22"/>
          <w:szCs w:val="22"/>
          <w:lang w:val="ro-RO"/>
        </w:rPr>
        <w:t>reducere</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57"/>
          <w:sz w:val="22"/>
          <w:szCs w:val="22"/>
          <w:lang w:val="ro-RO"/>
        </w:rPr>
        <w:t xml:space="preserve"> </w:t>
      </w:r>
      <w:r w:rsidRPr="00E258EF">
        <w:rPr>
          <w:rFonts w:ascii="Trebuchet MS" w:eastAsia="Trebuchet MS" w:hAnsi="Trebuchet MS" w:cs="Trebuchet MS"/>
          <w:sz w:val="22"/>
          <w:szCs w:val="22"/>
          <w:lang w:val="ro-RO"/>
        </w:rPr>
        <w:t>valorii</w:t>
      </w:r>
      <w:r w:rsidRPr="00E258EF">
        <w:rPr>
          <w:rFonts w:ascii="Trebuchet MS" w:eastAsia="Trebuchet MS" w:hAnsi="Trebuchet MS" w:cs="Trebuchet MS"/>
          <w:spacing w:val="45"/>
          <w:sz w:val="22"/>
          <w:szCs w:val="22"/>
          <w:lang w:val="ro-RO"/>
        </w:rPr>
        <w:t xml:space="preserve"> </w:t>
      </w:r>
      <w:r w:rsidRPr="00E258EF">
        <w:rPr>
          <w:rFonts w:ascii="Trebuchet MS" w:eastAsia="Trebuchet MS" w:hAnsi="Trebuchet MS" w:cs="Trebuchet MS"/>
          <w:w w:val="103"/>
          <w:sz w:val="22"/>
          <w:szCs w:val="22"/>
          <w:lang w:val="ro-RO"/>
        </w:rPr>
        <w:t xml:space="preserve">indicatorilor </w:t>
      </w:r>
      <w:r w:rsidRPr="00E258EF">
        <w:rPr>
          <w:rFonts w:ascii="Trebuchet MS" w:eastAsia="Trebuchet MS" w:hAnsi="Trebuchet MS" w:cs="Trebuchet MS"/>
          <w:spacing w:val="-2"/>
          <w:sz w:val="22"/>
          <w:szCs w:val="22"/>
          <w:lang w:val="ro-RO"/>
        </w:rPr>
        <w:t>ș</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pacing w:val="-1"/>
          <w:sz w:val="22"/>
          <w:szCs w:val="22"/>
          <w:lang w:val="ro-RO"/>
        </w:rPr>
        <w:t>/sa</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sz w:val="22"/>
          <w:szCs w:val="22"/>
          <w:lang w:val="ro-RO"/>
        </w:rPr>
        <w:t>a grupului</w:t>
      </w:r>
      <w:r w:rsidRPr="00E258EF">
        <w:rPr>
          <w:rFonts w:ascii="Trebuchet MS" w:eastAsia="Trebuchet MS" w:hAnsi="Trebuchet MS" w:cs="Trebuchet MS"/>
          <w:spacing w:val="17"/>
          <w:sz w:val="22"/>
          <w:szCs w:val="22"/>
          <w:lang w:val="ro-RO"/>
        </w:rPr>
        <w:t xml:space="preserve"> </w:t>
      </w:r>
      <w:r w:rsidRPr="00E258EF">
        <w:rPr>
          <w:rFonts w:ascii="Trebuchet MS" w:eastAsia="Trebuchet MS" w:hAnsi="Trebuchet MS" w:cs="Trebuchet MS"/>
          <w:sz w:val="22"/>
          <w:szCs w:val="22"/>
          <w:lang w:val="ro-RO"/>
        </w:rPr>
        <w:t>țintă,</w:t>
      </w:r>
      <w:r w:rsidRPr="00E258EF">
        <w:rPr>
          <w:rFonts w:ascii="Trebuchet MS" w:eastAsia="Trebuchet MS" w:hAnsi="Trebuchet MS" w:cs="Trebuchet MS"/>
          <w:spacing w:val="11"/>
          <w:sz w:val="22"/>
          <w:szCs w:val="22"/>
          <w:lang w:val="ro-RO"/>
        </w:rPr>
        <w:t xml:space="preserve"> </w:t>
      </w:r>
      <w:r w:rsidRPr="00E258EF">
        <w:rPr>
          <w:rFonts w:ascii="Trebuchet MS" w:eastAsia="Trebuchet MS" w:hAnsi="Trebuchet MS" w:cs="Trebuchet MS"/>
          <w:spacing w:val="-1"/>
          <w:sz w:val="22"/>
          <w:szCs w:val="22"/>
          <w:lang w:val="ro-RO"/>
        </w:rPr>
        <w:t>valoare</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pacing w:val="-1"/>
          <w:sz w:val="22"/>
          <w:szCs w:val="22"/>
          <w:lang w:val="ro-RO"/>
        </w:rPr>
        <w:t>total</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z w:val="22"/>
          <w:szCs w:val="22"/>
          <w:lang w:val="ro-RO"/>
        </w:rPr>
        <w:t>eligibilă</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1"/>
          <w:sz w:val="22"/>
          <w:szCs w:val="22"/>
          <w:lang w:val="ro-RO"/>
        </w:rPr>
        <w:t>Proie</w:t>
      </w:r>
      <w:r w:rsidRPr="00E258EF">
        <w:rPr>
          <w:rFonts w:ascii="Trebuchet MS" w:eastAsia="Trebuchet MS" w:hAnsi="Trebuchet MS" w:cs="Trebuchet MS"/>
          <w:sz w:val="22"/>
          <w:szCs w:val="22"/>
          <w:lang w:val="ro-RO"/>
        </w:rPr>
        <w:t>ctului</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pacing w:val="-1"/>
          <w:sz w:val="22"/>
          <w:szCs w:val="22"/>
          <w:lang w:val="ro-RO"/>
        </w:rPr>
        <w:t>v</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pacing w:val="-2"/>
          <w:sz w:val="22"/>
          <w:szCs w:val="22"/>
          <w:lang w:val="ro-RO"/>
        </w:rPr>
        <w:t>f</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pacing w:val="-2"/>
          <w:sz w:val="22"/>
          <w:szCs w:val="22"/>
          <w:lang w:val="ro-RO"/>
        </w:rPr>
        <w:t>r</w:t>
      </w:r>
      <w:r w:rsidRPr="00E258EF">
        <w:rPr>
          <w:rFonts w:ascii="Trebuchet MS" w:eastAsia="Trebuchet MS" w:hAnsi="Trebuchet MS" w:cs="Trebuchet MS"/>
          <w:spacing w:val="-1"/>
          <w:sz w:val="22"/>
          <w:szCs w:val="22"/>
          <w:lang w:val="ro-RO"/>
        </w:rPr>
        <w:t>edus</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z w:val="22"/>
          <w:szCs w:val="22"/>
          <w:lang w:val="ro-RO"/>
        </w:rPr>
        <w:t>propo</w:t>
      </w:r>
      <w:r w:rsidRPr="00E258EF">
        <w:rPr>
          <w:rFonts w:ascii="Trebuchet MS" w:eastAsia="Trebuchet MS" w:hAnsi="Trebuchet MS" w:cs="Trebuchet MS"/>
          <w:spacing w:val="-2"/>
          <w:sz w:val="22"/>
          <w:szCs w:val="22"/>
          <w:lang w:val="ro-RO"/>
        </w:rPr>
        <w:t>r</w:t>
      </w:r>
      <w:r w:rsidRPr="00E258EF">
        <w:rPr>
          <w:rFonts w:ascii="Trebuchet MS" w:eastAsia="Trebuchet MS" w:hAnsi="Trebuchet MS" w:cs="Trebuchet MS"/>
          <w:sz w:val="22"/>
          <w:szCs w:val="22"/>
          <w:lang w:val="ro-RO"/>
        </w:rPr>
        <w:t>țional,</w:t>
      </w:r>
      <w:r w:rsidRPr="00E258EF">
        <w:rPr>
          <w:rFonts w:ascii="Trebuchet MS" w:eastAsia="Trebuchet MS" w:hAnsi="Trebuchet MS" w:cs="Trebuchet MS"/>
          <w:spacing w:val="31"/>
          <w:sz w:val="22"/>
          <w:szCs w:val="22"/>
          <w:lang w:val="ro-RO"/>
        </w:rPr>
        <w:t xml:space="preserve"> </w:t>
      </w:r>
      <w:r w:rsidRPr="00E258EF">
        <w:rPr>
          <w:rFonts w:ascii="Trebuchet MS" w:eastAsia="Trebuchet MS" w:hAnsi="Trebuchet MS" w:cs="Trebuchet MS"/>
          <w:spacing w:val="1"/>
          <w:w w:val="103"/>
          <w:sz w:val="22"/>
          <w:szCs w:val="22"/>
          <w:lang w:val="ro-RO"/>
        </w:rPr>
        <w:t xml:space="preserve">în </w:t>
      </w:r>
      <w:r w:rsidRPr="00E258EF">
        <w:rPr>
          <w:rFonts w:ascii="Trebuchet MS" w:eastAsia="Trebuchet MS" w:hAnsi="Trebuchet MS" w:cs="Trebuchet MS"/>
          <w:spacing w:val="-1"/>
          <w:sz w:val="22"/>
          <w:szCs w:val="22"/>
          <w:lang w:val="ro-RO"/>
        </w:rPr>
        <w:t>conformitat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spacing w:val="1"/>
          <w:sz w:val="22"/>
          <w:szCs w:val="22"/>
          <w:lang w:val="ro-RO"/>
        </w:rPr>
        <w:t>c</w:t>
      </w:r>
      <w:r w:rsidRPr="00E258EF">
        <w:rPr>
          <w:rFonts w:ascii="Trebuchet MS" w:eastAsia="Trebuchet MS" w:hAnsi="Trebuchet MS" w:cs="Trebuchet MS"/>
          <w:sz w:val="22"/>
          <w:szCs w:val="22"/>
          <w:lang w:val="ro-RO"/>
        </w:rPr>
        <w:t>u procedurile</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z w:val="22"/>
          <w:szCs w:val="22"/>
          <w:lang w:val="ro-RO"/>
        </w:rPr>
        <w:t>specifice</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z w:val="22"/>
          <w:szCs w:val="22"/>
          <w:lang w:val="ro-RO"/>
        </w:rPr>
        <w:t>stabilite</w:t>
      </w:r>
      <w:r w:rsidRPr="00E258EF">
        <w:rPr>
          <w:rFonts w:ascii="Trebuchet MS" w:eastAsia="Trebuchet MS" w:hAnsi="Trebuchet MS" w:cs="Trebuchet MS"/>
          <w:spacing w:val="12"/>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1"/>
          <w:sz w:val="22"/>
          <w:szCs w:val="22"/>
          <w:lang w:val="ro-RO"/>
        </w:rPr>
        <w:t xml:space="preserve"> </w:t>
      </w:r>
      <w:r w:rsidR="003D6835" w:rsidRPr="00E258EF">
        <w:rPr>
          <w:rFonts w:ascii="Trebuchet MS" w:eastAsia="Trebuchet MS" w:hAnsi="Trebuchet MS" w:cs="Trebuchet MS"/>
          <w:sz w:val="22"/>
          <w:szCs w:val="22"/>
          <w:lang w:val="ro-RO"/>
        </w:rPr>
        <w:t>AM</w:t>
      </w:r>
      <w:r w:rsidR="00134D22" w:rsidRPr="00E258EF">
        <w:rPr>
          <w:rFonts w:ascii="Trebuchet MS" w:eastAsia="Trebuchet MS" w:hAnsi="Trebuchet MS" w:cs="Trebuchet MS"/>
          <w:sz w:val="22"/>
          <w:szCs w:val="22"/>
          <w:lang w:val="ro-RO"/>
        </w:rPr>
        <w:t>PEO</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12"/>
          <w:sz w:val="22"/>
          <w:szCs w:val="22"/>
          <w:lang w:val="ro-RO"/>
        </w:rPr>
        <w:t xml:space="preserve"> </w:t>
      </w:r>
      <w:r w:rsidRPr="00E258EF">
        <w:rPr>
          <w:rFonts w:ascii="Trebuchet MS" w:eastAsia="Trebuchet MS" w:hAnsi="Trebuchet MS" w:cs="Trebuchet MS"/>
          <w:sz w:val="22"/>
          <w:szCs w:val="22"/>
          <w:lang w:val="ro-RO"/>
        </w:rPr>
        <w:t>Modificarea</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z w:val="22"/>
          <w:szCs w:val="22"/>
          <w:lang w:val="ro-RO"/>
        </w:rPr>
        <w:t>indicatorilor</w:t>
      </w:r>
      <w:r w:rsidRPr="00E258EF">
        <w:rPr>
          <w:rFonts w:ascii="Trebuchet MS" w:eastAsia="Trebuchet MS" w:hAnsi="Trebuchet MS" w:cs="Trebuchet MS"/>
          <w:spacing w:val="28"/>
          <w:sz w:val="22"/>
          <w:szCs w:val="22"/>
          <w:lang w:val="ro-RO"/>
        </w:rPr>
        <w:t xml:space="preserve"> </w:t>
      </w:r>
      <w:r w:rsidRPr="00E258EF">
        <w:rPr>
          <w:rFonts w:ascii="Trebuchet MS" w:eastAsia="Trebuchet MS" w:hAnsi="Trebuchet MS" w:cs="Trebuchet MS"/>
          <w:spacing w:val="-2"/>
          <w:sz w:val="22"/>
          <w:szCs w:val="22"/>
          <w:lang w:val="ro-RO"/>
        </w:rPr>
        <w:t>ș</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w w:val="103"/>
          <w:sz w:val="22"/>
          <w:szCs w:val="22"/>
          <w:lang w:val="ro-RO"/>
        </w:rPr>
        <w:t xml:space="preserve">a </w:t>
      </w:r>
      <w:r w:rsidRPr="00E258EF">
        <w:rPr>
          <w:rFonts w:ascii="Trebuchet MS" w:eastAsia="Trebuchet MS" w:hAnsi="Trebuchet MS" w:cs="Trebuchet MS"/>
          <w:spacing w:val="-1"/>
          <w:sz w:val="22"/>
          <w:szCs w:val="22"/>
          <w:lang w:val="ro-RO"/>
        </w:rPr>
        <w:t>grupulu</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17"/>
          <w:sz w:val="22"/>
          <w:szCs w:val="22"/>
          <w:lang w:val="ro-RO"/>
        </w:rPr>
        <w:t xml:space="preserve"> </w:t>
      </w:r>
      <w:r w:rsidRPr="00E258EF">
        <w:rPr>
          <w:rFonts w:ascii="Trebuchet MS" w:eastAsia="Trebuchet MS" w:hAnsi="Trebuchet MS" w:cs="Trebuchet MS"/>
          <w:sz w:val="22"/>
          <w:szCs w:val="22"/>
          <w:lang w:val="ro-RO"/>
        </w:rPr>
        <w:t>țintă</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pacing w:val="-1"/>
          <w:sz w:val="22"/>
          <w:szCs w:val="22"/>
          <w:lang w:val="ro-RO"/>
        </w:rPr>
        <w:t>n</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z w:val="22"/>
          <w:szCs w:val="22"/>
          <w:lang w:val="ro-RO"/>
        </w:rPr>
        <w:t>trebuie</w:t>
      </w:r>
      <w:r w:rsidRPr="00E258EF">
        <w:rPr>
          <w:rFonts w:ascii="Trebuchet MS" w:eastAsia="Trebuchet MS" w:hAnsi="Trebuchet MS" w:cs="Trebuchet MS"/>
          <w:spacing w:val="15"/>
          <w:sz w:val="22"/>
          <w:szCs w:val="22"/>
          <w:lang w:val="ro-RO"/>
        </w:rPr>
        <w:t xml:space="preserve"> </w:t>
      </w:r>
      <w:r w:rsidRPr="00E258EF">
        <w:rPr>
          <w:rFonts w:ascii="Trebuchet MS" w:eastAsia="Trebuchet MS" w:hAnsi="Trebuchet MS" w:cs="Trebuchet MS"/>
          <w:spacing w:val="-1"/>
          <w:sz w:val="22"/>
          <w:szCs w:val="22"/>
          <w:lang w:val="ro-RO"/>
        </w:rPr>
        <w:t>s</w:t>
      </w:r>
      <w:r w:rsidRPr="00E258EF">
        <w:rPr>
          <w:rFonts w:ascii="Trebuchet MS" w:eastAsia="Trebuchet MS" w:hAnsi="Trebuchet MS" w:cs="Trebuchet MS"/>
          <w:sz w:val="22"/>
          <w:szCs w:val="22"/>
          <w:lang w:val="ro-RO"/>
        </w:rPr>
        <w:t>ă aducă</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z w:val="22"/>
          <w:szCs w:val="22"/>
          <w:lang w:val="ro-RO"/>
        </w:rPr>
        <w:t>atingere</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z w:val="22"/>
          <w:szCs w:val="22"/>
          <w:lang w:val="ro-RO"/>
        </w:rPr>
        <w:t>condițiilor</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z w:val="22"/>
          <w:szCs w:val="22"/>
          <w:lang w:val="ro-RO"/>
        </w:rPr>
        <w:t>eligibilitate</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z w:val="22"/>
          <w:szCs w:val="22"/>
          <w:lang w:val="ro-RO"/>
        </w:rPr>
        <w:t xml:space="preserve">și </w:t>
      </w:r>
      <w:r w:rsidRPr="00E258EF">
        <w:rPr>
          <w:rFonts w:ascii="Trebuchet MS" w:eastAsia="Trebuchet MS" w:hAnsi="Trebuchet MS" w:cs="Trebuchet MS"/>
          <w:spacing w:val="-1"/>
          <w:sz w:val="22"/>
          <w:szCs w:val="22"/>
          <w:lang w:val="ro-RO"/>
        </w:rPr>
        <w:t>evaluar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w w:val="103"/>
          <w:sz w:val="22"/>
          <w:szCs w:val="22"/>
          <w:lang w:val="ro-RO"/>
        </w:rPr>
        <w:t>tehnic</w:t>
      </w:r>
      <w:r w:rsidRPr="00E258EF">
        <w:rPr>
          <w:rFonts w:ascii="Trebuchet MS" w:eastAsia="Trebuchet MS" w:hAnsi="Trebuchet MS" w:cs="Trebuchet MS"/>
          <w:spacing w:val="-1"/>
          <w:w w:val="103"/>
          <w:sz w:val="22"/>
          <w:szCs w:val="22"/>
          <w:lang w:val="ro-RO"/>
        </w:rPr>
        <w:t>o</w:t>
      </w:r>
      <w:r w:rsidR="0076719B">
        <w:rPr>
          <w:rFonts w:ascii="Trebuchet MS" w:eastAsia="Trebuchet MS" w:hAnsi="Trebuchet MS" w:cs="Trebuchet MS"/>
          <w:spacing w:val="-1"/>
          <w:w w:val="103"/>
          <w:sz w:val="22"/>
          <w:szCs w:val="22"/>
          <w:lang w:val="ro-RO"/>
        </w:rPr>
        <w:t xml:space="preserve"> </w:t>
      </w:r>
      <w:r w:rsidRPr="00E258EF">
        <w:rPr>
          <w:rFonts w:ascii="Trebuchet MS" w:eastAsia="Trebuchet MS" w:hAnsi="Trebuchet MS" w:cs="Trebuchet MS"/>
          <w:w w:val="103"/>
          <w:sz w:val="22"/>
          <w:szCs w:val="22"/>
          <w:lang w:val="ro-RO"/>
        </w:rPr>
        <w:t xml:space="preserve">- </w:t>
      </w:r>
      <w:r w:rsidRPr="00E258EF">
        <w:rPr>
          <w:rFonts w:ascii="Trebuchet MS" w:eastAsia="Trebuchet MS" w:hAnsi="Trebuchet MS" w:cs="Trebuchet MS"/>
          <w:sz w:val="22"/>
          <w:szCs w:val="22"/>
          <w:lang w:val="ro-RO"/>
        </w:rPr>
        <w:t>financiară</w:t>
      </w:r>
      <w:r w:rsidRPr="00E258EF">
        <w:rPr>
          <w:rFonts w:ascii="Trebuchet MS" w:eastAsia="Trebuchet MS" w:hAnsi="Trebuchet MS" w:cs="Trebuchet MS"/>
          <w:spacing w:val="29"/>
          <w:sz w:val="22"/>
          <w:szCs w:val="22"/>
          <w:lang w:val="ro-RO"/>
        </w:rPr>
        <w:t xml:space="preserve"> </w:t>
      </w:r>
      <w:r w:rsidRPr="00E258EF">
        <w:rPr>
          <w:rFonts w:ascii="Trebuchet MS" w:eastAsia="Trebuchet MS" w:hAnsi="Trebuchet MS" w:cs="Trebuchet MS"/>
          <w:sz w:val="22"/>
          <w:szCs w:val="22"/>
          <w:lang w:val="ro-RO"/>
        </w:rPr>
        <w:t>stabilite</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z w:val="22"/>
          <w:szCs w:val="22"/>
          <w:lang w:val="ro-RO"/>
        </w:rPr>
        <w:t>in</w:t>
      </w:r>
      <w:r w:rsidRPr="00E258EF">
        <w:rPr>
          <w:rFonts w:ascii="Trebuchet MS" w:eastAsia="Trebuchet MS" w:hAnsi="Trebuchet MS" w:cs="Trebuchet MS"/>
          <w:spacing w:val="1"/>
          <w:sz w:val="22"/>
          <w:szCs w:val="22"/>
          <w:lang w:val="ro-RO"/>
        </w:rPr>
        <w:t>i</w:t>
      </w:r>
      <w:r w:rsidRPr="00E258EF">
        <w:rPr>
          <w:rFonts w:ascii="Trebuchet MS" w:eastAsia="Trebuchet MS" w:hAnsi="Trebuchet MS" w:cs="Trebuchet MS"/>
          <w:sz w:val="22"/>
          <w:szCs w:val="22"/>
          <w:lang w:val="ro-RO"/>
        </w:rPr>
        <w:t>țial</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z w:val="22"/>
          <w:szCs w:val="22"/>
          <w:lang w:val="ro-RO"/>
        </w:rPr>
        <w:t>în</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z w:val="22"/>
          <w:szCs w:val="22"/>
          <w:lang w:val="ro-RO"/>
        </w:rPr>
        <w:t>etapa</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evaluare</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z w:val="22"/>
          <w:szCs w:val="22"/>
          <w:lang w:val="ro-RO"/>
        </w:rPr>
        <w:t>Cererii</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w w:val="103"/>
          <w:sz w:val="22"/>
          <w:szCs w:val="22"/>
          <w:lang w:val="ro-RO"/>
        </w:rPr>
        <w:t>finantare.</w:t>
      </w:r>
    </w:p>
    <w:p w14:paraId="52218DFE" w14:textId="77777777" w:rsidR="000B3971" w:rsidRPr="00E258EF" w:rsidRDefault="000B3971">
      <w:pPr>
        <w:spacing w:before="6" w:line="100" w:lineRule="exact"/>
        <w:rPr>
          <w:rFonts w:ascii="Trebuchet MS" w:hAnsi="Trebuchet MS"/>
          <w:sz w:val="22"/>
          <w:szCs w:val="22"/>
          <w:lang w:val="ro-RO"/>
        </w:rPr>
      </w:pPr>
    </w:p>
    <w:p w14:paraId="1ED34006" w14:textId="57F4F794" w:rsidR="004D072A" w:rsidRPr="00E258EF" w:rsidRDefault="004D072A" w:rsidP="00A22FA6">
      <w:pPr>
        <w:pStyle w:val="ListParagraph"/>
        <w:numPr>
          <w:ilvl w:val="0"/>
          <w:numId w:val="23"/>
        </w:numPr>
        <w:spacing w:line="247" w:lineRule="auto"/>
        <w:ind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w w:val="103"/>
          <w:sz w:val="22"/>
          <w:szCs w:val="22"/>
          <w:lang w:val="ro-RO"/>
        </w:rPr>
        <w:t xml:space="preserve">modificarea Anexei </w:t>
      </w:r>
      <w:r w:rsidR="0076719B">
        <w:rPr>
          <w:rFonts w:ascii="Trebuchet MS" w:eastAsia="Trebuchet MS" w:hAnsi="Trebuchet MS" w:cs="Trebuchet MS"/>
          <w:w w:val="103"/>
          <w:sz w:val="22"/>
          <w:szCs w:val="22"/>
          <w:lang w:val="ro-RO"/>
        </w:rPr>
        <w:t xml:space="preserve">nr. </w:t>
      </w:r>
      <w:r w:rsidRPr="00E258EF">
        <w:rPr>
          <w:rFonts w:ascii="Trebuchet MS" w:eastAsia="Trebuchet MS" w:hAnsi="Trebuchet MS" w:cs="Trebuchet MS"/>
          <w:w w:val="103"/>
          <w:sz w:val="22"/>
          <w:szCs w:val="22"/>
          <w:lang w:val="ro-RO"/>
        </w:rPr>
        <w:t xml:space="preserve">2 </w:t>
      </w:r>
      <w:r w:rsidR="0076719B">
        <w:rPr>
          <w:rFonts w:ascii="Trebuchet MS" w:eastAsia="Trebuchet MS" w:hAnsi="Trebuchet MS" w:cs="Trebuchet MS"/>
          <w:w w:val="103"/>
          <w:sz w:val="22"/>
          <w:szCs w:val="22"/>
          <w:lang w:val="ro-RO"/>
        </w:rPr>
        <w:t xml:space="preserve">din contractul de finanțare – condiții generale </w:t>
      </w:r>
      <w:r w:rsidRPr="00E258EF">
        <w:rPr>
          <w:rFonts w:ascii="Trebuchet MS" w:eastAsia="Trebuchet MS" w:hAnsi="Trebuchet MS" w:cs="Trebuchet MS"/>
          <w:w w:val="103"/>
          <w:sz w:val="22"/>
          <w:szCs w:val="22"/>
          <w:lang w:val="ro-RO"/>
        </w:rPr>
        <w:t>– Planul de monitorizare</w:t>
      </w:r>
      <w:r w:rsidR="0076719B">
        <w:rPr>
          <w:rFonts w:ascii="Trebuchet MS" w:eastAsia="Trebuchet MS" w:hAnsi="Trebuchet MS" w:cs="Trebuchet MS"/>
          <w:w w:val="103"/>
          <w:sz w:val="22"/>
          <w:szCs w:val="22"/>
          <w:lang w:val="ro-RO"/>
        </w:rPr>
        <w:t xml:space="preserve"> a proiectului</w:t>
      </w:r>
      <w:r w:rsidRPr="00E258EF">
        <w:rPr>
          <w:rFonts w:ascii="Trebuchet MS" w:eastAsia="Trebuchet MS" w:hAnsi="Trebuchet MS" w:cs="Trebuchet MS"/>
          <w:w w:val="103"/>
          <w:sz w:val="22"/>
          <w:szCs w:val="22"/>
          <w:lang w:val="ro-RO"/>
        </w:rPr>
        <w:t>;</w:t>
      </w:r>
    </w:p>
    <w:p w14:paraId="6C511EEA" w14:textId="2693A92E" w:rsidR="000B3971" w:rsidRPr="00E258EF" w:rsidRDefault="0099349E" w:rsidP="00A22FA6">
      <w:pPr>
        <w:pStyle w:val="ListParagraph"/>
        <w:numPr>
          <w:ilvl w:val="0"/>
          <w:numId w:val="23"/>
        </w:numPr>
        <w:spacing w:line="247" w:lineRule="auto"/>
        <w:ind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sz w:val="22"/>
          <w:szCs w:val="22"/>
          <w:lang w:val="ro-RO"/>
        </w:rPr>
        <w:t xml:space="preserve">modificarea </w:t>
      </w:r>
      <w:r w:rsidRPr="00E258EF">
        <w:rPr>
          <w:rFonts w:ascii="Trebuchet MS" w:eastAsia="Trebuchet MS" w:hAnsi="Trebuchet MS" w:cs="Trebuchet MS"/>
          <w:spacing w:val="29"/>
          <w:sz w:val="22"/>
          <w:szCs w:val="22"/>
          <w:lang w:val="ro-RO"/>
        </w:rPr>
        <w:t xml:space="preserve"> </w:t>
      </w:r>
      <w:r w:rsidRPr="00E258EF">
        <w:rPr>
          <w:rFonts w:ascii="Trebuchet MS" w:eastAsia="Trebuchet MS" w:hAnsi="Trebuchet MS" w:cs="Trebuchet MS"/>
          <w:spacing w:val="-1"/>
          <w:sz w:val="22"/>
          <w:szCs w:val="22"/>
          <w:lang w:val="ro-RO"/>
        </w:rPr>
        <w:t>durate</w:t>
      </w:r>
      <w:r w:rsidRPr="00E258EF">
        <w:rPr>
          <w:rFonts w:ascii="Trebuchet MS" w:eastAsia="Trebuchet MS" w:hAnsi="Trebuchet MS" w:cs="Trebuchet MS"/>
          <w:sz w:val="22"/>
          <w:szCs w:val="22"/>
          <w:lang w:val="ro-RO"/>
        </w:rPr>
        <w:t xml:space="preserve">i </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pacing w:val="-2"/>
          <w:sz w:val="22"/>
          <w:szCs w:val="22"/>
          <w:lang w:val="ro-RO"/>
        </w:rPr>
        <w:t>d</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pacing w:val="-2"/>
          <w:sz w:val="22"/>
          <w:szCs w:val="22"/>
          <w:lang w:val="ro-RO"/>
        </w:rPr>
        <w:t>m</w:t>
      </w:r>
      <w:r w:rsidRPr="00E258EF">
        <w:rPr>
          <w:rFonts w:ascii="Trebuchet MS" w:eastAsia="Trebuchet MS" w:hAnsi="Trebuchet MS" w:cs="Trebuchet MS"/>
          <w:spacing w:val="-1"/>
          <w:sz w:val="22"/>
          <w:szCs w:val="22"/>
          <w:lang w:val="ro-RO"/>
        </w:rPr>
        <w:t>plementar</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35"/>
          <w:sz w:val="22"/>
          <w:szCs w:val="22"/>
          <w:lang w:val="ro-RO"/>
        </w:rPr>
        <w:t xml:space="preserve"> </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3"/>
          <w:sz w:val="22"/>
          <w:szCs w:val="22"/>
          <w:lang w:val="ro-RO"/>
        </w:rPr>
        <w:t>Pro</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z w:val="22"/>
          <w:szCs w:val="22"/>
          <w:lang w:val="ro-RO"/>
        </w:rPr>
        <w:t xml:space="preserve">ectului </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pacing w:val="-1"/>
          <w:sz w:val="22"/>
          <w:szCs w:val="22"/>
          <w:lang w:val="ro-RO"/>
        </w:rPr>
        <w:t>c</w:t>
      </w:r>
      <w:r w:rsidRPr="00E258EF">
        <w:rPr>
          <w:rFonts w:ascii="Trebuchet MS" w:eastAsia="Trebuchet MS" w:hAnsi="Trebuchet MS" w:cs="Trebuchet MS"/>
          <w:sz w:val="22"/>
          <w:szCs w:val="22"/>
          <w:lang w:val="ro-RO"/>
        </w:rPr>
        <w:t xml:space="preserve">u </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pacing w:val="-1"/>
          <w:sz w:val="22"/>
          <w:szCs w:val="22"/>
          <w:lang w:val="ro-RO"/>
        </w:rPr>
        <w:t>respectare</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29"/>
          <w:sz w:val="22"/>
          <w:szCs w:val="22"/>
          <w:lang w:val="ro-RO"/>
        </w:rPr>
        <w:t xml:space="preserve"> </w:t>
      </w:r>
      <w:r w:rsidRPr="00E258EF">
        <w:rPr>
          <w:rFonts w:ascii="Trebuchet MS" w:eastAsia="Trebuchet MS" w:hAnsi="Trebuchet MS" w:cs="Trebuchet MS"/>
          <w:spacing w:val="-1"/>
          <w:sz w:val="22"/>
          <w:szCs w:val="22"/>
          <w:lang w:val="ro-RO"/>
        </w:rPr>
        <w:t>durate</w:t>
      </w:r>
      <w:r w:rsidRPr="00E258EF">
        <w:rPr>
          <w:rFonts w:ascii="Trebuchet MS" w:eastAsia="Trebuchet MS" w:hAnsi="Trebuchet MS" w:cs="Trebuchet MS"/>
          <w:sz w:val="22"/>
          <w:szCs w:val="22"/>
          <w:lang w:val="ro-RO"/>
        </w:rPr>
        <w:t xml:space="preserve">i </w:t>
      </w:r>
      <w:r w:rsidRPr="00E258EF">
        <w:rPr>
          <w:rFonts w:ascii="Trebuchet MS" w:eastAsia="Trebuchet MS" w:hAnsi="Trebuchet MS" w:cs="Trebuchet MS"/>
          <w:spacing w:val="17"/>
          <w:sz w:val="22"/>
          <w:szCs w:val="22"/>
          <w:lang w:val="ro-RO"/>
        </w:rPr>
        <w:t xml:space="preserve"> </w:t>
      </w:r>
      <w:r w:rsidRPr="00E258EF">
        <w:rPr>
          <w:rFonts w:ascii="Trebuchet MS" w:eastAsia="Trebuchet MS" w:hAnsi="Trebuchet MS" w:cs="Trebuchet MS"/>
          <w:w w:val="103"/>
          <w:sz w:val="22"/>
          <w:szCs w:val="22"/>
          <w:lang w:val="ro-RO"/>
        </w:rPr>
        <w:t xml:space="preserve">maxime </w:t>
      </w:r>
      <w:r w:rsidRPr="00E258EF">
        <w:rPr>
          <w:rFonts w:ascii="Trebuchet MS" w:eastAsia="Trebuchet MS" w:hAnsi="Trebuchet MS" w:cs="Trebuchet MS"/>
          <w:spacing w:val="-2"/>
          <w:sz w:val="22"/>
          <w:szCs w:val="22"/>
          <w:lang w:val="ro-RO"/>
        </w:rPr>
        <w:t>pre</w:t>
      </w:r>
      <w:r w:rsidRPr="00E258EF">
        <w:rPr>
          <w:rFonts w:ascii="Trebuchet MS" w:eastAsia="Trebuchet MS" w:hAnsi="Trebuchet MS" w:cs="Trebuchet MS"/>
          <w:spacing w:val="1"/>
          <w:sz w:val="22"/>
          <w:szCs w:val="22"/>
          <w:lang w:val="ro-RO"/>
        </w:rPr>
        <w:t>v</w:t>
      </w:r>
      <w:r w:rsidRPr="00E258EF">
        <w:rPr>
          <w:rFonts w:ascii="Trebuchet MS" w:eastAsia="Trebuchet MS" w:hAnsi="Trebuchet MS" w:cs="Trebuchet MS"/>
          <w:spacing w:val="-1"/>
          <w:sz w:val="22"/>
          <w:szCs w:val="22"/>
          <w:lang w:val="ro-RO"/>
        </w:rPr>
        <w:t>ă</w:t>
      </w:r>
      <w:r w:rsidRPr="00E258EF">
        <w:rPr>
          <w:rFonts w:ascii="Trebuchet MS" w:eastAsia="Trebuchet MS" w:hAnsi="Trebuchet MS" w:cs="Trebuchet MS"/>
          <w:sz w:val="22"/>
          <w:szCs w:val="22"/>
          <w:lang w:val="ro-RO"/>
        </w:rPr>
        <w:t>z</w:t>
      </w:r>
      <w:r w:rsidRPr="00E258EF">
        <w:rPr>
          <w:rFonts w:ascii="Trebuchet MS" w:eastAsia="Trebuchet MS" w:hAnsi="Trebuchet MS" w:cs="Trebuchet MS"/>
          <w:spacing w:val="-1"/>
          <w:sz w:val="22"/>
          <w:szCs w:val="22"/>
          <w:lang w:val="ro-RO"/>
        </w:rPr>
        <w:t>ut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spacing w:val="3"/>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z w:val="22"/>
          <w:szCs w:val="22"/>
          <w:lang w:val="ro-RO"/>
        </w:rPr>
        <w:t>Ghidul</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z w:val="22"/>
          <w:szCs w:val="22"/>
          <w:lang w:val="ro-RO"/>
        </w:rPr>
        <w:t>Solicitantului</w:t>
      </w:r>
      <w:r w:rsidRPr="00E258EF">
        <w:rPr>
          <w:rFonts w:ascii="Trebuchet MS" w:eastAsia="Trebuchet MS" w:hAnsi="Trebuchet MS" w:cs="Trebuchet MS"/>
          <w:spacing w:val="37"/>
          <w:sz w:val="22"/>
          <w:szCs w:val="22"/>
          <w:lang w:val="ro-RO"/>
        </w:rPr>
        <w:t xml:space="preserve"> </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pacing w:val="-1"/>
          <w:sz w:val="22"/>
          <w:szCs w:val="22"/>
          <w:lang w:val="ro-RO"/>
        </w:rPr>
        <w:t>Cond</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z w:val="22"/>
          <w:szCs w:val="22"/>
          <w:lang w:val="ro-RO"/>
        </w:rPr>
        <w:t>ții</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pacing w:val="-1"/>
          <w:w w:val="104"/>
          <w:sz w:val="22"/>
          <w:szCs w:val="22"/>
          <w:lang w:val="ro-RO"/>
        </w:rPr>
        <w:t>S</w:t>
      </w:r>
      <w:r w:rsidRPr="00E258EF">
        <w:rPr>
          <w:rFonts w:ascii="Trebuchet MS" w:eastAsia="Trebuchet MS" w:hAnsi="Trebuchet MS" w:cs="Trebuchet MS"/>
          <w:w w:val="103"/>
          <w:sz w:val="22"/>
          <w:szCs w:val="22"/>
          <w:lang w:val="ro-RO"/>
        </w:rPr>
        <w:t>pecifice</w:t>
      </w:r>
      <w:r w:rsidR="00A751BE" w:rsidRPr="00E258EF">
        <w:rPr>
          <w:rFonts w:ascii="Trebuchet MS" w:eastAsia="Trebuchet MS" w:hAnsi="Trebuchet MS" w:cs="Trebuchet MS"/>
          <w:w w:val="103"/>
          <w:sz w:val="22"/>
          <w:szCs w:val="22"/>
          <w:lang w:val="ro-RO"/>
        </w:rPr>
        <w:t xml:space="preserve"> și</w:t>
      </w:r>
      <w:r w:rsidR="00E87915" w:rsidRPr="00E258EF">
        <w:rPr>
          <w:rFonts w:ascii="Trebuchet MS" w:eastAsia="Trebuchet MS" w:hAnsi="Trebuchet MS" w:cs="Trebuchet MS"/>
          <w:w w:val="103"/>
          <w:sz w:val="22"/>
          <w:szCs w:val="22"/>
          <w:lang w:val="ro-RO"/>
        </w:rPr>
        <w:t xml:space="preserve"> </w:t>
      </w:r>
      <w:r w:rsidR="00A276E7" w:rsidRPr="00E258EF">
        <w:rPr>
          <w:rFonts w:ascii="Trebuchet MS" w:eastAsia="Trebuchet MS" w:hAnsi="Trebuchet MS" w:cs="Trebuchet MS"/>
          <w:w w:val="103"/>
          <w:sz w:val="22"/>
          <w:szCs w:val="22"/>
          <w:lang w:val="ro-RO"/>
        </w:rPr>
        <w:t>fără a depăși data de 31.12.2029</w:t>
      </w:r>
      <w:r w:rsidRPr="00E258EF">
        <w:rPr>
          <w:rFonts w:ascii="Trebuchet MS" w:eastAsia="Trebuchet MS" w:hAnsi="Trebuchet MS" w:cs="Trebuchet MS"/>
          <w:w w:val="103"/>
          <w:sz w:val="22"/>
          <w:szCs w:val="22"/>
          <w:lang w:val="ro-RO"/>
        </w:rPr>
        <w:t>;</w:t>
      </w:r>
    </w:p>
    <w:p w14:paraId="6CB15DEA" w14:textId="1CCD0B24" w:rsidR="000B3971" w:rsidRPr="00E258EF" w:rsidRDefault="0099349E" w:rsidP="00A276E7">
      <w:pPr>
        <w:pStyle w:val="ListParagraph"/>
        <w:numPr>
          <w:ilvl w:val="0"/>
          <w:numId w:val="23"/>
        </w:numPr>
        <w:spacing w:line="247" w:lineRule="auto"/>
        <w:ind w:right="-20"/>
        <w:jc w:val="both"/>
        <w:rPr>
          <w:rFonts w:ascii="Trebuchet MS" w:eastAsia="Trebuchet MS" w:hAnsi="Trebuchet MS" w:cs="Trebuchet MS"/>
          <w:sz w:val="22"/>
          <w:szCs w:val="22"/>
          <w:lang w:val="ro-RO"/>
        </w:rPr>
      </w:pPr>
      <w:r w:rsidRPr="00E258EF">
        <w:rPr>
          <w:rFonts w:ascii="Trebuchet MS" w:eastAsia="Trebuchet MS" w:hAnsi="Trebuchet MS" w:cs="Trebuchet MS"/>
          <w:spacing w:val="-1"/>
          <w:sz w:val="22"/>
          <w:szCs w:val="22"/>
          <w:lang w:val="ro-RO"/>
        </w:rPr>
        <w:t>suspendare</w:t>
      </w:r>
      <w:r w:rsidRPr="00E258EF">
        <w:rPr>
          <w:rFonts w:ascii="Trebuchet MS" w:eastAsia="Trebuchet MS" w:hAnsi="Trebuchet MS" w:cs="Trebuchet MS"/>
          <w:sz w:val="22"/>
          <w:szCs w:val="22"/>
          <w:lang w:val="ro-RO"/>
        </w:rPr>
        <w:t xml:space="preserve">a implementării </w:t>
      </w:r>
      <w:r w:rsidRPr="00E258EF">
        <w:rPr>
          <w:rFonts w:ascii="Trebuchet MS" w:eastAsia="Trebuchet MS" w:hAnsi="Trebuchet MS" w:cs="Trebuchet MS"/>
          <w:spacing w:val="34"/>
          <w:sz w:val="22"/>
          <w:szCs w:val="22"/>
          <w:lang w:val="ro-RO"/>
        </w:rPr>
        <w:t xml:space="preserve"> </w:t>
      </w:r>
      <w:r w:rsidRPr="00E258EF">
        <w:rPr>
          <w:rFonts w:ascii="Trebuchet MS" w:eastAsia="Trebuchet MS" w:hAnsi="Trebuchet MS" w:cs="Trebuchet MS"/>
          <w:sz w:val="22"/>
          <w:szCs w:val="22"/>
          <w:lang w:val="ro-RO"/>
        </w:rPr>
        <w:t xml:space="preserve">proiectului, </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pacing w:val="-1"/>
          <w:sz w:val="22"/>
          <w:szCs w:val="22"/>
          <w:lang w:val="ro-RO"/>
        </w:rPr>
        <w:t>pentr</w:t>
      </w:r>
      <w:r w:rsidRPr="00E258EF">
        <w:rPr>
          <w:rFonts w:ascii="Trebuchet MS" w:eastAsia="Trebuchet MS" w:hAnsi="Trebuchet MS" w:cs="Trebuchet MS"/>
          <w:sz w:val="22"/>
          <w:szCs w:val="22"/>
          <w:lang w:val="ro-RO"/>
        </w:rPr>
        <w:t xml:space="preserve">u </w:t>
      </w:r>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sz w:val="22"/>
          <w:szCs w:val="22"/>
          <w:lang w:val="ro-RO"/>
        </w:rPr>
        <w:t xml:space="preserve">motive </w:t>
      </w:r>
      <w:r w:rsidRPr="00E258EF">
        <w:rPr>
          <w:rFonts w:ascii="Trebuchet MS" w:eastAsia="Trebuchet MS" w:hAnsi="Trebuchet MS" w:cs="Trebuchet MS"/>
          <w:spacing w:val="12"/>
          <w:sz w:val="22"/>
          <w:szCs w:val="22"/>
          <w:lang w:val="ro-RO"/>
        </w:rPr>
        <w:t xml:space="preserve"> </w:t>
      </w:r>
      <w:r w:rsidRPr="00E258EF">
        <w:rPr>
          <w:rFonts w:ascii="Trebuchet MS" w:eastAsia="Trebuchet MS" w:hAnsi="Trebuchet MS" w:cs="Trebuchet MS"/>
          <w:sz w:val="22"/>
          <w:szCs w:val="22"/>
          <w:lang w:val="ro-RO"/>
        </w:rPr>
        <w:t xml:space="preserve">întemeiate, </w:t>
      </w:r>
      <w:r w:rsidR="00A276E7" w:rsidRPr="00E258EF">
        <w:rPr>
          <w:rFonts w:ascii="Trebuchet MS" w:eastAsia="Trebuchet MS" w:hAnsi="Trebuchet MS" w:cs="Trebuchet MS"/>
          <w:w w:val="103"/>
          <w:sz w:val="22"/>
          <w:szCs w:val="22"/>
          <w:lang w:val="ro-RO"/>
        </w:rPr>
        <w:t>cu condiția ca p</w:t>
      </w:r>
      <w:r w:rsidR="00A276E7" w:rsidRPr="00E258EF">
        <w:rPr>
          <w:rFonts w:ascii="Trebuchet MS" w:hAnsi="Trebuchet MS"/>
          <w:sz w:val="22"/>
          <w:szCs w:val="22"/>
          <w:lang w:val="ro-RO"/>
        </w:rPr>
        <w:t>erioadele cumulate de suspendare să nu depăşească 25% din perioada inițială de implementare, cu asigurarea condiţiilor necesare ca finalizarea implementării proiectului să nu depăşească data de 31 decembrie 2029</w:t>
      </w:r>
      <w:r w:rsidR="00A276E7" w:rsidRPr="00E258EF">
        <w:rPr>
          <w:rFonts w:ascii="Trebuchet MS" w:eastAsia="Trebuchet MS" w:hAnsi="Trebuchet MS" w:cs="Trebuchet MS"/>
          <w:w w:val="103"/>
          <w:sz w:val="22"/>
          <w:szCs w:val="22"/>
          <w:lang w:val="ro-RO"/>
        </w:rPr>
        <w:t>.</w:t>
      </w:r>
    </w:p>
    <w:p w14:paraId="6B6CC7A0" w14:textId="77777777" w:rsidR="000B3971" w:rsidRPr="00E258EF" w:rsidRDefault="000B3971">
      <w:pPr>
        <w:spacing w:before="3" w:line="100" w:lineRule="exact"/>
        <w:rPr>
          <w:rFonts w:ascii="Trebuchet MS" w:hAnsi="Trebuchet MS"/>
          <w:sz w:val="22"/>
          <w:szCs w:val="22"/>
          <w:lang w:val="ro-RO"/>
        </w:rPr>
      </w:pPr>
    </w:p>
    <w:p w14:paraId="13BB2B7E" w14:textId="11CB028F" w:rsidR="000B3971" w:rsidRPr="00E258EF" w:rsidRDefault="0099349E" w:rsidP="00A22FA6">
      <w:pPr>
        <w:pStyle w:val="ListParagraph"/>
        <w:numPr>
          <w:ilvl w:val="0"/>
          <w:numId w:val="23"/>
        </w:numPr>
        <w:tabs>
          <w:tab w:val="left" w:pos="3350"/>
        </w:tabs>
        <w:jc w:val="both"/>
        <w:rPr>
          <w:rFonts w:ascii="Trebuchet MS" w:eastAsia="Trebuchet MS" w:hAnsi="Trebuchet MS" w:cs="Trebuchet MS"/>
          <w:w w:val="103"/>
          <w:sz w:val="22"/>
          <w:szCs w:val="22"/>
          <w:lang w:val="ro-RO"/>
        </w:rPr>
      </w:pPr>
      <w:r w:rsidRPr="00E258EF">
        <w:rPr>
          <w:rFonts w:ascii="Trebuchet MS" w:eastAsia="Trebuchet MS" w:hAnsi="Trebuchet MS" w:cs="Trebuchet MS"/>
          <w:sz w:val="22"/>
          <w:szCs w:val="22"/>
          <w:lang w:val="ro-RO"/>
        </w:rPr>
        <w:t>înlocuirea</w:t>
      </w:r>
      <w:r w:rsidRPr="00E258EF">
        <w:rPr>
          <w:rFonts w:ascii="Trebuchet MS" w:eastAsia="Trebuchet MS" w:hAnsi="Trebuchet MS" w:cs="Trebuchet MS"/>
          <w:spacing w:val="34"/>
          <w:sz w:val="22"/>
          <w:szCs w:val="22"/>
          <w:lang w:val="ro-RO"/>
        </w:rPr>
        <w:t xml:space="preserve"> </w:t>
      </w:r>
      <w:r w:rsidRPr="00E258EF">
        <w:rPr>
          <w:rFonts w:ascii="Trebuchet MS" w:eastAsia="Trebuchet MS" w:hAnsi="Trebuchet MS" w:cs="Trebuchet MS"/>
          <w:spacing w:val="-1"/>
          <w:sz w:val="22"/>
          <w:szCs w:val="22"/>
          <w:lang w:val="ro-RO"/>
        </w:rPr>
        <w:t>unui</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pacing w:val="-3"/>
          <w:sz w:val="22"/>
          <w:szCs w:val="22"/>
          <w:lang w:val="ro-RO"/>
        </w:rPr>
        <w:t>d</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z w:val="22"/>
          <w:szCs w:val="22"/>
          <w:lang w:val="ro-RO"/>
        </w:rPr>
        <w:t>ntre</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z w:val="22"/>
          <w:szCs w:val="22"/>
          <w:lang w:val="ro-RO"/>
        </w:rPr>
        <w:t>partenerii</w:t>
      </w:r>
      <w:r w:rsidRPr="00E258EF">
        <w:rPr>
          <w:rFonts w:ascii="Trebuchet MS" w:eastAsia="Trebuchet MS" w:hAnsi="Trebuchet MS" w:cs="Trebuchet MS"/>
          <w:spacing w:val="29"/>
          <w:sz w:val="22"/>
          <w:szCs w:val="22"/>
          <w:lang w:val="ro-RO"/>
        </w:rPr>
        <w:t xml:space="preserve"> </w:t>
      </w:r>
      <w:r w:rsidRPr="00E258EF">
        <w:rPr>
          <w:rFonts w:ascii="Trebuchet MS" w:eastAsia="Trebuchet MS" w:hAnsi="Trebuchet MS" w:cs="Trebuchet MS"/>
          <w:sz w:val="22"/>
          <w:szCs w:val="22"/>
          <w:lang w:val="ro-RO"/>
        </w:rPr>
        <w:t>din</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z w:val="22"/>
          <w:szCs w:val="22"/>
          <w:lang w:val="ro-RO"/>
        </w:rPr>
        <w:t>proiect,</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z w:val="22"/>
          <w:szCs w:val="22"/>
          <w:lang w:val="ro-RO"/>
        </w:rPr>
        <w:t>cu</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cond</w:t>
      </w:r>
      <w:r w:rsidRPr="00E258EF">
        <w:rPr>
          <w:rFonts w:ascii="Trebuchet MS" w:eastAsia="Trebuchet MS" w:hAnsi="Trebuchet MS" w:cs="Trebuchet MS"/>
          <w:spacing w:val="1"/>
          <w:sz w:val="22"/>
          <w:szCs w:val="22"/>
          <w:lang w:val="ro-RO"/>
        </w:rPr>
        <w:t>i</w:t>
      </w:r>
      <w:r w:rsidRPr="00E258EF">
        <w:rPr>
          <w:rFonts w:ascii="Trebuchet MS" w:eastAsia="Trebuchet MS" w:hAnsi="Trebuchet MS" w:cs="Trebuchet MS"/>
          <w:spacing w:val="-3"/>
          <w:sz w:val="22"/>
          <w:szCs w:val="22"/>
          <w:lang w:val="ro-RO"/>
        </w:rPr>
        <w:t>ț</w:t>
      </w:r>
      <w:r w:rsidRPr="00E258EF">
        <w:rPr>
          <w:rFonts w:ascii="Trebuchet MS" w:eastAsia="Trebuchet MS" w:hAnsi="Trebuchet MS" w:cs="Trebuchet MS"/>
          <w:sz w:val="22"/>
          <w:szCs w:val="22"/>
          <w:lang w:val="ro-RO"/>
        </w:rPr>
        <w:t>ia</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z w:val="22"/>
          <w:szCs w:val="22"/>
          <w:lang w:val="ro-RO"/>
        </w:rPr>
        <w:t>asigurării</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z w:val="22"/>
          <w:szCs w:val="22"/>
          <w:lang w:val="ro-RO"/>
        </w:rPr>
        <w:t>me</w:t>
      </w:r>
      <w:r w:rsidRPr="00E258EF">
        <w:rPr>
          <w:rFonts w:ascii="Trebuchet MS" w:eastAsia="Trebuchet MS" w:hAnsi="Trebuchet MS" w:cs="Trebuchet MS"/>
          <w:spacing w:val="-1"/>
          <w:sz w:val="22"/>
          <w:szCs w:val="22"/>
          <w:lang w:val="ro-RO"/>
        </w:rPr>
        <w:t>nț</w:t>
      </w:r>
      <w:r w:rsidRPr="00E258EF">
        <w:rPr>
          <w:rFonts w:ascii="Trebuchet MS" w:eastAsia="Trebuchet MS" w:hAnsi="Trebuchet MS" w:cs="Trebuchet MS"/>
          <w:sz w:val="22"/>
          <w:szCs w:val="22"/>
          <w:lang w:val="ro-RO"/>
        </w:rPr>
        <w:t>inerii</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w w:val="103"/>
          <w:sz w:val="22"/>
          <w:szCs w:val="22"/>
          <w:lang w:val="ro-RO"/>
        </w:rPr>
        <w:t>cond</w:t>
      </w:r>
      <w:r w:rsidRPr="00E258EF">
        <w:rPr>
          <w:rFonts w:ascii="Trebuchet MS" w:eastAsia="Trebuchet MS" w:hAnsi="Trebuchet MS" w:cs="Trebuchet MS"/>
          <w:spacing w:val="3"/>
          <w:w w:val="103"/>
          <w:sz w:val="22"/>
          <w:szCs w:val="22"/>
          <w:lang w:val="ro-RO"/>
        </w:rPr>
        <w:t>i</w:t>
      </w:r>
      <w:r w:rsidRPr="00E258EF">
        <w:rPr>
          <w:rFonts w:ascii="Trebuchet MS" w:eastAsia="Trebuchet MS" w:hAnsi="Trebuchet MS" w:cs="Trebuchet MS"/>
          <w:spacing w:val="-1"/>
          <w:w w:val="103"/>
          <w:sz w:val="22"/>
          <w:szCs w:val="22"/>
          <w:lang w:val="ro-RO"/>
        </w:rPr>
        <w:t xml:space="preserve">țiilor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z w:val="22"/>
          <w:szCs w:val="22"/>
          <w:lang w:val="ro-RO"/>
        </w:rPr>
        <w:t>eligibilitate</w:t>
      </w:r>
      <w:r w:rsidRPr="00E258EF">
        <w:rPr>
          <w:rFonts w:ascii="Trebuchet MS" w:eastAsia="Trebuchet MS" w:hAnsi="Trebuchet MS" w:cs="Trebuchet MS"/>
          <w:spacing w:val="40"/>
          <w:sz w:val="22"/>
          <w:szCs w:val="22"/>
          <w:lang w:val="ro-RO"/>
        </w:rPr>
        <w:t xml:space="preserve"> </w:t>
      </w:r>
      <w:r w:rsidRPr="00E258EF">
        <w:rPr>
          <w:rFonts w:ascii="Trebuchet MS" w:eastAsia="Trebuchet MS" w:hAnsi="Trebuchet MS" w:cs="Trebuchet MS"/>
          <w:spacing w:val="-1"/>
          <w:sz w:val="22"/>
          <w:szCs w:val="22"/>
          <w:lang w:val="ro-RO"/>
        </w:rPr>
        <w:t>reglementat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45"/>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z w:val="22"/>
          <w:szCs w:val="22"/>
          <w:lang w:val="ro-RO"/>
        </w:rPr>
        <w:t>Ghidul</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z w:val="22"/>
          <w:szCs w:val="22"/>
          <w:lang w:val="ro-RO"/>
        </w:rPr>
        <w:t>Solicitantului</w:t>
      </w:r>
      <w:r w:rsidRPr="00E258EF">
        <w:rPr>
          <w:rFonts w:ascii="Trebuchet MS" w:eastAsia="Trebuchet MS" w:hAnsi="Trebuchet MS" w:cs="Trebuchet MS"/>
          <w:spacing w:val="42"/>
          <w:sz w:val="22"/>
          <w:szCs w:val="22"/>
          <w:lang w:val="ro-RO"/>
        </w:rPr>
        <w:t xml:space="preserve"> </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12"/>
          <w:sz w:val="22"/>
          <w:szCs w:val="22"/>
          <w:lang w:val="ro-RO"/>
        </w:rPr>
        <w:t xml:space="preserve"> </w:t>
      </w:r>
      <w:r w:rsidRPr="00E258EF">
        <w:rPr>
          <w:rFonts w:ascii="Trebuchet MS" w:eastAsia="Trebuchet MS" w:hAnsi="Trebuchet MS" w:cs="Trebuchet MS"/>
          <w:spacing w:val="-1"/>
          <w:sz w:val="22"/>
          <w:szCs w:val="22"/>
          <w:lang w:val="ro-RO"/>
        </w:rPr>
        <w:t>Cond</w:t>
      </w:r>
      <w:r w:rsidRPr="00E258EF">
        <w:rPr>
          <w:rFonts w:ascii="Trebuchet MS" w:eastAsia="Trebuchet MS" w:hAnsi="Trebuchet MS" w:cs="Trebuchet MS"/>
          <w:spacing w:val="1"/>
          <w:sz w:val="22"/>
          <w:szCs w:val="22"/>
          <w:lang w:val="ro-RO"/>
        </w:rPr>
        <w:t>i</w:t>
      </w:r>
      <w:r w:rsidRPr="00E258EF">
        <w:rPr>
          <w:rFonts w:ascii="Trebuchet MS" w:eastAsia="Trebuchet MS" w:hAnsi="Trebuchet MS" w:cs="Trebuchet MS"/>
          <w:sz w:val="22"/>
          <w:szCs w:val="22"/>
          <w:lang w:val="ro-RO"/>
        </w:rPr>
        <w:t>ții</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spacing w:val="-1"/>
          <w:sz w:val="22"/>
          <w:szCs w:val="22"/>
          <w:lang w:val="ro-RO"/>
        </w:rPr>
        <w:t>S</w:t>
      </w:r>
      <w:r w:rsidRPr="00E258EF">
        <w:rPr>
          <w:rFonts w:ascii="Trebuchet MS" w:eastAsia="Trebuchet MS" w:hAnsi="Trebuchet MS" w:cs="Trebuchet MS"/>
          <w:sz w:val="22"/>
          <w:szCs w:val="22"/>
          <w:lang w:val="ro-RO"/>
        </w:rPr>
        <w:t>pecifice</w:t>
      </w:r>
      <w:r w:rsidRPr="00E258EF">
        <w:rPr>
          <w:rFonts w:ascii="Trebuchet MS" w:eastAsia="Trebuchet MS" w:hAnsi="Trebuchet MS" w:cs="Trebuchet MS"/>
          <w:spacing w:val="28"/>
          <w:sz w:val="22"/>
          <w:szCs w:val="22"/>
          <w:lang w:val="ro-RO"/>
        </w:rPr>
        <w:t xml:space="preserve"> </w:t>
      </w:r>
      <w:r w:rsidRPr="00E258EF">
        <w:rPr>
          <w:rFonts w:ascii="Trebuchet MS" w:eastAsia="Trebuchet MS" w:hAnsi="Trebuchet MS" w:cs="Trebuchet MS"/>
          <w:sz w:val="22"/>
          <w:szCs w:val="22"/>
          <w:lang w:val="ro-RO"/>
        </w:rPr>
        <w:t>şi</w:t>
      </w:r>
      <w:r w:rsidRPr="00E258EF">
        <w:rPr>
          <w:rFonts w:ascii="Trebuchet MS" w:eastAsia="Trebuchet MS" w:hAnsi="Trebuchet MS" w:cs="Trebuchet MS"/>
          <w:spacing w:val="11"/>
          <w:sz w:val="22"/>
          <w:szCs w:val="22"/>
          <w:lang w:val="ro-RO"/>
        </w:rPr>
        <w:t xml:space="preserve"> </w:t>
      </w:r>
      <w:r w:rsidRPr="00E258EF">
        <w:rPr>
          <w:rFonts w:ascii="Trebuchet MS" w:eastAsia="Trebuchet MS" w:hAnsi="Trebuchet MS" w:cs="Trebuchet MS"/>
          <w:spacing w:val="3"/>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11"/>
          <w:sz w:val="22"/>
          <w:szCs w:val="22"/>
          <w:lang w:val="ro-RO"/>
        </w:rPr>
        <w:t xml:space="preserve"> </w:t>
      </w:r>
      <w:r w:rsidRPr="00E258EF">
        <w:rPr>
          <w:rFonts w:ascii="Trebuchet MS" w:eastAsia="Trebuchet MS" w:hAnsi="Trebuchet MS" w:cs="Trebuchet MS"/>
          <w:w w:val="103"/>
          <w:sz w:val="22"/>
          <w:szCs w:val="22"/>
          <w:lang w:val="ro-RO"/>
        </w:rPr>
        <w:t xml:space="preserve">conformitate </w:t>
      </w:r>
      <w:r w:rsidRPr="00E258EF">
        <w:rPr>
          <w:rFonts w:ascii="Trebuchet MS" w:eastAsia="Trebuchet MS" w:hAnsi="Trebuchet MS" w:cs="Trebuchet MS"/>
          <w:sz w:val="22"/>
          <w:szCs w:val="22"/>
          <w:lang w:val="ro-RO"/>
        </w:rPr>
        <w:t xml:space="preserve">cu </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pacing w:val="-1"/>
          <w:sz w:val="22"/>
          <w:szCs w:val="22"/>
          <w:lang w:val="ro-RO"/>
        </w:rPr>
        <w:t>documentel</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32"/>
          <w:sz w:val="22"/>
          <w:szCs w:val="22"/>
          <w:lang w:val="ro-RO"/>
        </w:rPr>
        <w:t xml:space="preserve"> </w:t>
      </w:r>
      <w:r w:rsidRPr="00E258EF">
        <w:rPr>
          <w:rFonts w:ascii="Trebuchet MS" w:eastAsia="Trebuchet MS" w:hAnsi="Trebuchet MS" w:cs="Trebuchet MS"/>
          <w:spacing w:val="-1"/>
          <w:sz w:val="22"/>
          <w:szCs w:val="22"/>
          <w:lang w:val="ro-RO"/>
        </w:rPr>
        <w:t>subsecvent</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sz w:val="22"/>
          <w:szCs w:val="22"/>
          <w:lang w:val="ro-RO"/>
        </w:rPr>
        <w:t xml:space="preserve">emise </w:t>
      </w:r>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sz w:val="22"/>
          <w:szCs w:val="22"/>
          <w:lang w:val="ro-RO"/>
        </w:rPr>
        <w:t xml:space="preserve">de </w:t>
      </w:r>
      <w:r w:rsidRPr="00E258EF">
        <w:rPr>
          <w:rFonts w:ascii="Trebuchet MS" w:eastAsia="Trebuchet MS" w:hAnsi="Trebuchet MS" w:cs="Trebuchet MS"/>
          <w:spacing w:val="4"/>
          <w:sz w:val="22"/>
          <w:szCs w:val="22"/>
          <w:lang w:val="ro-RO"/>
        </w:rPr>
        <w:t xml:space="preserve"> </w:t>
      </w:r>
      <w:r w:rsidR="003D6835" w:rsidRPr="00E258EF">
        <w:rPr>
          <w:rFonts w:ascii="Trebuchet MS" w:eastAsia="Trebuchet MS" w:hAnsi="Trebuchet MS" w:cs="Trebuchet MS"/>
          <w:spacing w:val="-1"/>
          <w:sz w:val="22"/>
          <w:szCs w:val="22"/>
          <w:lang w:val="ro-RO"/>
        </w:rPr>
        <w:t>AM</w:t>
      </w:r>
      <w:r w:rsidR="00134D22" w:rsidRPr="00E258EF">
        <w:rPr>
          <w:rFonts w:ascii="Trebuchet MS" w:eastAsia="Trebuchet MS" w:hAnsi="Trebuchet MS" w:cs="Trebuchet MS"/>
          <w:spacing w:val="-1"/>
          <w:sz w:val="22"/>
          <w:szCs w:val="22"/>
          <w:lang w:val="ro-RO"/>
        </w:rPr>
        <w:t>PEO</w:t>
      </w:r>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z w:val="22"/>
          <w:szCs w:val="22"/>
          <w:lang w:val="ro-RO"/>
        </w:rPr>
        <w:t xml:space="preserve">în  </w:t>
      </w:r>
      <w:r w:rsidRPr="00E258EF">
        <w:rPr>
          <w:rFonts w:ascii="Trebuchet MS" w:eastAsia="Trebuchet MS" w:hAnsi="Trebuchet MS" w:cs="Trebuchet MS"/>
          <w:spacing w:val="-1"/>
          <w:sz w:val="22"/>
          <w:szCs w:val="22"/>
          <w:lang w:val="ro-RO"/>
        </w:rPr>
        <w:t>vedere</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z w:val="22"/>
          <w:szCs w:val="22"/>
          <w:lang w:val="ro-RO"/>
        </w:rPr>
        <w:t xml:space="preserve">implementării </w:t>
      </w:r>
      <w:r w:rsidRPr="00E258EF">
        <w:rPr>
          <w:rFonts w:ascii="Trebuchet MS" w:eastAsia="Trebuchet MS" w:hAnsi="Trebuchet MS" w:cs="Trebuchet MS"/>
          <w:spacing w:val="35"/>
          <w:sz w:val="22"/>
          <w:szCs w:val="22"/>
          <w:lang w:val="ro-RO"/>
        </w:rPr>
        <w:t xml:space="preserve"> </w:t>
      </w:r>
      <w:r w:rsidRPr="00E258EF">
        <w:rPr>
          <w:rFonts w:ascii="Trebuchet MS" w:eastAsia="Trebuchet MS" w:hAnsi="Trebuchet MS" w:cs="Trebuchet MS"/>
          <w:spacing w:val="-1"/>
          <w:w w:val="103"/>
          <w:sz w:val="22"/>
          <w:szCs w:val="22"/>
          <w:lang w:val="ro-RO"/>
        </w:rPr>
        <w:t>proiectulu</w:t>
      </w:r>
      <w:r w:rsidRPr="00E258EF">
        <w:rPr>
          <w:rFonts w:ascii="Trebuchet MS" w:eastAsia="Trebuchet MS" w:hAnsi="Trebuchet MS" w:cs="Trebuchet MS"/>
          <w:spacing w:val="1"/>
          <w:w w:val="103"/>
          <w:sz w:val="22"/>
          <w:szCs w:val="22"/>
          <w:lang w:val="ro-RO"/>
        </w:rPr>
        <w:t>i</w:t>
      </w:r>
      <w:r w:rsidRPr="00E258EF">
        <w:rPr>
          <w:rFonts w:ascii="Trebuchet MS" w:eastAsia="Trebuchet MS" w:hAnsi="Trebuchet MS" w:cs="Trebuchet MS"/>
          <w:w w:val="103"/>
          <w:sz w:val="22"/>
          <w:szCs w:val="22"/>
          <w:lang w:val="ro-RO"/>
        </w:rPr>
        <w:t xml:space="preserve">, </w:t>
      </w:r>
      <w:r w:rsidRPr="00E258EF">
        <w:rPr>
          <w:rFonts w:ascii="Trebuchet MS" w:eastAsia="Trebuchet MS" w:hAnsi="Trebuchet MS" w:cs="Trebuchet MS"/>
          <w:sz w:val="22"/>
          <w:szCs w:val="22"/>
          <w:lang w:val="ro-RO"/>
        </w:rPr>
        <w:t>inclu</w:t>
      </w:r>
      <w:r w:rsidRPr="00E258EF">
        <w:rPr>
          <w:rFonts w:ascii="Trebuchet MS" w:eastAsia="Trebuchet MS" w:hAnsi="Trebuchet MS" w:cs="Trebuchet MS"/>
          <w:spacing w:val="-5"/>
          <w:sz w:val="22"/>
          <w:szCs w:val="22"/>
          <w:lang w:val="ro-RO"/>
        </w:rPr>
        <w:t>s</w:t>
      </w:r>
      <w:r w:rsidRPr="00E258EF">
        <w:rPr>
          <w:rFonts w:ascii="Trebuchet MS" w:eastAsia="Trebuchet MS" w:hAnsi="Trebuchet MS" w:cs="Trebuchet MS"/>
          <w:sz w:val="22"/>
          <w:szCs w:val="22"/>
          <w:lang w:val="ro-RO"/>
        </w:rPr>
        <w:t>iv</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z w:val="22"/>
          <w:szCs w:val="22"/>
          <w:lang w:val="ro-RO"/>
        </w:rPr>
        <w:t>capacit</w:t>
      </w:r>
      <w:r w:rsidRPr="00E258EF">
        <w:rPr>
          <w:rFonts w:ascii="Trebuchet MS" w:eastAsia="Trebuchet MS" w:hAnsi="Trebuchet MS" w:cs="Trebuchet MS"/>
          <w:spacing w:val="-1"/>
          <w:sz w:val="22"/>
          <w:szCs w:val="22"/>
          <w:lang w:val="ro-RO"/>
        </w:rPr>
        <w:t>ă</w:t>
      </w:r>
      <w:r w:rsidRPr="00E258EF">
        <w:rPr>
          <w:rFonts w:ascii="Trebuchet MS" w:eastAsia="Trebuchet MS" w:hAnsi="Trebuchet MS" w:cs="Trebuchet MS"/>
          <w:sz w:val="22"/>
          <w:szCs w:val="22"/>
          <w:lang w:val="ro-RO"/>
        </w:rPr>
        <w:t>ții</w:t>
      </w:r>
      <w:r w:rsidRPr="00E258EF">
        <w:rPr>
          <w:rFonts w:ascii="Trebuchet MS" w:eastAsia="Trebuchet MS" w:hAnsi="Trebuchet MS" w:cs="Trebuchet MS"/>
          <w:spacing w:val="31"/>
          <w:sz w:val="22"/>
          <w:szCs w:val="22"/>
          <w:lang w:val="ro-RO"/>
        </w:rPr>
        <w:t xml:space="preserve"> </w:t>
      </w:r>
      <w:r w:rsidRPr="00E258EF">
        <w:rPr>
          <w:rFonts w:ascii="Trebuchet MS" w:eastAsia="Trebuchet MS" w:hAnsi="Trebuchet MS" w:cs="Trebuchet MS"/>
          <w:sz w:val="22"/>
          <w:szCs w:val="22"/>
          <w:lang w:val="ro-RO"/>
        </w:rPr>
        <w:t>operaţionale</w:t>
      </w:r>
      <w:r w:rsidRPr="00E258EF">
        <w:rPr>
          <w:rFonts w:ascii="Trebuchet MS" w:eastAsia="Trebuchet MS" w:hAnsi="Trebuchet MS" w:cs="Trebuchet MS"/>
          <w:spacing w:val="36"/>
          <w:sz w:val="22"/>
          <w:szCs w:val="22"/>
          <w:lang w:val="ro-RO"/>
        </w:rPr>
        <w:t xml:space="preserve"> </w:t>
      </w:r>
      <w:r w:rsidRPr="00E258EF">
        <w:rPr>
          <w:rFonts w:ascii="Trebuchet MS" w:eastAsia="Trebuchet MS" w:hAnsi="Trebuchet MS" w:cs="Trebuchet MS"/>
          <w:sz w:val="22"/>
          <w:szCs w:val="22"/>
          <w:lang w:val="ro-RO"/>
        </w:rPr>
        <w:t>şi</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w w:val="103"/>
          <w:sz w:val="22"/>
          <w:szCs w:val="22"/>
          <w:lang w:val="ro-RO"/>
        </w:rPr>
        <w:t>financiare;</w:t>
      </w:r>
    </w:p>
    <w:p w14:paraId="68895F99" w14:textId="0580EB18" w:rsidR="000B3971" w:rsidRPr="00E258EF" w:rsidRDefault="0099349E" w:rsidP="00A22FA6">
      <w:pPr>
        <w:pStyle w:val="ListParagraph"/>
        <w:numPr>
          <w:ilvl w:val="0"/>
          <w:numId w:val="23"/>
        </w:numPr>
        <w:tabs>
          <w:tab w:val="left" w:pos="3350"/>
        </w:tabs>
        <w:jc w:val="both"/>
        <w:rPr>
          <w:rFonts w:ascii="Trebuchet MS" w:eastAsia="Trebuchet MS" w:hAnsi="Trebuchet MS" w:cs="Trebuchet MS"/>
          <w:w w:val="103"/>
          <w:sz w:val="22"/>
          <w:szCs w:val="22"/>
          <w:lang w:val="ro-RO"/>
        </w:rPr>
      </w:pPr>
      <w:r w:rsidRPr="00E258EF">
        <w:rPr>
          <w:rFonts w:ascii="Trebuchet MS" w:eastAsia="Trebuchet MS" w:hAnsi="Trebuchet MS" w:cs="Trebuchet MS"/>
          <w:sz w:val="22"/>
          <w:szCs w:val="22"/>
          <w:lang w:val="ro-RO"/>
        </w:rPr>
        <w:t>modificări</w:t>
      </w:r>
      <w:r w:rsidRPr="00E258EF">
        <w:rPr>
          <w:rFonts w:ascii="Trebuchet MS" w:eastAsia="Trebuchet MS" w:hAnsi="Trebuchet MS" w:cs="Trebuchet MS"/>
          <w:spacing w:val="29"/>
          <w:sz w:val="22"/>
          <w:szCs w:val="22"/>
          <w:lang w:val="ro-RO"/>
        </w:rPr>
        <w:t xml:space="preserve"> </w:t>
      </w:r>
      <w:r w:rsidRPr="00E258EF">
        <w:rPr>
          <w:rFonts w:ascii="Trebuchet MS" w:eastAsia="Trebuchet MS" w:hAnsi="Trebuchet MS" w:cs="Trebuchet MS"/>
          <w:sz w:val="22"/>
          <w:szCs w:val="22"/>
          <w:lang w:val="ro-RO"/>
        </w:rPr>
        <w:t>ale</w:t>
      </w:r>
      <w:r w:rsidRPr="00E258EF">
        <w:rPr>
          <w:rFonts w:ascii="Trebuchet MS" w:eastAsia="Trebuchet MS" w:hAnsi="Trebuchet MS" w:cs="Trebuchet MS"/>
          <w:spacing w:val="10"/>
          <w:sz w:val="22"/>
          <w:szCs w:val="22"/>
          <w:lang w:val="ro-RO"/>
        </w:rPr>
        <w:t xml:space="preserve"> </w:t>
      </w:r>
      <w:r w:rsidR="0076719B">
        <w:rPr>
          <w:rFonts w:ascii="Trebuchet MS" w:eastAsia="Trebuchet MS" w:hAnsi="Trebuchet MS" w:cs="Trebuchet MS"/>
          <w:sz w:val="22"/>
          <w:szCs w:val="22"/>
          <w:lang w:val="ro-RO"/>
        </w:rPr>
        <w:t>A</w:t>
      </w:r>
      <w:r w:rsidR="0076719B" w:rsidRPr="00E258EF">
        <w:rPr>
          <w:rFonts w:ascii="Trebuchet MS" w:eastAsia="Trebuchet MS" w:hAnsi="Trebuchet MS" w:cs="Trebuchet MS"/>
          <w:sz w:val="22"/>
          <w:szCs w:val="22"/>
          <w:lang w:val="ro-RO"/>
        </w:rPr>
        <w:t>nexei</w:t>
      </w:r>
      <w:r w:rsidR="0076719B" w:rsidRPr="00E258EF">
        <w:rPr>
          <w:rFonts w:ascii="Trebuchet MS" w:eastAsia="Trebuchet MS" w:hAnsi="Trebuchet MS" w:cs="Trebuchet MS"/>
          <w:spacing w:val="20"/>
          <w:sz w:val="22"/>
          <w:szCs w:val="22"/>
          <w:lang w:val="ro-RO"/>
        </w:rPr>
        <w:t xml:space="preserve"> </w:t>
      </w:r>
      <w:r w:rsidR="0076719B">
        <w:rPr>
          <w:rFonts w:ascii="Trebuchet MS" w:eastAsia="Trebuchet MS" w:hAnsi="Trebuchet MS" w:cs="Trebuchet MS"/>
          <w:spacing w:val="20"/>
          <w:sz w:val="22"/>
          <w:szCs w:val="22"/>
          <w:lang w:val="ro-RO"/>
        </w:rPr>
        <w:t xml:space="preserve">nr. </w:t>
      </w:r>
      <w:r w:rsidR="00A751BE" w:rsidRPr="00E258EF">
        <w:rPr>
          <w:rFonts w:ascii="Trebuchet MS" w:eastAsia="Trebuchet MS" w:hAnsi="Trebuchet MS" w:cs="Trebuchet MS"/>
          <w:sz w:val="22"/>
          <w:szCs w:val="22"/>
          <w:lang w:val="ro-RO"/>
        </w:rPr>
        <w:t>4</w:t>
      </w:r>
      <w:r w:rsidRPr="00E258EF">
        <w:rPr>
          <w:rFonts w:ascii="Trebuchet MS" w:eastAsia="Trebuchet MS" w:hAnsi="Trebuchet MS" w:cs="Trebuchet MS"/>
          <w:sz w:val="22"/>
          <w:szCs w:val="22"/>
          <w:lang w:val="ro-RO"/>
        </w:rPr>
        <w:t xml:space="preserve"> </w:t>
      </w:r>
      <w:r w:rsidR="00A751BE"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z w:val="22"/>
          <w:szCs w:val="22"/>
          <w:lang w:val="ro-RO"/>
        </w:rPr>
        <w:t>Acordul</w:t>
      </w:r>
      <w:r w:rsidRPr="00E258EF">
        <w:rPr>
          <w:rFonts w:ascii="Trebuchet MS" w:eastAsia="Trebuchet MS" w:hAnsi="Trebuchet MS" w:cs="Trebuchet MS"/>
          <w:spacing w:val="22"/>
          <w:sz w:val="22"/>
          <w:szCs w:val="22"/>
          <w:lang w:val="ro-RO"/>
        </w:rPr>
        <w:t xml:space="preserve"> </w:t>
      </w:r>
      <w:r w:rsidR="007C6917" w:rsidRPr="00E258EF">
        <w:rPr>
          <w:rFonts w:ascii="Trebuchet MS" w:eastAsia="Trebuchet MS" w:hAnsi="Trebuchet MS" w:cs="Trebuchet MS"/>
          <w:spacing w:val="22"/>
          <w:sz w:val="22"/>
          <w:szCs w:val="22"/>
          <w:lang w:val="ro-RO"/>
        </w:rPr>
        <w:t xml:space="preserve">de parteneriat </w:t>
      </w:r>
      <w:r w:rsidRPr="00E258EF">
        <w:rPr>
          <w:rFonts w:ascii="Trebuchet MS" w:eastAsia="Trebuchet MS" w:hAnsi="Trebuchet MS" w:cs="Trebuchet MS"/>
          <w:sz w:val="22"/>
          <w:szCs w:val="22"/>
          <w:lang w:val="ro-RO"/>
        </w:rPr>
        <w:t>încheiat</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z w:val="22"/>
          <w:szCs w:val="22"/>
          <w:lang w:val="ro-RO"/>
        </w:rPr>
        <w:t>între</w:t>
      </w:r>
      <w:r w:rsidRPr="00E258EF">
        <w:rPr>
          <w:rFonts w:ascii="Trebuchet MS" w:eastAsia="Trebuchet MS" w:hAnsi="Trebuchet MS" w:cs="Trebuchet MS"/>
          <w:spacing w:val="15"/>
          <w:sz w:val="22"/>
          <w:szCs w:val="22"/>
          <w:lang w:val="ro-RO"/>
        </w:rPr>
        <w:t xml:space="preserve"> </w:t>
      </w:r>
      <w:r w:rsidRPr="00E258EF">
        <w:rPr>
          <w:rFonts w:ascii="Trebuchet MS" w:eastAsia="Trebuchet MS" w:hAnsi="Trebuchet MS" w:cs="Trebuchet MS"/>
          <w:sz w:val="22"/>
          <w:szCs w:val="22"/>
          <w:lang w:val="ro-RO"/>
        </w:rPr>
        <w:t>Lide</w:t>
      </w:r>
      <w:r w:rsidRPr="00E258EF">
        <w:rPr>
          <w:rFonts w:ascii="Trebuchet MS" w:eastAsia="Trebuchet MS" w:hAnsi="Trebuchet MS" w:cs="Trebuchet MS"/>
          <w:spacing w:val="-2"/>
          <w:sz w:val="22"/>
          <w:szCs w:val="22"/>
          <w:lang w:val="ro-RO"/>
        </w:rPr>
        <w:t>r</w:t>
      </w:r>
      <w:r w:rsidRPr="00E258EF">
        <w:rPr>
          <w:rFonts w:ascii="Trebuchet MS" w:eastAsia="Trebuchet MS" w:hAnsi="Trebuchet MS" w:cs="Trebuchet MS"/>
          <w:spacing w:val="-1"/>
          <w:sz w:val="22"/>
          <w:szCs w:val="22"/>
          <w:lang w:val="ro-RO"/>
        </w:rPr>
        <w:t>u</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pacing w:val="-1"/>
          <w:sz w:val="22"/>
          <w:szCs w:val="22"/>
          <w:lang w:val="ro-RO"/>
        </w:rPr>
        <w:t>d</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pacing w:val="-1"/>
          <w:sz w:val="22"/>
          <w:szCs w:val="22"/>
          <w:lang w:val="ro-RO"/>
        </w:rPr>
        <w:t>parteneria</w:t>
      </w:r>
      <w:r w:rsidRPr="00E258EF">
        <w:rPr>
          <w:rFonts w:ascii="Trebuchet MS" w:eastAsia="Trebuchet MS" w:hAnsi="Trebuchet MS" w:cs="Trebuchet MS"/>
          <w:sz w:val="22"/>
          <w:szCs w:val="22"/>
          <w:lang w:val="ro-RO"/>
        </w:rPr>
        <w:t xml:space="preserve">t </w:t>
      </w:r>
      <w:r w:rsidRPr="00E258EF">
        <w:rPr>
          <w:rFonts w:ascii="Trebuchet MS" w:eastAsia="Trebuchet MS" w:hAnsi="Trebuchet MS" w:cs="Trebuchet MS"/>
          <w:spacing w:val="-1"/>
          <w:sz w:val="22"/>
          <w:szCs w:val="22"/>
          <w:lang w:val="ro-RO"/>
        </w:rPr>
        <w:t>ș</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pacing w:val="-1"/>
          <w:w w:val="103"/>
          <w:sz w:val="22"/>
          <w:szCs w:val="22"/>
          <w:lang w:val="ro-RO"/>
        </w:rPr>
        <w:t>Partener</w:t>
      </w:r>
      <w:r w:rsidRPr="00E258EF">
        <w:rPr>
          <w:rFonts w:ascii="Trebuchet MS" w:eastAsia="Trebuchet MS" w:hAnsi="Trebuchet MS" w:cs="Trebuchet MS"/>
          <w:spacing w:val="3"/>
          <w:w w:val="103"/>
          <w:sz w:val="22"/>
          <w:szCs w:val="22"/>
          <w:lang w:val="ro-RO"/>
        </w:rPr>
        <w:t>i</w:t>
      </w:r>
      <w:r w:rsidRPr="00E258EF">
        <w:rPr>
          <w:rFonts w:ascii="Trebuchet MS" w:eastAsia="Trebuchet MS" w:hAnsi="Trebuchet MS" w:cs="Trebuchet MS"/>
          <w:w w:val="103"/>
          <w:sz w:val="22"/>
          <w:szCs w:val="22"/>
          <w:lang w:val="ro-RO"/>
        </w:rPr>
        <w:t>;</w:t>
      </w:r>
    </w:p>
    <w:p w14:paraId="5D982C7A" w14:textId="09AE81A0" w:rsidR="002F1081" w:rsidRPr="00E258EF" w:rsidRDefault="0099349E" w:rsidP="002F1081">
      <w:pPr>
        <w:pStyle w:val="ListParagraph"/>
        <w:numPr>
          <w:ilvl w:val="0"/>
          <w:numId w:val="23"/>
        </w:numPr>
        <w:tabs>
          <w:tab w:val="left" w:pos="3350"/>
        </w:tabs>
        <w:jc w:val="both"/>
        <w:rPr>
          <w:rFonts w:ascii="Trebuchet MS" w:eastAsia="Trebuchet MS" w:hAnsi="Trebuchet MS" w:cs="Trebuchet MS"/>
          <w:w w:val="103"/>
          <w:sz w:val="22"/>
          <w:szCs w:val="22"/>
          <w:lang w:val="ro-RO"/>
        </w:rPr>
      </w:pPr>
      <w:r w:rsidRPr="00E258EF">
        <w:rPr>
          <w:rFonts w:ascii="Trebuchet MS" w:eastAsia="Trebuchet MS" w:hAnsi="Trebuchet MS" w:cs="Trebuchet MS"/>
          <w:sz w:val="22"/>
          <w:szCs w:val="22"/>
          <w:lang w:val="ro-RO"/>
        </w:rPr>
        <w:t>modific</w:t>
      </w:r>
      <w:r w:rsidRPr="00E258EF">
        <w:rPr>
          <w:rFonts w:ascii="Trebuchet MS" w:eastAsia="Trebuchet MS" w:hAnsi="Trebuchet MS" w:cs="Trebuchet MS"/>
          <w:spacing w:val="-1"/>
          <w:sz w:val="22"/>
          <w:szCs w:val="22"/>
          <w:lang w:val="ro-RO"/>
        </w:rPr>
        <w:t>ă</w:t>
      </w:r>
      <w:r w:rsidRPr="00E258EF">
        <w:rPr>
          <w:rFonts w:ascii="Trebuchet MS" w:eastAsia="Trebuchet MS" w:hAnsi="Trebuchet MS" w:cs="Trebuchet MS"/>
          <w:spacing w:val="-2"/>
          <w:sz w:val="22"/>
          <w:szCs w:val="22"/>
          <w:lang w:val="ro-RO"/>
        </w:rPr>
        <w:t>r</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51"/>
          <w:sz w:val="22"/>
          <w:szCs w:val="22"/>
          <w:lang w:val="ro-RO"/>
        </w:rPr>
        <w:t xml:space="preserve"> </w:t>
      </w:r>
      <w:r w:rsidRPr="00E258EF">
        <w:rPr>
          <w:rFonts w:ascii="Trebuchet MS" w:eastAsia="Trebuchet MS" w:hAnsi="Trebuchet MS" w:cs="Trebuchet MS"/>
          <w:sz w:val="22"/>
          <w:szCs w:val="22"/>
          <w:lang w:val="ro-RO"/>
        </w:rPr>
        <w:t>ce</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pacing w:val="-1"/>
          <w:sz w:val="22"/>
          <w:szCs w:val="22"/>
          <w:lang w:val="ro-RO"/>
        </w:rPr>
        <w:t>a</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pacing w:val="1"/>
          <w:sz w:val="22"/>
          <w:szCs w:val="22"/>
          <w:lang w:val="ro-RO"/>
        </w:rPr>
        <w:t>c</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z w:val="22"/>
          <w:szCs w:val="22"/>
          <w:lang w:val="ro-RO"/>
        </w:rPr>
        <w:t>efect</w:t>
      </w:r>
      <w:r w:rsidRPr="00E258EF">
        <w:rPr>
          <w:rFonts w:ascii="Trebuchet MS" w:eastAsia="Trebuchet MS" w:hAnsi="Trebuchet MS" w:cs="Trebuchet MS"/>
          <w:spacing w:val="35"/>
          <w:sz w:val="22"/>
          <w:szCs w:val="22"/>
          <w:lang w:val="ro-RO"/>
        </w:rPr>
        <w:t xml:space="preserve"> </w:t>
      </w:r>
      <w:r w:rsidRPr="00E258EF">
        <w:rPr>
          <w:rFonts w:ascii="Trebuchet MS" w:eastAsia="Trebuchet MS" w:hAnsi="Trebuchet MS" w:cs="Trebuchet MS"/>
          <w:spacing w:val="-1"/>
          <w:sz w:val="22"/>
          <w:szCs w:val="22"/>
          <w:lang w:val="ro-RO"/>
        </w:rPr>
        <w:t>scădere</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45"/>
          <w:sz w:val="22"/>
          <w:szCs w:val="22"/>
          <w:lang w:val="ro-RO"/>
        </w:rPr>
        <w:t xml:space="preserve"> </w:t>
      </w:r>
      <w:r w:rsidRPr="00E258EF">
        <w:rPr>
          <w:rFonts w:ascii="Trebuchet MS" w:eastAsia="Trebuchet MS" w:hAnsi="Trebuchet MS" w:cs="Trebuchet MS"/>
          <w:sz w:val="22"/>
          <w:szCs w:val="22"/>
          <w:lang w:val="ro-RO"/>
        </w:rPr>
        <w:t>valorii</w:t>
      </w:r>
      <w:r w:rsidRPr="00E258EF">
        <w:rPr>
          <w:rFonts w:ascii="Trebuchet MS" w:eastAsia="Trebuchet MS" w:hAnsi="Trebuchet MS" w:cs="Trebuchet MS"/>
          <w:spacing w:val="38"/>
          <w:sz w:val="22"/>
          <w:szCs w:val="22"/>
          <w:lang w:val="ro-RO"/>
        </w:rPr>
        <w:t xml:space="preserve"> </w:t>
      </w:r>
      <w:r w:rsidRPr="00E258EF">
        <w:rPr>
          <w:rFonts w:ascii="Trebuchet MS" w:eastAsia="Trebuchet MS" w:hAnsi="Trebuchet MS" w:cs="Trebuchet MS"/>
          <w:spacing w:val="-1"/>
          <w:sz w:val="22"/>
          <w:szCs w:val="22"/>
          <w:lang w:val="ro-RO"/>
        </w:rPr>
        <w:t>total</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37"/>
          <w:sz w:val="22"/>
          <w:szCs w:val="22"/>
          <w:lang w:val="ro-RO"/>
        </w:rPr>
        <w:t xml:space="preserve"> </w:t>
      </w:r>
      <w:r w:rsidRPr="00E258EF">
        <w:rPr>
          <w:rFonts w:ascii="Trebuchet MS" w:eastAsia="Trebuchet MS" w:hAnsi="Trebuchet MS" w:cs="Trebuchet MS"/>
          <w:sz w:val="22"/>
          <w:szCs w:val="22"/>
          <w:lang w:val="ro-RO"/>
        </w:rPr>
        <w:t>eligibile</w:t>
      </w:r>
      <w:r w:rsidRPr="00E258EF">
        <w:rPr>
          <w:rFonts w:ascii="Trebuchet MS" w:eastAsia="Trebuchet MS" w:hAnsi="Trebuchet MS" w:cs="Trebuchet MS"/>
          <w:spacing w:val="44"/>
          <w:sz w:val="22"/>
          <w:szCs w:val="22"/>
          <w:lang w:val="ro-RO"/>
        </w:rPr>
        <w:t xml:space="preserve"> </w:t>
      </w:r>
      <w:r w:rsidRPr="00E258EF">
        <w:rPr>
          <w:rFonts w:ascii="Trebuchet MS" w:eastAsia="Trebuchet MS" w:hAnsi="Trebuchet MS" w:cs="Trebuchet MS"/>
          <w:w w:val="103"/>
          <w:sz w:val="22"/>
          <w:szCs w:val="22"/>
          <w:lang w:val="ro-RO"/>
        </w:rPr>
        <w:t>a</w:t>
      </w:r>
      <w:r w:rsidR="00A22FA6" w:rsidRPr="00E258EF">
        <w:rPr>
          <w:rFonts w:ascii="Trebuchet MS" w:eastAsia="Trebuchet MS" w:hAnsi="Trebuchet MS" w:cs="Trebuchet MS"/>
          <w:w w:val="103"/>
          <w:sz w:val="22"/>
          <w:szCs w:val="22"/>
          <w:lang w:val="ro-RO"/>
        </w:rPr>
        <w:t xml:space="preserve"> </w:t>
      </w:r>
      <w:r w:rsidRPr="00E258EF">
        <w:rPr>
          <w:rFonts w:ascii="Trebuchet MS" w:eastAsia="Trebuchet MS" w:hAnsi="Trebuchet MS" w:cs="Trebuchet MS"/>
          <w:spacing w:val="-2"/>
          <w:sz w:val="22"/>
          <w:szCs w:val="22"/>
          <w:lang w:val="ro-RO"/>
        </w:rPr>
        <w:t>Pro</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z w:val="22"/>
          <w:szCs w:val="22"/>
          <w:lang w:val="ro-RO"/>
        </w:rPr>
        <w:t>ectului,</w:t>
      </w:r>
      <w:r w:rsidRPr="00E258EF">
        <w:rPr>
          <w:rFonts w:ascii="Trebuchet MS" w:eastAsia="Trebuchet MS" w:hAnsi="Trebuchet MS" w:cs="Trebuchet MS"/>
          <w:spacing w:val="33"/>
          <w:sz w:val="22"/>
          <w:szCs w:val="22"/>
          <w:lang w:val="ro-RO"/>
        </w:rPr>
        <w:t xml:space="preserve"> </w:t>
      </w:r>
      <w:r w:rsidRPr="00E258EF">
        <w:rPr>
          <w:rFonts w:ascii="Trebuchet MS" w:eastAsia="Trebuchet MS" w:hAnsi="Trebuchet MS" w:cs="Trebuchet MS"/>
          <w:sz w:val="22"/>
          <w:szCs w:val="22"/>
          <w:lang w:val="ro-RO"/>
        </w:rPr>
        <w:t>cu</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justificarea</w:t>
      </w:r>
      <w:r w:rsidRPr="00E258EF">
        <w:rPr>
          <w:rFonts w:ascii="Trebuchet MS" w:eastAsia="Trebuchet MS" w:hAnsi="Trebuchet MS" w:cs="Trebuchet MS"/>
          <w:spacing w:val="33"/>
          <w:sz w:val="22"/>
          <w:szCs w:val="22"/>
          <w:lang w:val="ro-RO"/>
        </w:rPr>
        <w:t xml:space="preserve"> </w:t>
      </w:r>
      <w:r w:rsidRPr="00E258EF">
        <w:rPr>
          <w:rFonts w:ascii="Trebuchet MS" w:eastAsia="Trebuchet MS" w:hAnsi="Trebuchet MS" w:cs="Trebuchet MS"/>
          <w:sz w:val="22"/>
          <w:szCs w:val="22"/>
          <w:lang w:val="ro-RO"/>
        </w:rPr>
        <w:t>detaliată</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z w:val="22"/>
          <w:szCs w:val="22"/>
          <w:lang w:val="ro-RO"/>
        </w:rPr>
        <w:t>motivelor</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z w:val="22"/>
          <w:szCs w:val="22"/>
          <w:lang w:val="ro-RO"/>
        </w:rPr>
        <w:t>care</w:t>
      </w:r>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sz w:val="22"/>
          <w:szCs w:val="22"/>
          <w:lang w:val="ro-RO"/>
        </w:rPr>
        <w:t>au</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z w:val="22"/>
          <w:szCs w:val="22"/>
          <w:lang w:val="ro-RO"/>
        </w:rPr>
        <w:t>condus</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z w:val="22"/>
          <w:szCs w:val="22"/>
          <w:lang w:val="ro-RO"/>
        </w:rPr>
        <w:t>la</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w w:val="103"/>
          <w:sz w:val="22"/>
          <w:szCs w:val="22"/>
          <w:lang w:val="ro-RO"/>
        </w:rPr>
        <w:t>aceasta</w:t>
      </w:r>
      <w:r w:rsidR="007C6917" w:rsidRPr="00E258EF">
        <w:rPr>
          <w:rFonts w:ascii="Trebuchet MS" w:eastAsia="Trebuchet MS" w:hAnsi="Trebuchet MS" w:cs="Trebuchet MS"/>
          <w:w w:val="103"/>
          <w:sz w:val="22"/>
          <w:szCs w:val="22"/>
          <w:lang w:val="ro-RO"/>
        </w:rPr>
        <w:t xml:space="preserve"> situatie</w:t>
      </w:r>
      <w:r w:rsidRPr="00E258EF">
        <w:rPr>
          <w:rFonts w:ascii="Trebuchet MS" w:eastAsia="Trebuchet MS" w:hAnsi="Trebuchet MS" w:cs="Trebuchet MS"/>
          <w:w w:val="103"/>
          <w:sz w:val="22"/>
          <w:szCs w:val="22"/>
          <w:lang w:val="ro-RO"/>
        </w:rPr>
        <w:t>.</w:t>
      </w:r>
    </w:p>
    <w:p w14:paraId="13C95C1A" w14:textId="635A81C5" w:rsidR="002F1081" w:rsidRPr="00E258EF" w:rsidRDefault="002F1081" w:rsidP="002F1081">
      <w:pPr>
        <w:pStyle w:val="ListParagraph"/>
        <w:numPr>
          <w:ilvl w:val="0"/>
          <w:numId w:val="27"/>
        </w:numPr>
        <w:spacing w:line="247" w:lineRule="auto"/>
        <w:ind w:right="105"/>
        <w:jc w:val="both"/>
        <w:rPr>
          <w:rFonts w:ascii="Trebuchet MS" w:eastAsia="Trebuchet MS" w:hAnsi="Trebuchet MS" w:cs="Trebuchet MS"/>
          <w:w w:val="103"/>
          <w:sz w:val="22"/>
          <w:szCs w:val="22"/>
          <w:lang w:val="ro-RO"/>
        </w:rPr>
      </w:pPr>
      <w:r w:rsidRPr="00E258EF">
        <w:rPr>
          <w:rFonts w:ascii="Trebuchet MS" w:eastAsia="Trebuchet MS" w:hAnsi="Trebuchet MS" w:cs="Trebuchet MS"/>
          <w:sz w:val="22"/>
          <w:szCs w:val="22"/>
          <w:lang w:val="ro-RO"/>
        </w:rPr>
        <w:t>In</w:t>
      </w:r>
      <w:r w:rsidRPr="00E258EF">
        <w:rPr>
          <w:rFonts w:ascii="Trebuchet MS" w:eastAsia="Trebuchet MS" w:hAnsi="Trebuchet MS" w:cs="Trebuchet MS"/>
          <w:spacing w:val="47"/>
          <w:sz w:val="22"/>
          <w:szCs w:val="22"/>
          <w:lang w:val="ro-RO"/>
        </w:rPr>
        <w:t xml:space="preserve"> </w:t>
      </w:r>
      <w:r w:rsidRPr="00E258EF">
        <w:rPr>
          <w:rFonts w:ascii="Trebuchet MS" w:eastAsia="Trebuchet MS" w:hAnsi="Trebuchet MS" w:cs="Trebuchet MS"/>
          <w:sz w:val="22"/>
          <w:szCs w:val="22"/>
          <w:lang w:val="ro-RO"/>
        </w:rPr>
        <w:t>cazul</w:t>
      </w:r>
      <w:r w:rsidRPr="00E258EF">
        <w:rPr>
          <w:rFonts w:ascii="Trebuchet MS" w:eastAsia="Trebuchet MS" w:hAnsi="Trebuchet MS" w:cs="Trebuchet MS"/>
          <w:spacing w:val="53"/>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49"/>
          <w:sz w:val="22"/>
          <w:szCs w:val="22"/>
          <w:lang w:val="ro-RO"/>
        </w:rPr>
        <w:t xml:space="preserve"> </w:t>
      </w:r>
      <w:r w:rsidRPr="00E258EF">
        <w:rPr>
          <w:rFonts w:ascii="Trebuchet MS" w:eastAsia="Trebuchet MS" w:hAnsi="Trebuchet MS" w:cs="Trebuchet MS"/>
          <w:spacing w:val="-1"/>
          <w:sz w:val="22"/>
          <w:szCs w:val="22"/>
          <w:lang w:val="ro-RO"/>
        </w:rPr>
        <w:t>car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53"/>
          <w:sz w:val="22"/>
          <w:szCs w:val="22"/>
          <w:lang w:val="ro-RO"/>
        </w:rPr>
        <w:t xml:space="preserve"> </w:t>
      </w:r>
      <w:r w:rsidR="003D6835" w:rsidRPr="00E258EF">
        <w:rPr>
          <w:rFonts w:ascii="Trebuchet MS" w:eastAsia="Trebuchet MS" w:hAnsi="Trebuchet MS" w:cs="Trebuchet MS"/>
          <w:spacing w:val="-1"/>
          <w:sz w:val="22"/>
          <w:szCs w:val="22"/>
          <w:lang w:val="ro-RO"/>
        </w:rPr>
        <w:t>AM</w:t>
      </w:r>
      <w:r w:rsidR="00134D22" w:rsidRPr="00E258EF">
        <w:rPr>
          <w:rFonts w:ascii="Trebuchet MS" w:eastAsia="Trebuchet MS" w:hAnsi="Trebuchet MS" w:cs="Trebuchet MS"/>
          <w:spacing w:val="-1"/>
          <w:sz w:val="22"/>
          <w:szCs w:val="22"/>
          <w:lang w:val="ro-RO"/>
        </w:rPr>
        <w:t>PEO</w:t>
      </w:r>
      <w:r w:rsidRPr="00E258EF">
        <w:rPr>
          <w:rFonts w:ascii="Trebuchet MS" w:eastAsia="Trebuchet MS" w:hAnsi="Trebuchet MS" w:cs="Trebuchet MS"/>
          <w:spacing w:val="-1"/>
          <w:sz w:val="22"/>
          <w:szCs w:val="22"/>
          <w:lang w:val="ro-RO"/>
        </w:rPr>
        <w:t>/</w:t>
      </w:r>
      <w:r w:rsidRPr="00E258EF">
        <w:rPr>
          <w:rFonts w:ascii="Trebuchet MS" w:eastAsia="Trebuchet MS" w:hAnsi="Trebuchet MS" w:cs="Trebuchet MS"/>
          <w:spacing w:val="2"/>
          <w:sz w:val="22"/>
          <w:szCs w:val="22"/>
          <w:lang w:val="ro-RO"/>
        </w:rPr>
        <w:t>O</w:t>
      </w:r>
      <w:r w:rsidRPr="00E258EF">
        <w:rPr>
          <w:rFonts w:ascii="Trebuchet MS" w:eastAsia="Trebuchet MS" w:hAnsi="Trebuchet MS" w:cs="Trebuchet MS"/>
          <w:sz w:val="22"/>
          <w:szCs w:val="22"/>
          <w:lang w:val="ro-RO"/>
        </w:rPr>
        <w:t xml:space="preserve">I </w:t>
      </w:r>
      <w:r w:rsidRPr="00E258EF">
        <w:rPr>
          <w:rFonts w:ascii="Trebuchet MS" w:eastAsia="Trebuchet MS" w:hAnsi="Trebuchet MS" w:cs="Trebuchet MS"/>
          <w:spacing w:val="11"/>
          <w:sz w:val="22"/>
          <w:szCs w:val="22"/>
          <w:lang w:val="ro-RO"/>
        </w:rPr>
        <w:t xml:space="preserve"> </w:t>
      </w:r>
      <w:r w:rsidRPr="00E258EF">
        <w:rPr>
          <w:rFonts w:ascii="Trebuchet MS" w:eastAsia="Trebuchet MS" w:hAnsi="Trebuchet MS" w:cs="Trebuchet MS"/>
          <w:sz w:val="22"/>
          <w:szCs w:val="22"/>
          <w:lang w:val="ro-RO"/>
        </w:rPr>
        <w:t>solicită  clarific</w:t>
      </w:r>
      <w:r w:rsidRPr="00E258EF">
        <w:rPr>
          <w:rFonts w:ascii="Trebuchet MS" w:eastAsia="Trebuchet MS" w:hAnsi="Trebuchet MS" w:cs="Trebuchet MS"/>
          <w:spacing w:val="-1"/>
          <w:sz w:val="22"/>
          <w:szCs w:val="22"/>
          <w:lang w:val="ro-RO"/>
        </w:rPr>
        <w:t>ă</w:t>
      </w:r>
      <w:r w:rsidRPr="00E258EF">
        <w:rPr>
          <w:rFonts w:ascii="Trebuchet MS" w:eastAsia="Trebuchet MS" w:hAnsi="Trebuchet MS" w:cs="Trebuchet MS"/>
          <w:spacing w:val="1"/>
          <w:sz w:val="22"/>
          <w:szCs w:val="22"/>
          <w:lang w:val="ro-RO"/>
        </w:rPr>
        <w:t>r</w:t>
      </w:r>
      <w:r w:rsidRPr="00E258EF">
        <w:rPr>
          <w:rFonts w:ascii="Trebuchet MS" w:eastAsia="Trebuchet MS" w:hAnsi="Trebuchet MS" w:cs="Trebuchet MS"/>
          <w:sz w:val="22"/>
          <w:szCs w:val="22"/>
          <w:lang w:val="ro-RO"/>
        </w:rPr>
        <w:t xml:space="preserve">i </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z w:val="22"/>
          <w:szCs w:val="22"/>
          <w:lang w:val="ro-RO"/>
        </w:rPr>
        <w:t>cu</w:t>
      </w:r>
      <w:r w:rsidRPr="00E258EF">
        <w:rPr>
          <w:rFonts w:ascii="Trebuchet MS" w:eastAsia="Trebuchet MS" w:hAnsi="Trebuchet MS" w:cs="Trebuchet MS"/>
          <w:spacing w:val="48"/>
          <w:sz w:val="22"/>
          <w:szCs w:val="22"/>
          <w:lang w:val="ro-RO"/>
        </w:rPr>
        <w:t xml:space="preserve"> </w:t>
      </w:r>
      <w:r w:rsidRPr="00E258EF">
        <w:rPr>
          <w:rFonts w:ascii="Trebuchet MS" w:eastAsia="Trebuchet MS" w:hAnsi="Trebuchet MS" w:cs="Trebuchet MS"/>
          <w:sz w:val="22"/>
          <w:szCs w:val="22"/>
          <w:lang w:val="ro-RO"/>
        </w:rPr>
        <w:t>privire</w:t>
      </w:r>
      <w:r w:rsidRPr="00E258EF">
        <w:rPr>
          <w:rFonts w:ascii="Trebuchet MS" w:eastAsia="Trebuchet MS" w:hAnsi="Trebuchet MS" w:cs="Trebuchet MS"/>
          <w:spacing w:val="58"/>
          <w:sz w:val="22"/>
          <w:szCs w:val="22"/>
          <w:lang w:val="ro-RO"/>
        </w:rPr>
        <w:t xml:space="preserve"> </w:t>
      </w:r>
      <w:r w:rsidRPr="00E258EF">
        <w:rPr>
          <w:rFonts w:ascii="Trebuchet MS" w:eastAsia="Trebuchet MS" w:hAnsi="Trebuchet MS" w:cs="Trebuchet MS"/>
          <w:sz w:val="22"/>
          <w:szCs w:val="22"/>
          <w:lang w:val="ro-RO"/>
        </w:rPr>
        <w:t>la</w:t>
      </w:r>
      <w:r w:rsidRPr="00E258EF">
        <w:rPr>
          <w:rFonts w:ascii="Trebuchet MS" w:eastAsia="Trebuchet MS" w:hAnsi="Trebuchet MS" w:cs="Trebuchet MS"/>
          <w:spacing w:val="47"/>
          <w:sz w:val="22"/>
          <w:szCs w:val="22"/>
          <w:lang w:val="ro-RO"/>
        </w:rPr>
        <w:t xml:space="preserve"> </w:t>
      </w:r>
      <w:r w:rsidRPr="00E258EF">
        <w:rPr>
          <w:rFonts w:ascii="Trebuchet MS" w:eastAsia="Trebuchet MS" w:hAnsi="Trebuchet MS" w:cs="Trebuchet MS"/>
          <w:w w:val="103"/>
          <w:sz w:val="22"/>
          <w:szCs w:val="22"/>
          <w:lang w:val="ro-RO"/>
        </w:rPr>
        <w:t xml:space="preserve">modificarea </w:t>
      </w:r>
      <w:r w:rsidRPr="00E258EF">
        <w:rPr>
          <w:rFonts w:ascii="Trebuchet MS" w:eastAsia="Trebuchet MS" w:hAnsi="Trebuchet MS" w:cs="Trebuchet MS"/>
          <w:sz w:val="22"/>
          <w:szCs w:val="22"/>
          <w:lang w:val="ro-RO"/>
        </w:rPr>
        <w:t>propusă</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z w:val="22"/>
          <w:szCs w:val="22"/>
          <w:lang w:val="ro-RO"/>
        </w:rPr>
        <w:t>prin</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z w:val="22"/>
          <w:szCs w:val="22"/>
          <w:lang w:val="ro-RO"/>
        </w:rPr>
        <w:t>act</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z w:val="22"/>
          <w:szCs w:val="22"/>
          <w:lang w:val="ro-RO"/>
        </w:rPr>
        <w:t>ad</w:t>
      </w:r>
      <w:r w:rsidRPr="00E258EF">
        <w:rPr>
          <w:rFonts w:ascii="Trebuchet MS" w:eastAsia="Trebuchet MS" w:hAnsi="Trebuchet MS" w:cs="Trebuchet MS"/>
          <w:spacing w:val="1"/>
          <w:sz w:val="22"/>
          <w:szCs w:val="22"/>
          <w:lang w:val="ro-RO"/>
        </w:rPr>
        <w:t>i</w:t>
      </w:r>
      <w:r w:rsidRPr="00E258EF">
        <w:rPr>
          <w:rFonts w:ascii="Trebuchet MS" w:eastAsia="Trebuchet MS" w:hAnsi="Trebuchet MS" w:cs="Trebuchet MS"/>
          <w:sz w:val="22"/>
          <w:szCs w:val="22"/>
          <w:lang w:val="ro-RO"/>
        </w:rPr>
        <w:t>țional,</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z w:val="22"/>
          <w:szCs w:val="22"/>
          <w:lang w:val="ro-RO"/>
        </w:rPr>
        <w:t>beneficiaru</w:t>
      </w:r>
      <w:r w:rsidRPr="00E258EF">
        <w:rPr>
          <w:rFonts w:ascii="Trebuchet MS" w:eastAsia="Trebuchet MS" w:hAnsi="Trebuchet MS" w:cs="Trebuchet MS"/>
          <w:spacing w:val="1"/>
          <w:sz w:val="22"/>
          <w:szCs w:val="22"/>
          <w:lang w:val="ro-RO"/>
        </w:rPr>
        <w:t>l</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sz w:val="22"/>
          <w:szCs w:val="22"/>
          <w:lang w:val="ro-RO"/>
        </w:rPr>
        <w:t>liderul</w:t>
      </w:r>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z w:val="22"/>
          <w:szCs w:val="22"/>
          <w:lang w:val="ro-RO"/>
        </w:rPr>
        <w:t>parteneriat</w:t>
      </w:r>
      <w:r w:rsidR="00E5050C">
        <w:rPr>
          <w:rFonts w:ascii="Trebuchet MS" w:eastAsia="Trebuchet MS" w:hAnsi="Trebuchet MS" w:cs="Trebuchet MS"/>
          <w:sz w:val="22"/>
          <w:szCs w:val="22"/>
          <w:lang w:val="ro-RO"/>
        </w:rPr>
        <w:t xml:space="preserve"> </w:t>
      </w:r>
      <w:r w:rsidR="00E5050C">
        <w:rPr>
          <w:rFonts w:ascii="Trebuchet MS" w:eastAsia="Trebuchet MS" w:hAnsi="Trebuchet MS" w:cs="Trebuchet MS"/>
          <w:spacing w:val="-1"/>
          <w:sz w:val="22"/>
          <w:szCs w:val="22"/>
          <w:lang w:val="ro-RO"/>
        </w:rPr>
        <w:t xml:space="preserve">(dacă </w:t>
      </w:r>
      <w:r w:rsidR="000B286B">
        <w:rPr>
          <w:rFonts w:ascii="Trebuchet MS" w:eastAsia="Trebuchet MS" w:hAnsi="Trebuchet MS" w:cs="Trebuchet MS"/>
          <w:spacing w:val="-1"/>
          <w:sz w:val="22"/>
          <w:szCs w:val="22"/>
          <w:lang w:val="ro-RO"/>
        </w:rPr>
        <w:t xml:space="preserve">proiectele </w:t>
      </w:r>
      <w:r w:rsidR="00E5050C">
        <w:rPr>
          <w:rFonts w:ascii="Trebuchet MS" w:eastAsia="Trebuchet MS" w:hAnsi="Trebuchet MS" w:cs="Trebuchet MS"/>
          <w:spacing w:val="-1"/>
          <w:sz w:val="22"/>
          <w:szCs w:val="22"/>
          <w:lang w:val="ro-RO"/>
        </w:rPr>
        <w:t>se implementează în parteneriat)</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z w:val="22"/>
          <w:szCs w:val="22"/>
          <w:lang w:val="ro-RO"/>
        </w:rPr>
        <w:t>are</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z w:val="22"/>
          <w:szCs w:val="22"/>
          <w:lang w:val="ro-RO"/>
        </w:rPr>
        <w:t>obligaţia</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z w:val="22"/>
          <w:szCs w:val="22"/>
          <w:lang w:val="ro-RO"/>
        </w:rPr>
        <w:t>să furnizeze</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w w:val="103"/>
          <w:sz w:val="22"/>
          <w:szCs w:val="22"/>
          <w:lang w:val="ro-RO"/>
        </w:rPr>
        <w:t xml:space="preserve">un </w:t>
      </w:r>
      <w:r w:rsidRPr="00E258EF">
        <w:rPr>
          <w:rFonts w:ascii="Trebuchet MS" w:eastAsia="Trebuchet MS" w:hAnsi="Trebuchet MS" w:cs="Trebuchet MS"/>
          <w:spacing w:val="-4"/>
          <w:sz w:val="22"/>
          <w:szCs w:val="22"/>
          <w:lang w:val="ro-RO"/>
        </w:rPr>
        <w:t>r</w:t>
      </w:r>
      <w:r w:rsidRPr="00E258EF">
        <w:rPr>
          <w:rFonts w:ascii="Trebuchet MS" w:eastAsia="Trebuchet MS" w:hAnsi="Trebuchet MS" w:cs="Trebuchet MS"/>
          <w:spacing w:val="1"/>
          <w:sz w:val="22"/>
          <w:szCs w:val="22"/>
          <w:lang w:val="ro-RO"/>
        </w:rPr>
        <w:t>ă</w:t>
      </w:r>
      <w:r w:rsidRPr="00E258EF">
        <w:rPr>
          <w:rFonts w:ascii="Trebuchet MS" w:eastAsia="Trebuchet MS" w:hAnsi="Trebuchet MS" w:cs="Trebuchet MS"/>
          <w:spacing w:val="-1"/>
          <w:sz w:val="22"/>
          <w:szCs w:val="22"/>
          <w:lang w:val="ro-RO"/>
        </w:rPr>
        <w:t>spun</w:t>
      </w:r>
      <w:r w:rsidRPr="00E258EF">
        <w:rPr>
          <w:rFonts w:ascii="Trebuchet MS" w:eastAsia="Trebuchet MS" w:hAnsi="Trebuchet MS" w:cs="Trebuchet MS"/>
          <w:sz w:val="22"/>
          <w:szCs w:val="22"/>
          <w:lang w:val="ro-RO"/>
        </w:rPr>
        <w:t>s</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pacing w:val="3"/>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pacing w:val="-1"/>
          <w:sz w:val="22"/>
          <w:szCs w:val="22"/>
          <w:lang w:val="ro-RO"/>
        </w:rPr>
        <w:t>terme</w:t>
      </w:r>
      <w:r w:rsidRPr="00E258EF">
        <w:rPr>
          <w:rFonts w:ascii="Trebuchet MS" w:eastAsia="Trebuchet MS" w:hAnsi="Trebuchet MS" w:cs="Trebuchet MS"/>
          <w:sz w:val="22"/>
          <w:szCs w:val="22"/>
          <w:lang w:val="ro-RO"/>
        </w:rPr>
        <w:t>nul</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z w:val="22"/>
          <w:szCs w:val="22"/>
          <w:lang w:val="ro-RO"/>
        </w:rPr>
        <w:t>comunicat</w:t>
      </w:r>
      <w:r w:rsidRPr="00E258EF">
        <w:rPr>
          <w:rFonts w:ascii="Trebuchet MS" w:eastAsia="Trebuchet MS" w:hAnsi="Trebuchet MS" w:cs="Trebuchet MS"/>
          <w:spacing w:val="33"/>
          <w:sz w:val="22"/>
          <w:szCs w:val="22"/>
          <w:lang w:val="ro-RO"/>
        </w:rPr>
        <w:t xml:space="preserve"> </w:t>
      </w:r>
      <w:r w:rsidRPr="00E258EF">
        <w:rPr>
          <w:rFonts w:ascii="Trebuchet MS" w:eastAsia="Trebuchet MS" w:hAnsi="Trebuchet MS" w:cs="Trebuchet MS"/>
          <w:spacing w:val="-1"/>
          <w:sz w:val="22"/>
          <w:szCs w:val="22"/>
          <w:lang w:val="ro-RO"/>
        </w:rPr>
        <w:t>d</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pacing w:val="1"/>
          <w:sz w:val="22"/>
          <w:szCs w:val="22"/>
          <w:lang w:val="ro-RO"/>
        </w:rPr>
        <w:t>c</w:t>
      </w:r>
      <w:r w:rsidRPr="00E258EF">
        <w:rPr>
          <w:rFonts w:ascii="Trebuchet MS" w:eastAsia="Trebuchet MS" w:hAnsi="Trebuchet MS" w:cs="Trebuchet MS"/>
          <w:spacing w:val="-1"/>
          <w:sz w:val="22"/>
          <w:szCs w:val="22"/>
          <w:lang w:val="ro-RO"/>
        </w:rPr>
        <w:t>ătr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5"/>
          <w:sz w:val="22"/>
          <w:szCs w:val="22"/>
          <w:lang w:val="ro-RO"/>
        </w:rPr>
        <w:t xml:space="preserve"> </w:t>
      </w:r>
      <w:r w:rsidR="007C6917" w:rsidRPr="00E258EF">
        <w:rPr>
          <w:rFonts w:ascii="Trebuchet MS" w:eastAsia="Trebuchet MS" w:hAnsi="Trebuchet MS" w:cs="Trebuchet MS"/>
          <w:spacing w:val="15"/>
          <w:sz w:val="22"/>
          <w:szCs w:val="22"/>
          <w:lang w:val="ro-RO"/>
        </w:rPr>
        <w:t>AMPEO/</w:t>
      </w:r>
      <w:r w:rsidRPr="00E258EF">
        <w:rPr>
          <w:rFonts w:ascii="Trebuchet MS" w:eastAsia="Trebuchet MS" w:hAnsi="Trebuchet MS" w:cs="Trebuchet MS"/>
          <w:spacing w:val="2"/>
          <w:sz w:val="22"/>
          <w:szCs w:val="22"/>
          <w:lang w:val="ro-RO"/>
        </w:rPr>
        <w:t>O</w:t>
      </w:r>
      <w:r w:rsidRPr="00E258EF">
        <w:rPr>
          <w:rFonts w:ascii="Trebuchet MS" w:eastAsia="Trebuchet MS" w:hAnsi="Trebuchet MS" w:cs="Trebuchet MS"/>
          <w:sz w:val="22"/>
          <w:szCs w:val="22"/>
          <w:lang w:val="ro-RO"/>
        </w:rPr>
        <w:t>I</w:t>
      </w:r>
      <w:r w:rsidRPr="00E258EF">
        <w:rPr>
          <w:rFonts w:ascii="Trebuchet MS" w:eastAsia="Trebuchet MS" w:hAnsi="Trebuchet MS" w:cs="Trebuchet MS"/>
          <w:w w:val="103"/>
          <w:sz w:val="22"/>
          <w:szCs w:val="22"/>
          <w:lang w:val="ro-RO"/>
        </w:rPr>
        <w:t>.</w:t>
      </w:r>
    </w:p>
    <w:p w14:paraId="7702ED37" w14:textId="73D8655B" w:rsidR="000B3971" w:rsidRPr="00E258EF" w:rsidRDefault="0099349E" w:rsidP="002F1081">
      <w:pPr>
        <w:pStyle w:val="ListParagraph"/>
        <w:numPr>
          <w:ilvl w:val="0"/>
          <w:numId w:val="27"/>
        </w:numPr>
        <w:spacing w:line="247" w:lineRule="auto"/>
        <w:ind w:right="105"/>
        <w:jc w:val="both"/>
        <w:rPr>
          <w:rFonts w:ascii="Trebuchet MS" w:eastAsia="Trebuchet MS" w:hAnsi="Trebuchet MS" w:cs="Trebuchet MS"/>
          <w:w w:val="103"/>
          <w:sz w:val="22"/>
          <w:szCs w:val="22"/>
          <w:lang w:val="ro-RO"/>
        </w:rPr>
      </w:pPr>
      <w:r w:rsidRPr="00E258EF">
        <w:rPr>
          <w:rFonts w:ascii="Trebuchet MS" w:eastAsia="Trebuchet MS" w:hAnsi="Trebuchet MS" w:cs="Trebuchet MS"/>
          <w:sz w:val="22"/>
          <w:szCs w:val="22"/>
          <w:lang w:val="ro-RO"/>
        </w:rPr>
        <w:t>Dac</w:t>
      </w:r>
      <w:r w:rsidRPr="00E258EF">
        <w:rPr>
          <w:rFonts w:ascii="Trebuchet MS" w:eastAsia="Trebuchet MS" w:hAnsi="Trebuchet MS" w:cs="Trebuchet MS"/>
          <w:spacing w:val="-1"/>
          <w:sz w:val="22"/>
          <w:szCs w:val="22"/>
          <w:lang w:val="ro-RO"/>
        </w:rPr>
        <w:t>ă</w:t>
      </w:r>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pacing w:val="3"/>
          <w:sz w:val="22"/>
          <w:szCs w:val="22"/>
          <w:lang w:val="ro-RO"/>
        </w:rPr>
        <w:t>î</w:t>
      </w:r>
      <w:r w:rsidRPr="00E258EF">
        <w:rPr>
          <w:rFonts w:ascii="Trebuchet MS" w:eastAsia="Trebuchet MS" w:hAnsi="Trebuchet MS" w:cs="Trebuchet MS"/>
          <w:sz w:val="22"/>
          <w:szCs w:val="22"/>
          <w:lang w:val="ro-RO"/>
        </w:rPr>
        <w:t xml:space="preserve">n </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1"/>
          <w:sz w:val="22"/>
          <w:szCs w:val="22"/>
          <w:lang w:val="ro-RO"/>
        </w:rPr>
        <w:t>urm</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11"/>
          <w:sz w:val="22"/>
          <w:szCs w:val="22"/>
          <w:lang w:val="ro-RO"/>
        </w:rPr>
        <w:t xml:space="preserve"> </w:t>
      </w:r>
      <w:r w:rsidRPr="00E258EF">
        <w:rPr>
          <w:rFonts w:ascii="Trebuchet MS" w:eastAsia="Trebuchet MS" w:hAnsi="Trebuchet MS" w:cs="Trebuchet MS"/>
          <w:sz w:val="22"/>
          <w:szCs w:val="22"/>
          <w:lang w:val="ro-RO"/>
        </w:rPr>
        <w:t xml:space="preserve">a  maxim </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z w:val="22"/>
          <w:szCs w:val="22"/>
          <w:lang w:val="ro-RO"/>
        </w:rPr>
        <w:t xml:space="preserve">2  (doua) </w:t>
      </w:r>
      <w:r w:rsidRPr="00E258EF">
        <w:rPr>
          <w:rFonts w:ascii="Trebuchet MS" w:eastAsia="Trebuchet MS" w:hAnsi="Trebuchet MS" w:cs="Trebuchet MS"/>
          <w:spacing w:val="17"/>
          <w:sz w:val="22"/>
          <w:szCs w:val="22"/>
          <w:lang w:val="ro-RO"/>
        </w:rPr>
        <w:t xml:space="preserve"> </w:t>
      </w:r>
      <w:r w:rsidRPr="00E258EF">
        <w:rPr>
          <w:rFonts w:ascii="Trebuchet MS" w:eastAsia="Trebuchet MS" w:hAnsi="Trebuchet MS" w:cs="Trebuchet MS"/>
          <w:spacing w:val="-1"/>
          <w:sz w:val="22"/>
          <w:szCs w:val="22"/>
          <w:lang w:val="ro-RO"/>
        </w:rPr>
        <w:t>solicit</w:t>
      </w:r>
      <w:r w:rsidRPr="00E258EF">
        <w:rPr>
          <w:rFonts w:ascii="Trebuchet MS" w:eastAsia="Trebuchet MS" w:hAnsi="Trebuchet MS" w:cs="Trebuchet MS"/>
          <w:spacing w:val="1"/>
          <w:sz w:val="22"/>
          <w:szCs w:val="22"/>
          <w:lang w:val="ro-RO"/>
        </w:rPr>
        <w:t>ă</w:t>
      </w:r>
      <w:r w:rsidRPr="00E258EF">
        <w:rPr>
          <w:rFonts w:ascii="Trebuchet MS" w:eastAsia="Trebuchet MS" w:hAnsi="Trebuchet MS" w:cs="Trebuchet MS"/>
          <w:spacing w:val="-4"/>
          <w:sz w:val="22"/>
          <w:szCs w:val="22"/>
          <w:lang w:val="ro-RO"/>
        </w:rPr>
        <w:t>r</w:t>
      </w:r>
      <w:r w:rsidRPr="00E258EF">
        <w:rPr>
          <w:rFonts w:ascii="Trebuchet MS" w:eastAsia="Trebuchet MS" w:hAnsi="Trebuchet MS" w:cs="Trebuchet MS"/>
          <w:sz w:val="22"/>
          <w:szCs w:val="22"/>
          <w:lang w:val="ro-RO"/>
        </w:rPr>
        <w:t xml:space="preserve">i </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pacing w:val="-3"/>
          <w:sz w:val="22"/>
          <w:szCs w:val="22"/>
          <w:lang w:val="ro-RO"/>
        </w:rPr>
        <w:t>d</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z w:val="22"/>
          <w:szCs w:val="22"/>
          <w:lang w:val="ro-RO"/>
        </w:rPr>
        <w:t>clarific</w:t>
      </w:r>
      <w:r w:rsidRPr="00E258EF">
        <w:rPr>
          <w:rFonts w:ascii="Trebuchet MS" w:eastAsia="Trebuchet MS" w:hAnsi="Trebuchet MS" w:cs="Trebuchet MS"/>
          <w:spacing w:val="-1"/>
          <w:sz w:val="22"/>
          <w:szCs w:val="22"/>
          <w:lang w:val="ro-RO"/>
        </w:rPr>
        <w:t>ă</w:t>
      </w:r>
      <w:r w:rsidRPr="00E258EF">
        <w:rPr>
          <w:rFonts w:ascii="Trebuchet MS" w:eastAsia="Trebuchet MS" w:hAnsi="Trebuchet MS" w:cs="Trebuchet MS"/>
          <w:sz w:val="22"/>
          <w:szCs w:val="22"/>
          <w:lang w:val="ro-RO"/>
        </w:rPr>
        <w:t xml:space="preserve">ri, </w:t>
      </w:r>
      <w:r w:rsidRPr="00E258EF">
        <w:rPr>
          <w:rFonts w:ascii="Trebuchet MS" w:eastAsia="Trebuchet MS" w:hAnsi="Trebuchet MS" w:cs="Trebuchet MS"/>
          <w:spacing w:val="28"/>
          <w:sz w:val="22"/>
          <w:szCs w:val="22"/>
          <w:lang w:val="ro-RO"/>
        </w:rPr>
        <w:t xml:space="preserve"> </w:t>
      </w:r>
      <w:r w:rsidRPr="00E258EF">
        <w:rPr>
          <w:rFonts w:ascii="Trebuchet MS" w:eastAsia="Trebuchet MS" w:hAnsi="Trebuchet MS" w:cs="Trebuchet MS"/>
          <w:sz w:val="22"/>
          <w:szCs w:val="22"/>
          <w:lang w:val="ro-RO"/>
        </w:rPr>
        <w:t>beneficiaru</w:t>
      </w:r>
      <w:r w:rsidRPr="00E258EF">
        <w:rPr>
          <w:rFonts w:ascii="Trebuchet MS" w:eastAsia="Trebuchet MS" w:hAnsi="Trebuchet MS" w:cs="Trebuchet MS"/>
          <w:spacing w:val="-1"/>
          <w:sz w:val="22"/>
          <w:szCs w:val="22"/>
          <w:lang w:val="ro-RO"/>
        </w:rPr>
        <w:t>l</w:t>
      </w:r>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35"/>
          <w:sz w:val="22"/>
          <w:szCs w:val="22"/>
          <w:lang w:val="ro-RO"/>
        </w:rPr>
        <w:t xml:space="preserve"> </w:t>
      </w:r>
      <w:r w:rsidRPr="00E258EF">
        <w:rPr>
          <w:rFonts w:ascii="Trebuchet MS" w:eastAsia="Trebuchet MS" w:hAnsi="Trebuchet MS" w:cs="Trebuchet MS"/>
          <w:sz w:val="22"/>
          <w:szCs w:val="22"/>
          <w:lang w:val="ro-RO"/>
        </w:rPr>
        <w:t xml:space="preserve">liderul </w:t>
      </w:r>
      <w:r w:rsidRPr="00E258EF">
        <w:rPr>
          <w:rFonts w:ascii="Trebuchet MS" w:eastAsia="Trebuchet MS" w:hAnsi="Trebuchet MS" w:cs="Trebuchet MS"/>
          <w:spacing w:val="17"/>
          <w:sz w:val="22"/>
          <w:szCs w:val="22"/>
          <w:lang w:val="ro-RO"/>
        </w:rPr>
        <w:t xml:space="preserve"> </w:t>
      </w:r>
      <w:r w:rsidRPr="00E258EF">
        <w:rPr>
          <w:rFonts w:ascii="Trebuchet MS" w:eastAsia="Trebuchet MS" w:hAnsi="Trebuchet MS" w:cs="Trebuchet MS"/>
          <w:w w:val="103"/>
          <w:sz w:val="22"/>
          <w:szCs w:val="22"/>
          <w:lang w:val="ro-RO"/>
        </w:rPr>
        <w:t xml:space="preserve">de </w:t>
      </w:r>
      <w:r w:rsidRPr="00E258EF">
        <w:rPr>
          <w:rFonts w:ascii="Trebuchet MS" w:eastAsia="Trebuchet MS" w:hAnsi="Trebuchet MS" w:cs="Trebuchet MS"/>
          <w:spacing w:val="-1"/>
          <w:sz w:val="22"/>
          <w:szCs w:val="22"/>
          <w:lang w:val="ro-RO"/>
        </w:rPr>
        <w:t>par</w:t>
      </w:r>
      <w:r w:rsidRPr="00E258EF">
        <w:rPr>
          <w:rFonts w:ascii="Trebuchet MS" w:eastAsia="Trebuchet MS" w:hAnsi="Trebuchet MS" w:cs="Trebuchet MS"/>
          <w:spacing w:val="-3"/>
          <w:sz w:val="22"/>
          <w:szCs w:val="22"/>
          <w:lang w:val="ro-RO"/>
        </w:rPr>
        <w:t>t</w:t>
      </w:r>
      <w:r w:rsidRPr="00E258EF">
        <w:rPr>
          <w:rFonts w:ascii="Trebuchet MS" w:eastAsia="Trebuchet MS" w:hAnsi="Trebuchet MS" w:cs="Trebuchet MS"/>
          <w:sz w:val="22"/>
          <w:szCs w:val="22"/>
          <w:lang w:val="ro-RO"/>
        </w:rPr>
        <w:t>eneriat</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pacing w:val="-1"/>
          <w:sz w:val="22"/>
          <w:szCs w:val="22"/>
          <w:lang w:val="ro-RO"/>
        </w:rPr>
        <w:t>n</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z w:val="22"/>
          <w:szCs w:val="22"/>
          <w:lang w:val="ro-RO"/>
        </w:rPr>
        <w:t>transmite</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pacing w:val="3"/>
          <w:sz w:val="22"/>
          <w:szCs w:val="22"/>
          <w:lang w:val="ro-RO"/>
        </w:rPr>
        <w:t>î</w:t>
      </w:r>
      <w:r w:rsidRPr="00E258EF">
        <w:rPr>
          <w:rFonts w:ascii="Trebuchet MS" w:eastAsia="Trebuchet MS" w:hAnsi="Trebuchet MS" w:cs="Trebuchet MS"/>
          <w:sz w:val="22"/>
          <w:szCs w:val="22"/>
          <w:lang w:val="ro-RO"/>
        </w:rPr>
        <w:t xml:space="preserve">n </w:t>
      </w:r>
      <w:r w:rsidRPr="00E258EF">
        <w:rPr>
          <w:rFonts w:ascii="Trebuchet MS" w:eastAsia="Trebuchet MS" w:hAnsi="Trebuchet MS" w:cs="Trebuchet MS"/>
          <w:spacing w:val="-1"/>
          <w:sz w:val="22"/>
          <w:szCs w:val="22"/>
          <w:lang w:val="ro-RO"/>
        </w:rPr>
        <w:t>termenu</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z w:val="22"/>
          <w:szCs w:val="22"/>
          <w:lang w:val="ro-RO"/>
        </w:rPr>
        <w:t>stabilit</w:t>
      </w:r>
      <w:r w:rsidRPr="00E258EF">
        <w:rPr>
          <w:rFonts w:ascii="Trebuchet MS" w:eastAsia="Trebuchet MS" w:hAnsi="Trebuchet MS" w:cs="Trebuchet MS"/>
          <w:spacing w:val="15"/>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3"/>
          <w:sz w:val="22"/>
          <w:szCs w:val="22"/>
          <w:lang w:val="ro-RO"/>
        </w:rPr>
        <w:t xml:space="preserve"> </w:t>
      </w:r>
      <w:r w:rsidR="007C6917" w:rsidRPr="00E258EF">
        <w:rPr>
          <w:rFonts w:ascii="Trebuchet MS" w:eastAsia="Trebuchet MS" w:hAnsi="Trebuchet MS" w:cs="Trebuchet MS"/>
          <w:spacing w:val="3"/>
          <w:sz w:val="22"/>
          <w:szCs w:val="22"/>
          <w:lang w:val="ro-RO"/>
        </w:rPr>
        <w:t>AMPEO/</w:t>
      </w:r>
      <w:r w:rsidRPr="00E258EF">
        <w:rPr>
          <w:rFonts w:ascii="Trebuchet MS" w:eastAsia="Trebuchet MS" w:hAnsi="Trebuchet MS" w:cs="Trebuchet MS"/>
          <w:spacing w:val="-1"/>
          <w:sz w:val="22"/>
          <w:szCs w:val="22"/>
          <w:lang w:val="ro-RO"/>
        </w:rPr>
        <w:t>O</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1"/>
          <w:sz w:val="22"/>
          <w:szCs w:val="22"/>
          <w:lang w:val="ro-RO"/>
        </w:rPr>
        <w:t>responsabi</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z w:val="22"/>
          <w:szCs w:val="22"/>
          <w:lang w:val="ro-RO"/>
        </w:rPr>
        <w:t>modificările/</w:t>
      </w:r>
      <w:r w:rsidRPr="00E258EF">
        <w:rPr>
          <w:rFonts w:ascii="Trebuchet MS" w:eastAsia="Trebuchet MS" w:hAnsi="Trebuchet MS" w:cs="Trebuchet MS"/>
          <w:spacing w:val="31"/>
          <w:sz w:val="22"/>
          <w:szCs w:val="22"/>
          <w:lang w:val="ro-RO"/>
        </w:rPr>
        <w:t xml:space="preserve"> </w:t>
      </w:r>
      <w:proofErr w:type="spellStart"/>
      <w:r w:rsidRPr="00E258EF">
        <w:rPr>
          <w:rFonts w:ascii="Trebuchet MS" w:eastAsia="Trebuchet MS" w:hAnsi="Trebuchet MS" w:cs="Trebuchet MS"/>
          <w:w w:val="103"/>
          <w:sz w:val="22"/>
          <w:szCs w:val="22"/>
          <w:lang w:val="ro-RO"/>
        </w:rPr>
        <w:t>informa</w:t>
      </w:r>
      <w:r w:rsidRPr="00E258EF">
        <w:rPr>
          <w:rFonts w:ascii="Trebuchet MS" w:eastAsia="Trebuchet MS" w:hAnsi="Trebuchet MS" w:cs="Trebuchet MS"/>
          <w:spacing w:val="-3"/>
          <w:w w:val="103"/>
          <w:sz w:val="22"/>
          <w:szCs w:val="22"/>
          <w:lang w:val="ro-RO"/>
        </w:rPr>
        <w:t>ţ</w:t>
      </w:r>
      <w:r w:rsidRPr="00E258EF">
        <w:rPr>
          <w:rFonts w:ascii="Trebuchet MS" w:eastAsia="Trebuchet MS" w:hAnsi="Trebuchet MS" w:cs="Trebuchet MS"/>
          <w:w w:val="103"/>
          <w:sz w:val="22"/>
          <w:szCs w:val="22"/>
          <w:lang w:val="ro-RO"/>
        </w:rPr>
        <w:t>iile</w:t>
      </w:r>
      <w:proofErr w:type="spellEnd"/>
      <w:r w:rsidRPr="00E258EF">
        <w:rPr>
          <w:rFonts w:ascii="Trebuchet MS" w:eastAsia="Trebuchet MS" w:hAnsi="Trebuchet MS" w:cs="Trebuchet MS"/>
          <w:w w:val="103"/>
          <w:sz w:val="22"/>
          <w:szCs w:val="22"/>
          <w:lang w:val="ro-RO"/>
        </w:rPr>
        <w:t xml:space="preserve">/ </w:t>
      </w:r>
      <w:r w:rsidRPr="00E258EF">
        <w:rPr>
          <w:rFonts w:ascii="Trebuchet MS" w:eastAsia="Trebuchet MS" w:hAnsi="Trebuchet MS" w:cs="Trebuchet MS"/>
          <w:spacing w:val="-1"/>
          <w:sz w:val="22"/>
          <w:szCs w:val="22"/>
          <w:lang w:val="ro-RO"/>
        </w:rPr>
        <w:t>cla</w:t>
      </w:r>
      <w:r w:rsidRPr="00E258EF">
        <w:rPr>
          <w:rFonts w:ascii="Trebuchet MS" w:eastAsia="Trebuchet MS" w:hAnsi="Trebuchet MS" w:cs="Trebuchet MS"/>
          <w:spacing w:val="-2"/>
          <w:sz w:val="22"/>
          <w:szCs w:val="22"/>
          <w:lang w:val="ro-RO"/>
        </w:rPr>
        <w:t>r</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pacing w:val="-2"/>
          <w:sz w:val="22"/>
          <w:szCs w:val="22"/>
          <w:lang w:val="ro-RO"/>
        </w:rPr>
        <w:t>f</w:t>
      </w:r>
      <w:r w:rsidRPr="00E258EF">
        <w:rPr>
          <w:rFonts w:ascii="Trebuchet MS" w:eastAsia="Trebuchet MS" w:hAnsi="Trebuchet MS" w:cs="Trebuchet MS"/>
          <w:spacing w:val="1"/>
          <w:sz w:val="22"/>
          <w:szCs w:val="22"/>
          <w:lang w:val="ro-RO"/>
        </w:rPr>
        <w:t>i</w:t>
      </w:r>
      <w:r w:rsidRPr="00E258EF">
        <w:rPr>
          <w:rFonts w:ascii="Trebuchet MS" w:eastAsia="Trebuchet MS" w:hAnsi="Trebuchet MS" w:cs="Trebuchet MS"/>
          <w:sz w:val="22"/>
          <w:szCs w:val="22"/>
          <w:lang w:val="ro-RO"/>
        </w:rPr>
        <w:t>c</w:t>
      </w:r>
      <w:r w:rsidRPr="00E258EF">
        <w:rPr>
          <w:rFonts w:ascii="Trebuchet MS" w:eastAsia="Trebuchet MS" w:hAnsi="Trebuchet MS" w:cs="Trebuchet MS"/>
          <w:spacing w:val="-1"/>
          <w:sz w:val="22"/>
          <w:szCs w:val="22"/>
          <w:lang w:val="ro-RO"/>
        </w:rPr>
        <w:t>ă</w:t>
      </w:r>
      <w:r w:rsidRPr="00E258EF">
        <w:rPr>
          <w:rFonts w:ascii="Trebuchet MS" w:eastAsia="Trebuchet MS" w:hAnsi="Trebuchet MS" w:cs="Trebuchet MS"/>
          <w:sz w:val="22"/>
          <w:szCs w:val="22"/>
          <w:lang w:val="ro-RO"/>
        </w:rPr>
        <w:t>rile</w:t>
      </w:r>
      <w:r w:rsidRPr="00E258EF">
        <w:rPr>
          <w:rFonts w:ascii="Trebuchet MS" w:eastAsia="Trebuchet MS" w:hAnsi="Trebuchet MS" w:cs="Trebuchet MS"/>
          <w:spacing w:val="33"/>
          <w:sz w:val="22"/>
          <w:szCs w:val="22"/>
          <w:lang w:val="ro-RO"/>
        </w:rPr>
        <w:t xml:space="preserve"> </w:t>
      </w:r>
      <w:r w:rsidRPr="00E258EF">
        <w:rPr>
          <w:rFonts w:ascii="Trebuchet MS" w:eastAsia="Trebuchet MS" w:hAnsi="Trebuchet MS" w:cs="Trebuchet MS"/>
          <w:sz w:val="22"/>
          <w:szCs w:val="22"/>
          <w:lang w:val="ro-RO"/>
        </w:rPr>
        <w:t>solicitate,</w:t>
      </w:r>
      <w:r w:rsidRPr="00E258EF">
        <w:rPr>
          <w:rFonts w:ascii="Trebuchet MS" w:eastAsia="Trebuchet MS" w:hAnsi="Trebuchet MS" w:cs="Trebuchet MS"/>
          <w:spacing w:val="29"/>
          <w:sz w:val="22"/>
          <w:szCs w:val="22"/>
          <w:lang w:val="ro-RO"/>
        </w:rPr>
        <w:t xml:space="preserve"> </w:t>
      </w:r>
      <w:r w:rsidR="009F7125">
        <w:rPr>
          <w:rFonts w:ascii="Trebuchet MS" w:eastAsia="Trebuchet MS" w:hAnsi="Trebuchet MS" w:cs="Trebuchet MS"/>
          <w:sz w:val="22"/>
          <w:szCs w:val="22"/>
          <w:lang w:val="ro-RO"/>
        </w:rPr>
        <w:t>propunerea de modificare</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z w:val="22"/>
          <w:szCs w:val="22"/>
          <w:lang w:val="ro-RO"/>
        </w:rPr>
        <w:t>se</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respinge</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w w:val="103"/>
          <w:sz w:val="22"/>
          <w:szCs w:val="22"/>
          <w:lang w:val="ro-RO"/>
        </w:rPr>
        <w:t>drept.</w:t>
      </w:r>
    </w:p>
    <w:p w14:paraId="472546A2" w14:textId="74546D97" w:rsidR="007C6917" w:rsidRPr="00E258EF" w:rsidRDefault="0065462D" w:rsidP="0065462D">
      <w:pPr>
        <w:pStyle w:val="ListParagraph"/>
        <w:numPr>
          <w:ilvl w:val="0"/>
          <w:numId w:val="27"/>
        </w:numPr>
        <w:ind w:right="80"/>
        <w:jc w:val="both"/>
        <w:rPr>
          <w:rFonts w:ascii="Trebuchet MS" w:eastAsia="Arial" w:hAnsi="Trebuchet MS"/>
          <w:spacing w:val="-1"/>
          <w:sz w:val="22"/>
          <w:szCs w:val="22"/>
          <w:lang w:val="ro-RO"/>
        </w:rPr>
      </w:pPr>
      <w:r w:rsidRPr="00E258EF">
        <w:rPr>
          <w:rFonts w:ascii="Trebuchet MS" w:eastAsia="Arial" w:hAnsi="Trebuchet MS"/>
          <w:spacing w:val="-1"/>
          <w:sz w:val="22"/>
          <w:szCs w:val="22"/>
          <w:lang w:val="ro-RO"/>
        </w:rPr>
        <w:t xml:space="preserve">Actul adițional intră în vigoare la data semnării de către ultima parte. Actul adițional nu poate avea caracter retroactiv și nu poate avea scopul sau efectul de a produce  schimbări  în  Contract,  care  ar  putea  aduce  atingere  condițiilor  inițiale  de acordare a finanțării sau care ar fi contrare principiului tratamentului egal al solicitanților, în cadrul cererilor de propuneri de tip </w:t>
      </w:r>
      <w:r w:rsidR="0041624B">
        <w:rPr>
          <w:rFonts w:ascii="Trebuchet MS" w:eastAsia="Arial" w:hAnsi="Trebuchet MS"/>
          <w:spacing w:val="-1"/>
          <w:sz w:val="22"/>
          <w:szCs w:val="22"/>
          <w:lang w:val="ro-RO"/>
        </w:rPr>
        <w:t>non-</w:t>
      </w:r>
      <w:r w:rsidRPr="00E258EF">
        <w:rPr>
          <w:rFonts w:ascii="Trebuchet MS" w:eastAsia="Arial" w:hAnsi="Trebuchet MS"/>
          <w:spacing w:val="-1"/>
          <w:sz w:val="22"/>
          <w:szCs w:val="22"/>
          <w:lang w:val="ro-RO"/>
        </w:rPr>
        <w:t>competitiv.</w:t>
      </w:r>
      <w:r w:rsidR="007C6917" w:rsidRPr="00E258EF">
        <w:rPr>
          <w:rFonts w:ascii="Trebuchet MS" w:eastAsia="Arial" w:hAnsi="Trebuchet MS"/>
          <w:spacing w:val="-1"/>
          <w:sz w:val="22"/>
          <w:szCs w:val="22"/>
          <w:lang w:val="ro-RO"/>
        </w:rPr>
        <w:t xml:space="preserve"> </w:t>
      </w:r>
    </w:p>
    <w:p w14:paraId="29C7E4AB" w14:textId="15767EA1" w:rsidR="0065462D" w:rsidRPr="00E258EF" w:rsidRDefault="0065462D" w:rsidP="00611E52">
      <w:pPr>
        <w:pStyle w:val="ListParagraph"/>
        <w:ind w:left="360" w:right="80"/>
        <w:jc w:val="both"/>
        <w:rPr>
          <w:rFonts w:ascii="Trebuchet MS" w:eastAsia="Arial" w:hAnsi="Trebuchet MS"/>
          <w:spacing w:val="-1"/>
          <w:sz w:val="22"/>
          <w:szCs w:val="22"/>
          <w:lang w:val="ro-RO"/>
        </w:rPr>
      </w:pPr>
      <w:r w:rsidRPr="00E258EF">
        <w:rPr>
          <w:rFonts w:ascii="Trebuchet MS" w:eastAsia="Arial" w:hAnsi="Trebuchet MS"/>
          <w:spacing w:val="-1"/>
          <w:sz w:val="22"/>
          <w:szCs w:val="22"/>
          <w:lang w:val="ro-RO"/>
        </w:rPr>
        <w:t>În cazul în care intervin modificări în legislaţia naţională şi/sau europeană relevantă, cu impact asupra executării prezentului Contract, aceste modificări intră în vigoare de la data menţionată în actul normativ corespunzător, fără a mai fi necesară încheierea unui act adițional</w:t>
      </w:r>
      <w:r w:rsidR="00A751BE" w:rsidRPr="00E258EF">
        <w:rPr>
          <w:rFonts w:ascii="Trebuchet MS" w:eastAsia="Arial" w:hAnsi="Trebuchet MS"/>
          <w:spacing w:val="-1"/>
          <w:sz w:val="22"/>
          <w:szCs w:val="22"/>
          <w:lang w:val="ro-RO"/>
        </w:rPr>
        <w:t>, cu excepția situațiilor în care apar modificări în structura entităților juridice</w:t>
      </w:r>
      <w:r w:rsidR="004D072A" w:rsidRPr="00E258EF">
        <w:rPr>
          <w:rFonts w:ascii="Trebuchet MS" w:eastAsia="Arial" w:hAnsi="Trebuchet MS"/>
          <w:spacing w:val="-1"/>
          <w:sz w:val="22"/>
          <w:szCs w:val="22"/>
          <w:lang w:val="ro-RO"/>
        </w:rPr>
        <w:t xml:space="preserve"> (fuziune, absorbție, desființare etc.)</w:t>
      </w:r>
      <w:r w:rsidRPr="00E258EF">
        <w:rPr>
          <w:rFonts w:ascii="Trebuchet MS" w:eastAsia="Arial" w:hAnsi="Trebuchet MS"/>
          <w:spacing w:val="-1"/>
          <w:sz w:val="22"/>
          <w:szCs w:val="22"/>
          <w:lang w:val="ro-RO"/>
        </w:rPr>
        <w:t>.</w:t>
      </w:r>
    </w:p>
    <w:p w14:paraId="397C829E" w14:textId="096060B5" w:rsidR="000B3971" w:rsidRPr="00E258EF" w:rsidRDefault="003D6835" w:rsidP="002F1081">
      <w:pPr>
        <w:pStyle w:val="ListParagraph"/>
        <w:numPr>
          <w:ilvl w:val="0"/>
          <w:numId w:val="27"/>
        </w:numPr>
        <w:spacing w:line="247" w:lineRule="auto"/>
        <w:ind w:right="105"/>
        <w:jc w:val="both"/>
        <w:rPr>
          <w:rFonts w:ascii="Trebuchet MS" w:eastAsia="Trebuchet MS" w:hAnsi="Trebuchet MS" w:cs="Trebuchet MS"/>
          <w:w w:val="103"/>
          <w:sz w:val="22"/>
          <w:szCs w:val="22"/>
          <w:lang w:val="ro-RO"/>
        </w:rPr>
      </w:pPr>
      <w:r w:rsidRPr="00E258EF">
        <w:rPr>
          <w:rFonts w:ascii="Trebuchet MS" w:eastAsia="Trebuchet MS" w:hAnsi="Trebuchet MS" w:cs="Trebuchet MS"/>
          <w:spacing w:val="-1"/>
          <w:sz w:val="22"/>
          <w:szCs w:val="22"/>
          <w:lang w:val="ro-RO"/>
        </w:rPr>
        <w:t>AM</w:t>
      </w:r>
      <w:r w:rsidR="00134D22" w:rsidRPr="00E258EF">
        <w:rPr>
          <w:rFonts w:ascii="Trebuchet MS" w:eastAsia="Trebuchet MS" w:hAnsi="Trebuchet MS" w:cs="Trebuchet MS"/>
          <w:spacing w:val="-1"/>
          <w:sz w:val="22"/>
          <w:szCs w:val="22"/>
          <w:lang w:val="ro-RO"/>
        </w:rPr>
        <w:t>PEO</w:t>
      </w:r>
      <w:r w:rsidR="0099349E" w:rsidRPr="00E258EF">
        <w:rPr>
          <w:rFonts w:ascii="Trebuchet MS" w:eastAsia="Trebuchet MS" w:hAnsi="Trebuchet MS" w:cs="Trebuchet MS"/>
          <w:spacing w:val="-1"/>
          <w:sz w:val="22"/>
          <w:szCs w:val="22"/>
          <w:lang w:val="ro-RO"/>
        </w:rPr>
        <w:t>/</w:t>
      </w:r>
      <w:r w:rsidR="0099349E" w:rsidRPr="00E258EF">
        <w:rPr>
          <w:rFonts w:ascii="Trebuchet MS" w:eastAsia="Trebuchet MS" w:hAnsi="Trebuchet MS" w:cs="Trebuchet MS"/>
          <w:spacing w:val="2"/>
          <w:sz w:val="22"/>
          <w:szCs w:val="22"/>
          <w:lang w:val="ro-RO"/>
        </w:rPr>
        <w:t>O</w:t>
      </w:r>
      <w:r w:rsidR="0099349E" w:rsidRPr="00E258EF">
        <w:rPr>
          <w:rFonts w:ascii="Trebuchet MS" w:eastAsia="Trebuchet MS" w:hAnsi="Trebuchet MS" w:cs="Trebuchet MS"/>
          <w:sz w:val="22"/>
          <w:szCs w:val="22"/>
          <w:lang w:val="ro-RO"/>
        </w:rPr>
        <w:t>I</w:t>
      </w:r>
      <w:r w:rsidR="0099349E" w:rsidRPr="00E258EF">
        <w:rPr>
          <w:rFonts w:ascii="Trebuchet MS" w:eastAsia="Trebuchet MS" w:hAnsi="Trebuchet MS" w:cs="Trebuchet MS"/>
          <w:spacing w:val="26"/>
          <w:sz w:val="22"/>
          <w:szCs w:val="22"/>
          <w:lang w:val="ro-RO"/>
        </w:rPr>
        <w:t xml:space="preserve"> </w:t>
      </w:r>
      <w:r w:rsidR="0099349E" w:rsidRPr="00E258EF">
        <w:rPr>
          <w:rFonts w:ascii="Trebuchet MS" w:eastAsia="Trebuchet MS" w:hAnsi="Trebuchet MS" w:cs="Trebuchet MS"/>
          <w:spacing w:val="1"/>
          <w:sz w:val="22"/>
          <w:szCs w:val="22"/>
          <w:lang w:val="ro-RO"/>
        </w:rPr>
        <w:t>î</w:t>
      </w:r>
      <w:r w:rsidR="0099349E" w:rsidRPr="00E258EF">
        <w:rPr>
          <w:rFonts w:ascii="Trebuchet MS" w:eastAsia="Trebuchet MS" w:hAnsi="Trebuchet MS" w:cs="Trebuchet MS"/>
          <w:spacing w:val="-1"/>
          <w:sz w:val="22"/>
          <w:szCs w:val="22"/>
          <w:lang w:val="ro-RO"/>
        </w:rPr>
        <w:t>ş</w:t>
      </w:r>
      <w:r w:rsidR="0099349E" w:rsidRPr="00E258EF">
        <w:rPr>
          <w:rFonts w:ascii="Trebuchet MS" w:eastAsia="Trebuchet MS" w:hAnsi="Trebuchet MS" w:cs="Trebuchet MS"/>
          <w:sz w:val="22"/>
          <w:szCs w:val="22"/>
          <w:lang w:val="ro-RO"/>
        </w:rPr>
        <w:t>i</w:t>
      </w:r>
      <w:r w:rsidR="0099349E" w:rsidRPr="00E258EF">
        <w:rPr>
          <w:rFonts w:ascii="Trebuchet MS" w:eastAsia="Trebuchet MS" w:hAnsi="Trebuchet MS" w:cs="Trebuchet MS"/>
          <w:spacing w:val="6"/>
          <w:sz w:val="22"/>
          <w:szCs w:val="22"/>
          <w:lang w:val="ro-RO"/>
        </w:rPr>
        <w:t xml:space="preserve"> </w:t>
      </w:r>
      <w:r w:rsidR="0099349E" w:rsidRPr="00E258EF">
        <w:rPr>
          <w:rFonts w:ascii="Trebuchet MS" w:eastAsia="Trebuchet MS" w:hAnsi="Trebuchet MS" w:cs="Trebuchet MS"/>
          <w:spacing w:val="-1"/>
          <w:sz w:val="22"/>
          <w:szCs w:val="22"/>
          <w:lang w:val="ro-RO"/>
        </w:rPr>
        <w:t>rezerv</w:t>
      </w:r>
      <w:r w:rsidR="0099349E" w:rsidRPr="00E258EF">
        <w:rPr>
          <w:rFonts w:ascii="Trebuchet MS" w:eastAsia="Trebuchet MS" w:hAnsi="Trebuchet MS" w:cs="Trebuchet MS"/>
          <w:sz w:val="22"/>
          <w:szCs w:val="22"/>
          <w:lang w:val="ro-RO"/>
        </w:rPr>
        <w:t>ă</w:t>
      </w:r>
      <w:r w:rsidR="0099349E" w:rsidRPr="00E258EF">
        <w:rPr>
          <w:rFonts w:ascii="Trebuchet MS" w:eastAsia="Trebuchet MS" w:hAnsi="Trebuchet MS" w:cs="Trebuchet MS"/>
          <w:spacing w:val="16"/>
          <w:sz w:val="22"/>
          <w:szCs w:val="22"/>
          <w:lang w:val="ro-RO"/>
        </w:rPr>
        <w:t xml:space="preserve"> </w:t>
      </w:r>
      <w:r w:rsidR="0099349E" w:rsidRPr="00E258EF">
        <w:rPr>
          <w:rFonts w:ascii="Trebuchet MS" w:eastAsia="Trebuchet MS" w:hAnsi="Trebuchet MS" w:cs="Trebuchet MS"/>
          <w:spacing w:val="-1"/>
          <w:sz w:val="22"/>
          <w:szCs w:val="22"/>
          <w:lang w:val="ro-RO"/>
        </w:rPr>
        <w:t>dreptu</w:t>
      </w:r>
      <w:r w:rsidR="0099349E" w:rsidRPr="00E258EF">
        <w:rPr>
          <w:rFonts w:ascii="Trebuchet MS" w:eastAsia="Trebuchet MS" w:hAnsi="Trebuchet MS" w:cs="Trebuchet MS"/>
          <w:sz w:val="22"/>
          <w:szCs w:val="22"/>
          <w:lang w:val="ro-RO"/>
        </w:rPr>
        <w:t>l</w:t>
      </w:r>
      <w:r w:rsidR="0099349E" w:rsidRPr="00E258EF">
        <w:rPr>
          <w:rFonts w:ascii="Trebuchet MS" w:eastAsia="Trebuchet MS" w:hAnsi="Trebuchet MS" w:cs="Trebuchet MS"/>
          <w:spacing w:val="14"/>
          <w:sz w:val="22"/>
          <w:szCs w:val="22"/>
          <w:lang w:val="ro-RO"/>
        </w:rPr>
        <w:t xml:space="preserve"> </w:t>
      </w:r>
      <w:r w:rsidR="0099349E" w:rsidRPr="00E258EF">
        <w:rPr>
          <w:rFonts w:ascii="Trebuchet MS" w:eastAsia="Trebuchet MS" w:hAnsi="Trebuchet MS" w:cs="Trebuchet MS"/>
          <w:spacing w:val="1"/>
          <w:sz w:val="22"/>
          <w:szCs w:val="22"/>
          <w:lang w:val="ro-RO"/>
        </w:rPr>
        <w:t>d</w:t>
      </w:r>
      <w:r w:rsidR="0099349E" w:rsidRPr="00E258EF">
        <w:rPr>
          <w:rFonts w:ascii="Trebuchet MS" w:eastAsia="Trebuchet MS" w:hAnsi="Trebuchet MS" w:cs="Trebuchet MS"/>
          <w:sz w:val="22"/>
          <w:szCs w:val="22"/>
          <w:lang w:val="ro-RO"/>
        </w:rPr>
        <w:t>e</w:t>
      </w:r>
      <w:r w:rsidR="0099349E" w:rsidRPr="00E258EF">
        <w:rPr>
          <w:rFonts w:ascii="Trebuchet MS" w:eastAsia="Trebuchet MS" w:hAnsi="Trebuchet MS" w:cs="Trebuchet MS"/>
          <w:spacing w:val="5"/>
          <w:sz w:val="22"/>
          <w:szCs w:val="22"/>
          <w:lang w:val="ro-RO"/>
        </w:rPr>
        <w:t xml:space="preserve"> </w:t>
      </w:r>
      <w:r w:rsidR="0099349E" w:rsidRPr="00E258EF">
        <w:rPr>
          <w:rFonts w:ascii="Trebuchet MS" w:eastAsia="Trebuchet MS" w:hAnsi="Trebuchet MS" w:cs="Trebuchet MS"/>
          <w:sz w:val="22"/>
          <w:szCs w:val="22"/>
          <w:lang w:val="ro-RO"/>
        </w:rPr>
        <w:t>a</w:t>
      </w:r>
      <w:r w:rsidR="0099349E" w:rsidRPr="00E258EF">
        <w:rPr>
          <w:rFonts w:ascii="Trebuchet MS" w:eastAsia="Trebuchet MS" w:hAnsi="Trebuchet MS" w:cs="Trebuchet MS"/>
          <w:spacing w:val="-3"/>
          <w:sz w:val="22"/>
          <w:szCs w:val="22"/>
          <w:lang w:val="ro-RO"/>
        </w:rPr>
        <w:t xml:space="preserve"> </w:t>
      </w:r>
      <w:r w:rsidR="0099349E" w:rsidRPr="00E258EF">
        <w:rPr>
          <w:rFonts w:ascii="Trebuchet MS" w:eastAsia="Trebuchet MS" w:hAnsi="Trebuchet MS" w:cs="Trebuchet MS"/>
          <w:sz w:val="22"/>
          <w:szCs w:val="22"/>
          <w:lang w:val="ro-RO"/>
        </w:rPr>
        <w:t>declara</w:t>
      </w:r>
      <w:r w:rsidR="0099349E" w:rsidRPr="00E258EF">
        <w:rPr>
          <w:rFonts w:ascii="Trebuchet MS" w:eastAsia="Trebuchet MS" w:hAnsi="Trebuchet MS" w:cs="Trebuchet MS"/>
          <w:spacing w:val="15"/>
          <w:sz w:val="22"/>
          <w:szCs w:val="22"/>
          <w:lang w:val="ro-RO"/>
        </w:rPr>
        <w:t xml:space="preserve"> </w:t>
      </w:r>
      <w:r w:rsidR="0099349E" w:rsidRPr="00E258EF">
        <w:rPr>
          <w:rFonts w:ascii="Trebuchet MS" w:eastAsia="Trebuchet MS" w:hAnsi="Trebuchet MS" w:cs="Trebuchet MS"/>
          <w:sz w:val="22"/>
          <w:szCs w:val="22"/>
          <w:lang w:val="ro-RO"/>
        </w:rPr>
        <w:t>neeligibile</w:t>
      </w:r>
      <w:r w:rsidR="0099349E" w:rsidRPr="00E258EF">
        <w:rPr>
          <w:rFonts w:ascii="Trebuchet MS" w:eastAsia="Trebuchet MS" w:hAnsi="Trebuchet MS" w:cs="Trebuchet MS"/>
          <w:spacing w:val="23"/>
          <w:sz w:val="22"/>
          <w:szCs w:val="22"/>
          <w:lang w:val="ro-RO"/>
        </w:rPr>
        <w:t xml:space="preserve"> </w:t>
      </w:r>
      <w:r w:rsidR="0099349E" w:rsidRPr="00E258EF">
        <w:rPr>
          <w:rFonts w:ascii="Trebuchet MS" w:eastAsia="Trebuchet MS" w:hAnsi="Trebuchet MS" w:cs="Trebuchet MS"/>
          <w:spacing w:val="-1"/>
          <w:sz w:val="22"/>
          <w:szCs w:val="22"/>
          <w:lang w:val="ro-RO"/>
        </w:rPr>
        <w:t>cheltuielil</w:t>
      </w:r>
      <w:r w:rsidR="0099349E" w:rsidRPr="00E258EF">
        <w:rPr>
          <w:rFonts w:ascii="Trebuchet MS" w:eastAsia="Trebuchet MS" w:hAnsi="Trebuchet MS" w:cs="Trebuchet MS"/>
          <w:sz w:val="22"/>
          <w:szCs w:val="22"/>
          <w:lang w:val="ro-RO"/>
        </w:rPr>
        <w:t>e</w:t>
      </w:r>
      <w:r w:rsidR="0099349E" w:rsidRPr="00E258EF">
        <w:rPr>
          <w:rFonts w:ascii="Trebuchet MS" w:eastAsia="Trebuchet MS" w:hAnsi="Trebuchet MS" w:cs="Trebuchet MS"/>
          <w:spacing w:val="31"/>
          <w:sz w:val="22"/>
          <w:szCs w:val="22"/>
          <w:lang w:val="ro-RO"/>
        </w:rPr>
        <w:t xml:space="preserve"> </w:t>
      </w:r>
      <w:r w:rsidR="0099349E" w:rsidRPr="00E258EF">
        <w:rPr>
          <w:rFonts w:ascii="Trebuchet MS" w:eastAsia="Trebuchet MS" w:hAnsi="Trebuchet MS" w:cs="Trebuchet MS"/>
          <w:spacing w:val="-1"/>
          <w:w w:val="103"/>
          <w:sz w:val="22"/>
          <w:szCs w:val="22"/>
          <w:lang w:val="ro-RO"/>
        </w:rPr>
        <w:t xml:space="preserve">efectuate </w:t>
      </w:r>
      <w:r w:rsidR="0099349E" w:rsidRPr="00E258EF">
        <w:rPr>
          <w:rFonts w:ascii="Trebuchet MS" w:eastAsia="Trebuchet MS" w:hAnsi="Trebuchet MS" w:cs="Trebuchet MS"/>
          <w:sz w:val="22"/>
          <w:szCs w:val="22"/>
          <w:lang w:val="ro-RO"/>
        </w:rPr>
        <w:t>cu</w:t>
      </w:r>
      <w:r w:rsidR="0099349E" w:rsidRPr="00E258EF">
        <w:rPr>
          <w:rFonts w:ascii="Trebuchet MS" w:eastAsia="Trebuchet MS" w:hAnsi="Trebuchet MS" w:cs="Trebuchet MS"/>
          <w:spacing w:val="1"/>
          <w:sz w:val="22"/>
          <w:szCs w:val="22"/>
          <w:lang w:val="ro-RO"/>
        </w:rPr>
        <w:t xml:space="preserve"> </w:t>
      </w:r>
      <w:r w:rsidR="0099349E" w:rsidRPr="00E258EF">
        <w:rPr>
          <w:rFonts w:ascii="Trebuchet MS" w:eastAsia="Trebuchet MS" w:hAnsi="Trebuchet MS" w:cs="Trebuchet MS"/>
          <w:spacing w:val="-1"/>
          <w:sz w:val="22"/>
          <w:szCs w:val="22"/>
          <w:lang w:val="ro-RO"/>
        </w:rPr>
        <w:t>nerespectare</w:t>
      </w:r>
      <w:r w:rsidR="0099349E" w:rsidRPr="00E258EF">
        <w:rPr>
          <w:rFonts w:ascii="Trebuchet MS" w:eastAsia="Trebuchet MS" w:hAnsi="Trebuchet MS" w:cs="Trebuchet MS"/>
          <w:sz w:val="22"/>
          <w:szCs w:val="22"/>
          <w:lang w:val="ro-RO"/>
        </w:rPr>
        <w:t>a</w:t>
      </w:r>
      <w:r w:rsidR="0099349E" w:rsidRPr="00E258EF">
        <w:rPr>
          <w:rFonts w:ascii="Trebuchet MS" w:eastAsia="Trebuchet MS" w:hAnsi="Trebuchet MS" w:cs="Trebuchet MS"/>
          <w:spacing w:val="39"/>
          <w:sz w:val="22"/>
          <w:szCs w:val="22"/>
          <w:lang w:val="ro-RO"/>
        </w:rPr>
        <w:t xml:space="preserve"> </w:t>
      </w:r>
      <w:r w:rsidR="0099349E" w:rsidRPr="00E258EF">
        <w:rPr>
          <w:rFonts w:ascii="Trebuchet MS" w:eastAsia="Trebuchet MS" w:hAnsi="Trebuchet MS" w:cs="Trebuchet MS"/>
          <w:spacing w:val="-1"/>
          <w:sz w:val="22"/>
          <w:szCs w:val="22"/>
          <w:lang w:val="ro-RO"/>
        </w:rPr>
        <w:t>prevederilo</w:t>
      </w:r>
      <w:r w:rsidR="0099349E" w:rsidRPr="00E258EF">
        <w:rPr>
          <w:rFonts w:ascii="Trebuchet MS" w:eastAsia="Trebuchet MS" w:hAnsi="Trebuchet MS" w:cs="Trebuchet MS"/>
          <w:sz w:val="22"/>
          <w:szCs w:val="22"/>
          <w:lang w:val="ro-RO"/>
        </w:rPr>
        <w:t>r</w:t>
      </w:r>
      <w:r w:rsidR="0099349E" w:rsidRPr="00E258EF">
        <w:rPr>
          <w:rFonts w:ascii="Trebuchet MS" w:eastAsia="Trebuchet MS" w:hAnsi="Trebuchet MS" w:cs="Trebuchet MS"/>
          <w:spacing w:val="34"/>
          <w:sz w:val="22"/>
          <w:szCs w:val="22"/>
          <w:lang w:val="ro-RO"/>
        </w:rPr>
        <w:t xml:space="preserve"> </w:t>
      </w:r>
      <w:r w:rsidR="0099349E" w:rsidRPr="00E258EF">
        <w:rPr>
          <w:rFonts w:ascii="Trebuchet MS" w:eastAsia="Trebuchet MS" w:hAnsi="Trebuchet MS" w:cs="Trebuchet MS"/>
          <w:spacing w:val="-1"/>
          <w:sz w:val="22"/>
          <w:szCs w:val="22"/>
          <w:lang w:val="ro-RO"/>
        </w:rPr>
        <w:t>legal</w:t>
      </w:r>
      <w:r w:rsidR="0099349E" w:rsidRPr="00E258EF">
        <w:rPr>
          <w:rFonts w:ascii="Trebuchet MS" w:eastAsia="Trebuchet MS" w:hAnsi="Trebuchet MS" w:cs="Trebuchet MS"/>
          <w:sz w:val="22"/>
          <w:szCs w:val="22"/>
          <w:lang w:val="ro-RO"/>
        </w:rPr>
        <w:t>e</w:t>
      </w:r>
      <w:r w:rsidR="0099349E" w:rsidRPr="00E258EF">
        <w:rPr>
          <w:rFonts w:ascii="Trebuchet MS" w:eastAsia="Trebuchet MS" w:hAnsi="Trebuchet MS" w:cs="Trebuchet MS"/>
          <w:spacing w:val="10"/>
          <w:sz w:val="22"/>
          <w:szCs w:val="22"/>
          <w:lang w:val="ro-RO"/>
        </w:rPr>
        <w:t xml:space="preserve"> </w:t>
      </w:r>
      <w:r w:rsidR="0099349E" w:rsidRPr="00E258EF">
        <w:rPr>
          <w:rFonts w:ascii="Trebuchet MS" w:eastAsia="Trebuchet MS" w:hAnsi="Trebuchet MS" w:cs="Trebuchet MS"/>
          <w:spacing w:val="1"/>
          <w:sz w:val="22"/>
          <w:szCs w:val="22"/>
          <w:lang w:val="ro-RO"/>
        </w:rPr>
        <w:t>a</w:t>
      </w:r>
      <w:r w:rsidR="0099349E" w:rsidRPr="00E258EF">
        <w:rPr>
          <w:rFonts w:ascii="Trebuchet MS" w:eastAsia="Trebuchet MS" w:hAnsi="Trebuchet MS" w:cs="Trebuchet MS"/>
          <w:spacing w:val="-1"/>
          <w:sz w:val="22"/>
          <w:szCs w:val="22"/>
          <w:lang w:val="ro-RO"/>
        </w:rPr>
        <w:t>plicabil</w:t>
      </w:r>
      <w:r w:rsidR="0099349E" w:rsidRPr="00E258EF">
        <w:rPr>
          <w:rFonts w:ascii="Trebuchet MS" w:eastAsia="Trebuchet MS" w:hAnsi="Trebuchet MS" w:cs="Trebuchet MS"/>
          <w:sz w:val="22"/>
          <w:szCs w:val="22"/>
          <w:lang w:val="ro-RO"/>
        </w:rPr>
        <w:t>e</w:t>
      </w:r>
      <w:r w:rsidR="0099349E" w:rsidRPr="00E258EF">
        <w:rPr>
          <w:rFonts w:ascii="Trebuchet MS" w:eastAsia="Trebuchet MS" w:hAnsi="Trebuchet MS" w:cs="Trebuchet MS"/>
          <w:spacing w:val="26"/>
          <w:sz w:val="22"/>
          <w:szCs w:val="22"/>
          <w:lang w:val="ro-RO"/>
        </w:rPr>
        <w:t xml:space="preserve"> </w:t>
      </w:r>
      <w:r w:rsidR="0099349E" w:rsidRPr="00E258EF">
        <w:rPr>
          <w:rFonts w:ascii="Trebuchet MS" w:eastAsia="Trebuchet MS" w:hAnsi="Trebuchet MS" w:cs="Trebuchet MS"/>
          <w:spacing w:val="-1"/>
          <w:sz w:val="22"/>
          <w:szCs w:val="22"/>
          <w:lang w:val="ro-RO"/>
        </w:rPr>
        <w:t>sa</w:t>
      </w:r>
      <w:r w:rsidR="0099349E" w:rsidRPr="00E258EF">
        <w:rPr>
          <w:rFonts w:ascii="Trebuchet MS" w:eastAsia="Trebuchet MS" w:hAnsi="Trebuchet MS" w:cs="Trebuchet MS"/>
          <w:sz w:val="22"/>
          <w:szCs w:val="22"/>
          <w:lang w:val="ro-RO"/>
        </w:rPr>
        <w:t>u</w:t>
      </w:r>
      <w:r w:rsidR="0099349E" w:rsidRPr="00E258EF">
        <w:rPr>
          <w:rFonts w:ascii="Trebuchet MS" w:eastAsia="Trebuchet MS" w:hAnsi="Trebuchet MS" w:cs="Trebuchet MS"/>
          <w:spacing w:val="3"/>
          <w:sz w:val="22"/>
          <w:szCs w:val="22"/>
          <w:lang w:val="ro-RO"/>
        </w:rPr>
        <w:t xml:space="preserve"> </w:t>
      </w:r>
      <w:r w:rsidR="0099349E" w:rsidRPr="00E258EF">
        <w:rPr>
          <w:rFonts w:ascii="Trebuchet MS" w:eastAsia="Trebuchet MS" w:hAnsi="Trebuchet MS" w:cs="Trebuchet MS"/>
          <w:spacing w:val="-2"/>
          <w:sz w:val="22"/>
          <w:szCs w:val="22"/>
          <w:lang w:val="ro-RO"/>
        </w:rPr>
        <w:t>d</w:t>
      </w:r>
      <w:r w:rsidR="0099349E" w:rsidRPr="00E258EF">
        <w:rPr>
          <w:rFonts w:ascii="Trebuchet MS" w:eastAsia="Trebuchet MS" w:hAnsi="Trebuchet MS" w:cs="Trebuchet MS"/>
          <w:sz w:val="22"/>
          <w:szCs w:val="22"/>
          <w:lang w:val="ro-RO"/>
        </w:rPr>
        <w:t>e</w:t>
      </w:r>
      <w:r w:rsidR="0099349E" w:rsidRPr="00E258EF">
        <w:rPr>
          <w:rFonts w:ascii="Trebuchet MS" w:eastAsia="Trebuchet MS" w:hAnsi="Trebuchet MS" w:cs="Trebuchet MS"/>
          <w:spacing w:val="6"/>
          <w:sz w:val="22"/>
          <w:szCs w:val="22"/>
          <w:lang w:val="ro-RO"/>
        </w:rPr>
        <w:t xml:space="preserve"> </w:t>
      </w:r>
      <w:r w:rsidR="0099349E" w:rsidRPr="00E258EF">
        <w:rPr>
          <w:rFonts w:ascii="Trebuchet MS" w:eastAsia="Trebuchet MS" w:hAnsi="Trebuchet MS" w:cs="Trebuchet MS"/>
          <w:sz w:val="22"/>
          <w:szCs w:val="22"/>
          <w:lang w:val="ro-RO"/>
        </w:rPr>
        <w:t>a</w:t>
      </w:r>
      <w:r w:rsidR="0099349E" w:rsidRPr="00E258EF">
        <w:rPr>
          <w:rFonts w:ascii="Trebuchet MS" w:eastAsia="Trebuchet MS" w:hAnsi="Trebuchet MS" w:cs="Trebuchet MS"/>
          <w:spacing w:val="-4"/>
          <w:sz w:val="22"/>
          <w:szCs w:val="22"/>
          <w:lang w:val="ro-RO"/>
        </w:rPr>
        <w:t xml:space="preserve"> </w:t>
      </w:r>
      <w:r w:rsidR="0099349E" w:rsidRPr="00E258EF">
        <w:rPr>
          <w:rFonts w:ascii="Trebuchet MS" w:eastAsia="Trebuchet MS" w:hAnsi="Trebuchet MS" w:cs="Trebuchet MS"/>
          <w:sz w:val="22"/>
          <w:szCs w:val="22"/>
          <w:lang w:val="ro-RO"/>
        </w:rPr>
        <w:t>aplica</w:t>
      </w:r>
      <w:r w:rsidR="0099349E" w:rsidRPr="00E258EF">
        <w:rPr>
          <w:rFonts w:ascii="Trebuchet MS" w:eastAsia="Trebuchet MS" w:hAnsi="Trebuchet MS" w:cs="Trebuchet MS"/>
          <w:spacing w:val="9"/>
          <w:sz w:val="22"/>
          <w:szCs w:val="22"/>
          <w:lang w:val="ro-RO"/>
        </w:rPr>
        <w:t xml:space="preserve"> </w:t>
      </w:r>
      <w:r w:rsidR="0099349E" w:rsidRPr="00E258EF">
        <w:rPr>
          <w:rFonts w:ascii="Trebuchet MS" w:eastAsia="Trebuchet MS" w:hAnsi="Trebuchet MS" w:cs="Trebuchet MS"/>
          <w:sz w:val="22"/>
          <w:szCs w:val="22"/>
          <w:lang w:val="ro-RO"/>
        </w:rPr>
        <w:t>corec</w:t>
      </w:r>
      <w:r w:rsidR="0099349E" w:rsidRPr="00E258EF">
        <w:rPr>
          <w:rFonts w:ascii="Trebuchet MS" w:eastAsia="Trebuchet MS" w:hAnsi="Trebuchet MS" w:cs="Trebuchet MS"/>
          <w:spacing w:val="-3"/>
          <w:sz w:val="22"/>
          <w:szCs w:val="22"/>
          <w:lang w:val="ro-RO"/>
        </w:rPr>
        <w:t>ţ</w:t>
      </w:r>
      <w:r w:rsidR="0099349E" w:rsidRPr="00E258EF">
        <w:rPr>
          <w:rFonts w:ascii="Trebuchet MS" w:eastAsia="Trebuchet MS" w:hAnsi="Trebuchet MS" w:cs="Trebuchet MS"/>
          <w:spacing w:val="1"/>
          <w:sz w:val="22"/>
          <w:szCs w:val="22"/>
          <w:lang w:val="ro-RO"/>
        </w:rPr>
        <w:t>i</w:t>
      </w:r>
      <w:r w:rsidR="0099349E" w:rsidRPr="00E258EF">
        <w:rPr>
          <w:rFonts w:ascii="Trebuchet MS" w:eastAsia="Trebuchet MS" w:hAnsi="Trebuchet MS" w:cs="Trebuchet MS"/>
          <w:sz w:val="22"/>
          <w:szCs w:val="22"/>
          <w:lang w:val="ro-RO"/>
        </w:rPr>
        <w:t>i</w:t>
      </w:r>
      <w:r w:rsidR="0099349E" w:rsidRPr="00E258EF">
        <w:rPr>
          <w:rFonts w:ascii="Trebuchet MS" w:eastAsia="Trebuchet MS" w:hAnsi="Trebuchet MS" w:cs="Trebuchet MS"/>
          <w:spacing w:val="17"/>
          <w:sz w:val="22"/>
          <w:szCs w:val="22"/>
          <w:lang w:val="ro-RO"/>
        </w:rPr>
        <w:t xml:space="preserve"> </w:t>
      </w:r>
      <w:r w:rsidR="0099349E" w:rsidRPr="00E258EF">
        <w:rPr>
          <w:rFonts w:ascii="Trebuchet MS" w:eastAsia="Trebuchet MS" w:hAnsi="Trebuchet MS" w:cs="Trebuchet MS"/>
          <w:spacing w:val="-1"/>
          <w:sz w:val="22"/>
          <w:szCs w:val="22"/>
          <w:lang w:val="ro-RO"/>
        </w:rPr>
        <w:t>financiar</w:t>
      </w:r>
      <w:r w:rsidR="0099349E" w:rsidRPr="00E258EF">
        <w:rPr>
          <w:rFonts w:ascii="Trebuchet MS" w:eastAsia="Trebuchet MS" w:hAnsi="Trebuchet MS" w:cs="Trebuchet MS"/>
          <w:sz w:val="22"/>
          <w:szCs w:val="22"/>
          <w:lang w:val="ro-RO"/>
        </w:rPr>
        <w:t>e</w:t>
      </w:r>
      <w:r w:rsidR="0099349E" w:rsidRPr="00E258EF">
        <w:rPr>
          <w:rFonts w:ascii="Trebuchet MS" w:eastAsia="Trebuchet MS" w:hAnsi="Trebuchet MS" w:cs="Trebuchet MS"/>
          <w:spacing w:val="27"/>
          <w:sz w:val="22"/>
          <w:szCs w:val="22"/>
          <w:lang w:val="ro-RO"/>
        </w:rPr>
        <w:t xml:space="preserve"> </w:t>
      </w:r>
      <w:r w:rsidR="0099349E" w:rsidRPr="00E258EF">
        <w:rPr>
          <w:rFonts w:ascii="Trebuchet MS" w:eastAsia="Trebuchet MS" w:hAnsi="Trebuchet MS" w:cs="Trebuchet MS"/>
          <w:spacing w:val="-1"/>
          <w:sz w:val="22"/>
          <w:szCs w:val="22"/>
          <w:lang w:val="ro-RO"/>
        </w:rPr>
        <w:t>c</w:t>
      </w:r>
      <w:r w:rsidR="0099349E" w:rsidRPr="00E258EF">
        <w:rPr>
          <w:rFonts w:ascii="Trebuchet MS" w:eastAsia="Trebuchet MS" w:hAnsi="Trebuchet MS" w:cs="Trebuchet MS"/>
          <w:sz w:val="22"/>
          <w:szCs w:val="22"/>
          <w:lang w:val="ro-RO"/>
        </w:rPr>
        <w:t xml:space="preserve">a </w:t>
      </w:r>
      <w:r w:rsidR="0099349E" w:rsidRPr="00E258EF">
        <w:rPr>
          <w:rFonts w:ascii="Trebuchet MS" w:eastAsia="Trebuchet MS" w:hAnsi="Trebuchet MS" w:cs="Trebuchet MS"/>
          <w:w w:val="103"/>
          <w:sz w:val="22"/>
          <w:szCs w:val="22"/>
          <w:lang w:val="ro-RO"/>
        </w:rPr>
        <w:t xml:space="preserve">urmare a </w:t>
      </w:r>
      <w:r w:rsidR="0099349E" w:rsidRPr="00E258EF">
        <w:rPr>
          <w:rFonts w:ascii="Trebuchet MS" w:eastAsia="Trebuchet MS" w:hAnsi="Trebuchet MS" w:cs="Trebuchet MS"/>
          <w:sz w:val="22"/>
          <w:szCs w:val="22"/>
          <w:lang w:val="ro-RO"/>
        </w:rPr>
        <w:t>verific</w:t>
      </w:r>
      <w:r w:rsidR="0099349E" w:rsidRPr="00E258EF">
        <w:rPr>
          <w:rFonts w:ascii="Trebuchet MS" w:eastAsia="Trebuchet MS" w:hAnsi="Trebuchet MS" w:cs="Trebuchet MS"/>
          <w:spacing w:val="-1"/>
          <w:sz w:val="22"/>
          <w:szCs w:val="22"/>
          <w:lang w:val="ro-RO"/>
        </w:rPr>
        <w:t>ă</w:t>
      </w:r>
      <w:r w:rsidR="0099349E" w:rsidRPr="00E258EF">
        <w:rPr>
          <w:rFonts w:ascii="Trebuchet MS" w:eastAsia="Trebuchet MS" w:hAnsi="Trebuchet MS" w:cs="Trebuchet MS"/>
          <w:sz w:val="22"/>
          <w:szCs w:val="22"/>
          <w:lang w:val="ro-RO"/>
        </w:rPr>
        <w:t>rii</w:t>
      </w:r>
      <w:r w:rsidR="0099349E" w:rsidRPr="00E258EF">
        <w:rPr>
          <w:rFonts w:ascii="Trebuchet MS" w:eastAsia="Trebuchet MS" w:hAnsi="Trebuchet MS" w:cs="Trebuchet MS"/>
          <w:spacing w:val="25"/>
          <w:sz w:val="22"/>
          <w:szCs w:val="22"/>
          <w:lang w:val="ro-RO"/>
        </w:rPr>
        <w:t xml:space="preserve"> </w:t>
      </w:r>
      <w:r w:rsidR="0099349E" w:rsidRPr="00E258EF">
        <w:rPr>
          <w:rFonts w:ascii="Trebuchet MS" w:eastAsia="Trebuchet MS" w:hAnsi="Trebuchet MS" w:cs="Trebuchet MS"/>
          <w:spacing w:val="3"/>
          <w:sz w:val="22"/>
          <w:szCs w:val="22"/>
          <w:lang w:val="ro-RO"/>
        </w:rPr>
        <w:t>c</w:t>
      </w:r>
      <w:r w:rsidR="0099349E" w:rsidRPr="00E258EF">
        <w:rPr>
          <w:rFonts w:ascii="Trebuchet MS" w:eastAsia="Trebuchet MS" w:hAnsi="Trebuchet MS" w:cs="Trebuchet MS"/>
          <w:spacing w:val="-1"/>
          <w:sz w:val="22"/>
          <w:szCs w:val="22"/>
          <w:lang w:val="ro-RO"/>
        </w:rPr>
        <w:t>ererilo</w:t>
      </w:r>
      <w:r w:rsidR="0099349E" w:rsidRPr="00E258EF">
        <w:rPr>
          <w:rFonts w:ascii="Trebuchet MS" w:eastAsia="Trebuchet MS" w:hAnsi="Trebuchet MS" w:cs="Trebuchet MS"/>
          <w:sz w:val="22"/>
          <w:szCs w:val="22"/>
          <w:lang w:val="ro-RO"/>
        </w:rPr>
        <w:t>r</w:t>
      </w:r>
      <w:r w:rsidR="0099349E" w:rsidRPr="00E258EF">
        <w:rPr>
          <w:rFonts w:ascii="Trebuchet MS" w:eastAsia="Trebuchet MS" w:hAnsi="Trebuchet MS" w:cs="Trebuchet MS"/>
          <w:spacing w:val="25"/>
          <w:sz w:val="22"/>
          <w:szCs w:val="22"/>
          <w:lang w:val="ro-RO"/>
        </w:rPr>
        <w:t xml:space="preserve"> </w:t>
      </w:r>
      <w:r w:rsidR="0099349E" w:rsidRPr="00E258EF">
        <w:rPr>
          <w:rFonts w:ascii="Trebuchet MS" w:eastAsia="Trebuchet MS" w:hAnsi="Trebuchet MS" w:cs="Trebuchet MS"/>
          <w:sz w:val="22"/>
          <w:szCs w:val="22"/>
          <w:lang w:val="ro-RO"/>
        </w:rPr>
        <w:t>de</w:t>
      </w:r>
      <w:r w:rsidR="0099349E" w:rsidRPr="00E258EF">
        <w:rPr>
          <w:rFonts w:ascii="Trebuchet MS" w:eastAsia="Trebuchet MS" w:hAnsi="Trebuchet MS" w:cs="Trebuchet MS"/>
          <w:spacing w:val="9"/>
          <w:sz w:val="22"/>
          <w:szCs w:val="22"/>
          <w:lang w:val="ro-RO"/>
        </w:rPr>
        <w:t xml:space="preserve"> </w:t>
      </w:r>
      <w:r w:rsidR="0099349E" w:rsidRPr="00E258EF">
        <w:rPr>
          <w:rFonts w:ascii="Trebuchet MS" w:eastAsia="Trebuchet MS" w:hAnsi="Trebuchet MS" w:cs="Trebuchet MS"/>
          <w:spacing w:val="-1"/>
          <w:sz w:val="22"/>
          <w:szCs w:val="22"/>
          <w:lang w:val="ro-RO"/>
        </w:rPr>
        <w:t>rambursare</w:t>
      </w:r>
      <w:r w:rsidR="0099349E" w:rsidRPr="00E258EF">
        <w:rPr>
          <w:rFonts w:ascii="Trebuchet MS" w:eastAsia="Trebuchet MS" w:hAnsi="Trebuchet MS" w:cs="Trebuchet MS"/>
          <w:sz w:val="22"/>
          <w:szCs w:val="22"/>
          <w:lang w:val="ro-RO"/>
        </w:rPr>
        <w:t>/</w:t>
      </w:r>
      <w:r w:rsidR="0099349E" w:rsidRPr="00E258EF">
        <w:rPr>
          <w:rFonts w:ascii="Trebuchet MS" w:eastAsia="Trebuchet MS" w:hAnsi="Trebuchet MS" w:cs="Trebuchet MS"/>
          <w:spacing w:val="36"/>
          <w:sz w:val="22"/>
          <w:szCs w:val="22"/>
          <w:lang w:val="ro-RO"/>
        </w:rPr>
        <w:t xml:space="preserve"> </w:t>
      </w:r>
      <w:r w:rsidR="0099349E" w:rsidRPr="00E258EF">
        <w:rPr>
          <w:rFonts w:ascii="Trebuchet MS" w:eastAsia="Trebuchet MS" w:hAnsi="Trebuchet MS" w:cs="Trebuchet MS"/>
          <w:sz w:val="22"/>
          <w:szCs w:val="22"/>
          <w:lang w:val="ro-RO"/>
        </w:rPr>
        <w:t>plată,</w:t>
      </w:r>
      <w:r w:rsidR="0099349E" w:rsidRPr="00E258EF">
        <w:rPr>
          <w:rFonts w:ascii="Trebuchet MS" w:eastAsia="Trebuchet MS" w:hAnsi="Trebuchet MS" w:cs="Trebuchet MS"/>
          <w:spacing w:val="19"/>
          <w:sz w:val="22"/>
          <w:szCs w:val="22"/>
          <w:lang w:val="ro-RO"/>
        </w:rPr>
        <w:t xml:space="preserve"> </w:t>
      </w:r>
      <w:r w:rsidR="0099349E" w:rsidRPr="00E258EF">
        <w:rPr>
          <w:rFonts w:ascii="Trebuchet MS" w:eastAsia="Trebuchet MS" w:hAnsi="Trebuchet MS" w:cs="Trebuchet MS"/>
          <w:sz w:val="22"/>
          <w:szCs w:val="22"/>
          <w:lang w:val="ro-RO"/>
        </w:rPr>
        <w:t>în</w:t>
      </w:r>
      <w:r w:rsidR="0099349E" w:rsidRPr="00E258EF">
        <w:rPr>
          <w:rFonts w:ascii="Trebuchet MS" w:eastAsia="Trebuchet MS" w:hAnsi="Trebuchet MS" w:cs="Trebuchet MS"/>
          <w:spacing w:val="9"/>
          <w:sz w:val="22"/>
          <w:szCs w:val="22"/>
          <w:lang w:val="ro-RO"/>
        </w:rPr>
        <w:t xml:space="preserve"> </w:t>
      </w:r>
      <w:proofErr w:type="spellStart"/>
      <w:r w:rsidR="0099349E" w:rsidRPr="00E258EF">
        <w:rPr>
          <w:rFonts w:ascii="Trebuchet MS" w:eastAsia="Trebuchet MS" w:hAnsi="Trebuchet MS" w:cs="Trebuchet MS"/>
          <w:sz w:val="22"/>
          <w:szCs w:val="22"/>
          <w:lang w:val="ro-RO"/>
        </w:rPr>
        <w:t>situaţia</w:t>
      </w:r>
      <w:proofErr w:type="spellEnd"/>
      <w:r w:rsidR="0099349E" w:rsidRPr="00E258EF">
        <w:rPr>
          <w:rFonts w:ascii="Trebuchet MS" w:eastAsia="Trebuchet MS" w:hAnsi="Trebuchet MS" w:cs="Trebuchet MS"/>
          <w:spacing w:val="24"/>
          <w:sz w:val="22"/>
          <w:szCs w:val="22"/>
          <w:lang w:val="ro-RO"/>
        </w:rPr>
        <w:t xml:space="preserve"> </w:t>
      </w:r>
      <w:r w:rsidR="0099349E" w:rsidRPr="00E258EF">
        <w:rPr>
          <w:rFonts w:ascii="Trebuchet MS" w:eastAsia="Trebuchet MS" w:hAnsi="Trebuchet MS" w:cs="Trebuchet MS"/>
          <w:spacing w:val="-1"/>
          <w:sz w:val="22"/>
          <w:szCs w:val="22"/>
          <w:lang w:val="ro-RO"/>
        </w:rPr>
        <w:t>detectări</w:t>
      </w:r>
      <w:r w:rsidR="0099349E" w:rsidRPr="00E258EF">
        <w:rPr>
          <w:rFonts w:ascii="Trebuchet MS" w:eastAsia="Trebuchet MS" w:hAnsi="Trebuchet MS" w:cs="Trebuchet MS"/>
          <w:sz w:val="22"/>
          <w:szCs w:val="22"/>
          <w:lang w:val="ro-RO"/>
        </w:rPr>
        <w:t>i</w:t>
      </w:r>
      <w:r w:rsidR="0099349E" w:rsidRPr="00E258EF">
        <w:rPr>
          <w:rFonts w:ascii="Trebuchet MS" w:eastAsia="Trebuchet MS" w:hAnsi="Trebuchet MS" w:cs="Trebuchet MS"/>
          <w:spacing w:val="36"/>
          <w:sz w:val="22"/>
          <w:szCs w:val="22"/>
          <w:lang w:val="ro-RO"/>
        </w:rPr>
        <w:t xml:space="preserve"> </w:t>
      </w:r>
      <w:r w:rsidR="0099349E" w:rsidRPr="00E258EF">
        <w:rPr>
          <w:rFonts w:ascii="Trebuchet MS" w:eastAsia="Trebuchet MS" w:hAnsi="Trebuchet MS" w:cs="Trebuchet MS"/>
          <w:sz w:val="22"/>
          <w:szCs w:val="22"/>
          <w:lang w:val="ro-RO"/>
        </w:rPr>
        <w:t>de</w:t>
      </w:r>
      <w:r w:rsidR="0099349E" w:rsidRPr="00E258EF">
        <w:rPr>
          <w:rFonts w:ascii="Trebuchet MS" w:eastAsia="Trebuchet MS" w:hAnsi="Trebuchet MS" w:cs="Trebuchet MS"/>
          <w:spacing w:val="7"/>
          <w:sz w:val="22"/>
          <w:szCs w:val="22"/>
          <w:lang w:val="ro-RO"/>
        </w:rPr>
        <w:t xml:space="preserve"> </w:t>
      </w:r>
      <w:r w:rsidR="0099349E" w:rsidRPr="00E258EF">
        <w:rPr>
          <w:rFonts w:ascii="Trebuchet MS" w:eastAsia="Trebuchet MS" w:hAnsi="Trebuchet MS" w:cs="Trebuchet MS"/>
          <w:spacing w:val="-1"/>
          <w:sz w:val="22"/>
          <w:szCs w:val="22"/>
          <w:lang w:val="ro-RO"/>
        </w:rPr>
        <w:t>cătr</w:t>
      </w:r>
      <w:r w:rsidR="0099349E" w:rsidRPr="00E258EF">
        <w:rPr>
          <w:rFonts w:ascii="Trebuchet MS" w:eastAsia="Trebuchet MS" w:hAnsi="Trebuchet MS" w:cs="Trebuchet MS"/>
          <w:sz w:val="22"/>
          <w:szCs w:val="22"/>
          <w:lang w:val="ro-RO"/>
        </w:rPr>
        <w:t>e</w:t>
      </w:r>
      <w:r w:rsidR="0099349E" w:rsidRPr="00E258EF">
        <w:rPr>
          <w:rFonts w:ascii="Trebuchet MS" w:eastAsia="Trebuchet MS" w:hAnsi="Trebuchet MS" w:cs="Trebuchet MS"/>
          <w:spacing w:val="17"/>
          <w:sz w:val="22"/>
          <w:szCs w:val="22"/>
          <w:lang w:val="ro-RO"/>
        </w:rPr>
        <w:t xml:space="preserve"> </w:t>
      </w:r>
      <w:r w:rsidRPr="00E258EF">
        <w:rPr>
          <w:rFonts w:ascii="Trebuchet MS" w:eastAsia="Trebuchet MS" w:hAnsi="Trebuchet MS" w:cs="Trebuchet MS"/>
          <w:spacing w:val="-1"/>
          <w:sz w:val="22"/>
          <w:szCs w:val="22"/>
          <w:lang w:val="ro-RO"/>
        </w:rPr>
        <w:t>AM</w:t>
      </w:r>
      <w:r w:rsidR="00134D22" w:rsidRPr="00E258EF">
        <w:rPr>
          <w:rFonts w:ascii="Trebuchet MS" w:eastAsia="Trebuchet MS" w:hAnsi="Trebuchet MS" w:cs="Trebuchet MS"/>
          <w:spacing w:val="-1"/>
          <w:sz w:val="22"/>
          <w:szCs w:val="22"/>
          <w:lang w:val="ro-RO"/>
        </w:rPr>
        <w:t>PEO</w:t>
      </w:r>
      <w:r w:rsidR="0099349E" w:rsidRPr="00E258EF">
        <w:rPr>
          <w:rFonts w:ascii="Trebuchet MS" w:eastAsia="Trebuchet MS" w:hAnsi="Trebuchet MS" w:cs="Trebuchet MS"/>
          <w:sz w:val="22"/>
          <w:szCs w:val="22"/>
          <w:lang w:val="ro-RO"/>
        </w:rPr>
        <w:t>/</w:t>
      </w:r>
      <w:r w:rsidR="0099349E" w:rsidRPr="00E258EF">
        <w:rPr>
          <w:rFonts w:ascii="Trebuchet MS" w:eastAsia="Trebuchet MS" w:hAnsi="Trebuchet MS" w:cs="Trebuchet MS"/>
          <w:spacing w:val="-1"/>
          <w:w w:val="103"/>
          <w:sz w:val="22"/>
          <w:szCs w:val="22"/>
          <w:lang w:val="ro-RO"/>
        </w:rPr>
        <w:t xml:space="preserve">OI </w:t>
      </w:r>
      <w:r w:rsidR="0099349E" w:rsidRPr="00E258EF">
        <w:rPr>
          <w:rFonts w:ascii="Trebuchet MS" w:eastAsia="Trebuchet MS" w:hAnsi="Trebuchet MS" w:cs="Trebuchet MS"/>
          <w:spacing w:val="-1"/>
          <w:sz w:val="22"/>
          <w:szCs w:val="22"/>
          <w:lang w:val="ro-RO"/>
        </w:rPr>
        <w:t>responsabi</w:t>
      </w:r>
      <w:r w:rsidR="0099349E" w:rsidRPr="00E258EF">
        <w:rPr>
          <w:rFonts w:ascii="Trebuchet MS" w:eastAsia="Trebuchet MS" w:hAnsi="Trebuchet MS" w:cs="Trebuchet MS"/>
          <w:sz w:val="22"/>
          <w:szCs w:val="22"/>
          <w:lang w:val="ro-RO"/>
        </w:rPr>
        <w:t>l</w:t>
      </w:r>
      <w:r w:rsidR="0099349E" w:rsidRPr="00E258EF">
        <w:rPr>
          <w:rFonts w:ascii="Trebuchet MS" w:eastAsia="Trebuchet MS" w:hAnsi="Trebuchet MS" w:cs="Trebuchet MS"/>
          <w:spacing w:val="24"/>
          <w:sz w:val="22"/>
          <w:szCs w:val="22"/>
          <w:lang w:val="ro-RO"/>
        </w:rPr>
        <w:t xml:space="preserve"> </w:t>
      </w:r>
      <w:r w:rsidR="0099349E" w:rsidRPr="00E258EF">
        <w:rPr>
          <w:rFonts w:ascii="Trebuchet MS" w:eastAsia="Trebuchet MS" w:hAnsi="Trebuchet MS" w:cs="Trebuchet MS"/>
          <w:sz w:val="22"/>
          <w:szCs w:val="22"/>
          <w:lang w:val="ro-RO"/>
        </w:rPr>
        <w:t>a</w:t>
      </w:r>
      <w:r w:rsidR="0099349E" w:rsidRPr="00E258EF">
        <w:rPr>
          <w:rFonts w:ascii="Trebuchet MS" w:eastAsia="Trebuchet MS" w:hAnsi="Trebuchet MS" w:cs="Trebuchet MS"/>
          <w:spacing w:val="-1"/>
          <w:sz w:val="22"/>
          <w:szCs w:val="22"/>
          <w:lang w:val="ro-RO"/>
        </w:rPr>
        <w:t xml:space="preserve"> </w:t>
      </w:r>
      <w:r w:rsidR="0099349E" w:rsidRPr="00E258EF">
        <w:rPr>
          <w:rFonts w:ascii="Trebuchet MS" w:eastAsia="Trebuchet MS" w:hAnsi="Trebuchet MS" w:cs="Trebuchet MS"/>
          <w:sz w:val="22"/>
          <w:szCs w:val="22"/>
          <w:lang w:val="ro-RO"/>
        </w:rPr>
        <w:t>nec</w:t>
      </w:r>
      <w:r w:rsidR="0099349E" w:rsidRPr="00E258EF">
        <w:rPr>
          <w:rFonts w:ascii="Trebuchet MS" w:eastAsia="Trebuchet MS" w:hAnsi="Trebuchet MS" w:cs="Trebuchet MS"/>
          <w:spacing w:val="-1"/>
          <w:sz w:val="22"/>
          <w:szCs w:val="22"/>
          <w:lang w:val="ro-RO"/>
        </w:rPr>
        <w:t>on</w:t>
      </w:r>
      <w:r w:rsidR="0099349E" w:rsidRPr="00E258EF">
        <w:rPr>
          <w:rFonts w:ascii="Trebuchet MS" w:eastAsia="Trebuchet MS" w:hAnsi="Trebuchet MS" w:cs="Trebuchet MS"/>
          <w:sz w:val="22"/>
          <w:szCs w:val="22"/>
          <w:lang w:val="ro-RO"/>
        </w:rPr>
        <w:t>formităţilor</w:t>
      </w:r>
      <w:r w:rsidR="0099349E" w:rsidRPr="00E258EF">
        <w:rPr>
          <w:rFonts w:ascii="Trebuchet MS" w:eastAsia="Trebuchet MS" w:hAnsi="Trebuchet MS" w:cs="Trebuchet MS"/>
          <w:spacing w:val="48"/>
          <w:sz w:val="22"/>
          <w:szCs w:val="22"/>
          <w:lang w:val="ro-RO"/>
        </w:rPr>
        <w:t xml:space="preserve"> </w:t>
      </w:r>
      <w:r w:rsidR="0099349E" w:rsidRPr="00E258EF">
        <w:rPr>
          <w:rFonts w:ascii="Trebuchet MS" w:eastAsia="Trebuchet MS" w:hAnsi="Trebuchet MS" w:cs="Trebuchet MS"/>
          <w:sz w:val="22"/>
          <w:szCs w:val="22"/>
          <w:lang w:val="ro-RO"/>
        </w:rPr>
        <w:t>intervenite</w:t>
      </w:r>
      <w:r w:rsidR="0099349E" w:rsidRPr="00E258EF">
        <w:rPr>
          <w:rFonts w:ascii="Trebuchet MS" w:eastAsia="Trebuchet MS" w:hAnsi="Trebuchet MS" w:cs="Trebuchet MS"/>
          <w:spacing w:val="24"/>
          <w:sz w:val="22"/>
          <w:szCs w:val="22"/>
          <w:lang w:val="ro-RO"/>
        </w:rPr>
        <w:t xml:space="preserve"> </w:t>
      </w:r>
      <w:r w:rsidR="0099349E" w:rsidRPr="00E258EF">
        <w:rPr>
          <w:rFonts w:ascii="Trebuchet MS" w:eastAsia="Trebuchet MS" w:hAnsi="Trebuchet MS" w:cs="Trebuchet MS"/>
          <w:sz w:val="22"/>
          <w:szCs w:val="22"/>
          <w:lang w:val="ro-RO"/>
        </w:rPr>
        <w:t>ulterior</w:t>
      </w:r>
      <w:r w:rsidR="0099349E" w:rsidRPr="00E258EF">
        <w:rPr>
          <w:rFonts w:ascii="Trebuchet MS" w:eastAsia="Trebuchet MS" w:hAnsi="Trebuchet MS" w:cs="Trebuchet MS"/>
          <w:spacing w:val="14"/>
          <w:sz w:val="22"/>
          <w:szCs w:val="22"/>
          <w:lang w:val="ro-RO"/>
        </w:rPr>
        <w:t xml:space="preserve"> </w:t>
      </w:r>
      <w:r w:rsidR="0099349E" w:rsidRPr="00E258EF">
        <w:rPr>
          <w:rFonts w:ascii="Trebuchet MS" w:eastAsia="Trebuchet MS" w:hAnsi="Trebuchet MS" w:cs="Trebuchet MS"/>
          <w:sz w:val="22"/>
          <w:szCs w:val="22"/>
          <w:lang w:val="ro-RO"/>
        </w:rPr>
        <w:t>încheierii</w:t>
      </w:r>
      <w:r w:rsidR="0099349E" w:rsidRPr="00E258EF">
        <w:rPr>
          <w:rFonts w:ascii="Trebuchet MS" w:eastAsia="Trebuchet MS" w:hAnsi="Trebuchet MS" w:cs="Trebuchet MS"/>
          <w:spacing w:val="20"/>
          <w:sz w:val="22"/>
          <w:szCs w:val="22"/>
          <w:lang w:val="ro-RO"/>
        </w:rPr>
        <w:t xml:space="preserve"> </w:t>
      </w:r>
      <w:r w:rsidR="0099349E" w:rsidRPr="00E258EF">
        <w:rPr>
          <w:rFonts w:ascii="Trebuchet MS" w:eastAsia="Trebuchet MS" w:hAnsi="Trebuchet MS" w:cs="Trebuchet MS"/>
          <w:sz w:val="22"/>
          <w:szCs w:val="22"/>
          <w:lang w:val="ro-RO"/>
        </w:rPr>
        <w:t>actelor</w:t>
      </w:r>
      <w:r w:rsidR="0099349E" w:rsidRPr="00E258EF">
        <w:rPr>
          <w:rFonts w:ascii="Trebuchet MS" w:eastAsia="Trebuchet MS" w:hAnsi="Trebuchet MS" w:cs="Trebuchet MS"/>
          <w:spacing w:val="14"/>
          <w:sz w:val="22"/>
          <w:szCs w:val="22"/>
          <w:lang w:val="ro-RO"/>
        </w:rPr>
        <w:t xml:space="preserve"> </w:t>
      </w:r>
      <w:r w:rsidR="0099349E" w:rsidRPr="00E258EF">
        <w:rPr>
          <w:rFonts w:ascii="Trebuchet MS" w:eastAsia="Trebuchet MS" w:hAnsi="Trebuchet MS" w:cs="Trebuchet MS"/>
          <w:spacing w:val="1"/>
          <w:sz w:val="22"/>
          <w:szCs w:val="22"/>
          <w:lang w:val="ro-RO"/>
        </w:rPr>
        <w:t>adi</w:t>
      </w:r>
      <w:r w:rsidR="0099349E" w:rsidRPr="00E258EF">
        <w:rPr>
          <w:rFonts w:ascii="Trebuchet MS" w:eastAsia="Trebuchet MS" w:hAnsi="Trebuchet MS" w:cs="Trebuchet MS"/>
          <w:sz w:val="22"/>
          <w:szCs w:val="22"/>
          <w:lang w:val="ro-RO"/>
        </w:rPr>
        <w:t>ţionale</w:t>
      </w:r>
      <w:r w:rsidR="0099349E" w:rsidRPr="00E258EF">
        <w:rPr>
          <w:rFonts w:ascii="Trebuchet MS" w:eastAsia="Trebuchet MS" w:hAnsi="Trebuchet MS" w:cs="Trebuchet MS"/>
          <w:spacing w:val="22"/>
          <w:sz w:val="22"/>
          <w:szCs w:val="22"/>
          <w:lang w:val="ro-RO"/>
        </w:rPr>
        <w:t xml:space="preserve"> </w:t>
      </w:r>
      <w:r w:rsidR="0099349E" w:rsidRPr="00E258EF">
        <w:rPr>
          <w:rFonts w:ascii="Trebuchet MS" w:eastAsia="Trebuchet MS" w:hAnsi="Trebuchet MS" w:cs="Trebuchet MS"/>
          <w:sz w:val="22"/>
          <w:szCs w:val="22"/>
          <w:lang w:val="ro-RO"/>
        </w:rPr>
        <w:t xml:space="preserve">la </w:t>
      </w:r>
      <w:r w:rsidR="0099349E" w:rsidRPr="00E258EF">
        <w:rPr>
          <w:rFonts w:ascii="Trebuchet MS" w:eastAsia="Trebuchet MS" w:hAnsi="Trebuchet MS" w:cs="Trebuchet MS"/>
          <w:w w:val="103"/>
          <w:sz w:val="22"/>
          <w:szCs w:val="22"/>
          <w:lang w:val="ro-RO"/>
        </w:rPr>
        <w:t>Contract.</w:t>
      </w:r>
    </w:p>
    <w:p w14:paraId="257DE46A" w14:textId="1A4D7583" w:rsidR="00201B26" w:rsidRPr="00E258EF" w:rsidRDefault="00776924" w:rsidP="0065462D">
      <w:pPr>
        <w:pStyle w:val="ListParagraph"/>
        <w:numPr>
          <w:ilvl w:val="0"/>
          <w:numId w:val="27"/>
        </w:numPr>
        <w:spacing w:line="247" w:lineRule="auto"/>
        <w:ind w:right="105"/>
        <w:jc w:val="both"/>
        <w:rPr>
          <w:rFonts w:ascii="Trebuchet MS" w:hAnsi="Trebuchet MS"/>
          <w:sz w:val="22"/>
          <w:szCs w:val="22"/>
          <w:lang w:val="ro-RO"/>
        </w:rPr>
      </w:pPr>
      <w:r w:rsidRPr="00776924">
        <w:rPr>
          <w:rFonts w:ascii="Trebuchet MS" w:eastAsia="Trebuchet MS" w:hAnsi="Trebuchet MS" w:cs="Trebuchet MS"/>
          <w:sz w:val="22"/>
          <w:szCs w:val="22"/>
          <w:lang w:val="ro-RO"/>
        </w:rPr>
        <w:t xml:space="preserve">Prin excepție de la cazurile în care se impune încheierea unui act </w:t>
      </w:r>
      <w:proofErr w:type="spellStart"/>
      <w:r w:rsidRPr="00776924">
        <w:rPr>
          <w:rFonts w:ascii="Trebuchet MS" w:eastAsia="Trebuchet MS" w:hAnsi="Trebuchet MS" w:cs="Trebuchet MS"/>
          <w:sz w:val="22"/>
          <w:szCs w:val="22"/>
          <w:lang w:val="ro-RO"/>
        </w:rPr>
        <w:t>adiţional</w:t>
      </w:r>
      <w:proofErr w:type="spellEnd"/>
      <w:r w:rsidRPr="00776924">
        <w:rPr>
          <w:rFonts w:ascii="Trebuchet MS" w:eastAsia="Trebuchet MS" w:hAnsi="Trebuchet MS" w:cs="Trebuchet MS"/>
          <w:sz w:val="22"/>
          <w:szCs w:val="22"/>
          <w:lang w:val="ro-RO"/>
        </w:rPr>
        <w:t>, Contractul de Finanțare poate fi modificat prin notificare adresată AM</w:t>
      </w:r>
      <w:r>
        <w:rPr>
          <w:rFonts w:ascii="Trebuchet MS" w:eastAsia="Trebuchet MS" w:hAnsi="Trebuchet MS" w:cs="Trebuchet MS"/>
          <w:sz w:val="22"/>
          <w:szCs w:val="22"/>
          <w:lang w:val="ro-RO"/>
        </w:rPr>
        <w:t xml:space="preserve"> </w:t>
      </w:r>
      <w:r w:rsidRPr="00776924">
        <w:rPr>
          <w:rFonts w:ascii="Trebuchet MS" w:eastAsia="Trebuchet MS" w:hAnsi="Trebuchet MS" w:cs="Trebuchet MS"/>
          <w:sz w:val="22"/>
          <w:szCs w:val="22"/>
          <w:lang w:val="ro-RO"/>
        </w:rPr>
        <w:t>P</w:t>
      </w:r>
      <w:r w:rsidR="00892056">
        <w:rPr>
          <w:rFonts w:ascii="Trebuchet MS" w:eastAsia="Trebuchet MS" w:hAnsi="Trebuchet MS" w:cs="Trebuchet MS"/>
          <w:sz w:val="22"/>
          <w:szCs w:val="22"/>
          <w:lang w:val="ro-RO"/>
        </w:rPr>
        <w:t>EO</w:t>
      </w:r>
      <w:r w:rsidRPr="00776924">
        <w:rPr>
          <w:rFonts w:ascii="Trebuchet MS" w:eastAsia="Trebuchet MS" w:hAnsi="Trebuchet MS" w:cs="Trebuchet MS"/>
          <w:sz w:val="22"/>
          <w:szCs w:val="22"/>
          <w:lang w:val="ro-RO"/>
        </w:rPr>
        <w:t>/OI. În cazul notificărilor depuse conform prevederilor 10 alin. (14) din Contractul de finanțare – condiții generale, acestea vor fi aprobate/ respinse în termen de maximum 10 zile de la data înregistrării acestora la AM P</w:t>
      </w:r>
      <w:r w:rsidR="00892056">
        <w:rPr>
          <w:rFonts w:ascii="Trebuchet MS" w:eastAsia="Trebuchet MS" w:hAnsi="Trebuchet MS" w:cs="Trebuchet MS"/>
          <w:sz w:val="22"/>
          <w:szCs w:val="22"/>
          <w:lang w:val="ro-RO"/>
        </w:rPr>
        <w:t>EO</w:t>
      </w:r>
      <w:r w:rsidRPr="00776924">
        <w:rPr>
          <w:rFonts w:ascii="Trebuchet MS" w:eastAsia="Trebuchet MS" w:hAnsi="Trebuchet MS" w:cs="Trebuchet MS"/>
          <w:sz w:val="22"/>
          <w:szCs w:val="22"/>
          <w:lang w:val="ro-RO"/>
        </w:rPr>
        <w:t>/OI.</w:t>
      </w:r>
    </w:p>
    <w:p w14:paraId="06F95075" w14:textId="76C14304" w:rsidR="003D66C7" w:rsidRPr="00E258EF" w:rsidRDefault="0099349E" w:rsidP="003D66C7">
      <w:pPr>
        <w:pStyle w:val="ListParagraph"/>
        <w:numPr>
          <w:ilvl w:val="0"/>
          <w:numId w:val="27"/>
        </w:numPr>
        <w:ind w:right="11"/>
        <w:jc w:val="both"/>
        <w:rPr>
          <w:rFonts w:ascii="Trebuchet MS" w:hAnsi="Trebuchet MS"/>
          <w:sz w:val="22"/>
          <w:szCs w:val="22"/>
          <w:lang w:val="ro-RO"/>
        </w:rPr>
      </w:pPr>
      <w:r w:rsidRPr="00E258EF">
        <w:rPr>
          <w:rFonts w:ascii="Trebuchet MS" w:hAnsi="Trebuchet MS"/>
          <w:sz w:val="22"/>
          <w:szCs w:val="22"/>
          <w:lang w:val="ro-RO"/>
        </w:rPr>
        <w:lastRenderedPageBreak/>
        <w:t>În cazul în care modificările efectuate prin notificare conform alin. (7) de mai sus implică modificarea  unor  secț</w:t>
      </w:r>
      <w:r w:rsidR="004B61A4" w:rsidRPr="00E258EF">
        <w:rPr>
          <w:rFonts w:ascii="Trebuchet MS" w:hAnsi="Trebuchet MS"/>
          <w:sz w:val="22"/>
          <w:szCs w:val="22"/>
          <w:lang w:val="ro-RO"/>
        </w:rPr>
        <w:t>iuni</w:t>
      </w:r>
      <w:r w:rsidRPr="00E258EF">
        <w:rPr>
          <w:rFonts w:ascii="Trebuchet MS" w:hAnsi="Trebuchet MS"/>
          <w:sz w:val="22"/>
          <w:szCs w:val="22"/>
          <w:lang w:val="ro-RO"/>
        </w:rPr>
        <w:t xml:space="preserve">  din  Cererea  de  finanțare,  notificarea  va  viza  și  revizuirea secțiunilor respective din Cererea de finanțare.</w:t>
      </w:r>
    </w:p>
    <w:p w14:paraId="6B9E4CC2" w14:textId="6D31109F" w:rsidR="003D66C7" w:rsidRPr="00E258EF" w:rsidRDefault="004F0CBE" w:rsidP="0065462D">
      <w:pPr>
        <w:pStyle w:val="ListParagraph"/>
        <w:numPr>
          <w:ilvl w:val="0"/>
          <w:numId w:val="27"/>
        </w:numPr>
        <w:ind w:right="11"/>
        <w:jc w:val="both"/>
        <w:rPr>
          <w:rFonts w:ascii="Trebuchet MS" w:hAnsi="Trebuchet MS"/>
          <w:sz w:val="22"/>
          <w:szCs w:val="22"/>
          <w:lang w:val="ro-RO"/>
        </w:rPr>
      </w:pPr>
      <w:r w:rsidRPr="004F0CBE">
        <w:rPr>
          <w:rFonts w:ascii="Trebuchet MS" w:hAnsi="Trebuchet MS"/>
          <w:sz w:val="22"/>
          <w:szCs w:val="22"/>
          <w:lang w:val="ro-RO"/>
        </w:rPr>
        <w:t>Notificarea va intra în vigoare și va produce efecte juridice în termenul dispus de AM prin informarea de acceptare, dar nu mai târziu de maxim 10 zile de la data transmiterii de către AMPEO/OI a unei informări privind acceptarea notificării.</w:t>
      </w:r>
    </w:p>
    <w:p w14:paraId="7D4CB4C4" w14:textId="54C33340" w:rsidR="000B3971" w:rsidRPr="00E258EF" w:rsidRDefault="0099349E" w:rsidP="003D66C7">
      <w:pPr>
        <w:pStyle w:val="ListParagraph"/>
        <w:numPr>
          <w:ilvl w:val="0"/>
          <w:numId w:val="27"/>
        </w:numPr>
        <w:spacing w:line="250" w:lineRule="auto"/>
        <w:ind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sz w:val="22"/>
          <w:szCs w:val="22"/>
          <w:lang w:val="ro-RO"/>
        </w:rPr>
        <w:t>Perioada</w:t>
      </w:r>
      <w:r w:rsidRPr="00E258EF">
        <w:rPr>
          <w:rFonts w:ascii="Trebuchet MS" w:eastAsia="Trebuchet MS" w:hAnsi="Trebuchet MS" w:cs="Trebuchet MS"/>
          <w:spacing w:val="50"/>
          <w:sz w:val="22"/>
          <w:szCs w:val="22"/>
          <w:lang w:val="ro-RO"/>
        </w:rPr>
        <w:t xml:space="preserve"> </w:t>
      </w:r>
      <w:r w:rsidRPr="00E258EF">
        <w:rPr>
          <w:rFonts w:ascii="Trebuchet MS" w:eastAsia="Trebuchet MS" w:hAnsi="Trebuchet MS" w:cs="Trebuchet MS"/>
          <w:sz w:val="22"/>
          <w:szCs w:val="22"/>
          <w:lang w:val="ro-RO"/>
        </w:rPr>
        <w:t>cuprinsă</w:t>
      </w:r>
      <w:r w:rsidRPr="00E258EF">
        <w:rPr>
          <w:rFonts w:ascii="Trebuchet MS" w:eastAsia="Trebuchet MS" w:hAnsi="Trebuchet MS" w:cs="Trebuchet MS"/>
          <w:spacing w:val="47"/>
          <w:sz w:val="22"/>
          <w:szCs w:val="22"/>
          <w:lang w:val="ro-RO"/>
        </w:rPr>
        <w:t xml:space="preserve"> </w:t>
      </w:r>
      <w:r w:rsidRPr="00E258EF">
        <w:rPr>
          <w:rFonts w:ascii="Trebuchet MS" w:eastAsia="Trebuchet MS" w:hAnsi="Trebuchet MS" w:cs="Trebuchet MS"/>
          <w:sz w:val="22"/>
          <w:szCs w:val="22"/>
          <w:lang w:val="ro-RO"/>
        </w:rPr>
        <w:t>între</w:t>
      </w:r>
      <w:r w:rsidRPr="00E258EF">
        <w:rPr>
          <w:rFonts w:ascii="Trebuchet MS" w:eastAsia="Trebuchet MS" w:hAnsi="Trebuchet MS" w:cs="Trebuchet MS"/>
          <w:spacing w:val="40"/>
          <w:sz w:val="22"/>
          <w:szCs w:val="22"/>
          <w:lang w:val="ro-RO"/>
        </w:rPr>
        <w:t xml:space="preserve"> </w:t>
      </w:r>
      <w:r w:rsidRPr="00E258EF">
        <w:rPr>
          <w:rFonts w:ascii="Trebuchet MS" w:eastAsia="Trebuchet MS" w:hAnsi="Trebuchet MS" w:cs="Trebuchet MS"/>
          <w:spacing w:val="-1"/>
          <w:sz w:val="22"/>
          <w:szCs w:val="22"/>
          <w:lang w:val="ro-RO"/>
        </w:rPr>
        <w:t>dat</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41"/>
          <w:sz w:val="22"/>
          <w:szCs w:val="22"/>
          <w:lang w:val="ro-RO"/>
        </w:rPr>
        <w:t xml:space="preserve"> </w:t>
      </w:r>
      <w:r w:rsidRPr="00E258EF">
        <w:rPr>
          <w:rFonts w:ascii="Trebuchet MS" w:eastAsia="Trebuchet MS" w:hAnsi="Trebuchet MS" w:cs="Trebuchet MS"/>
          <w:sz w:val="22"/>
          <w:szCs w:val="22"/>
          <w:lang w:val="ro-RO"/>
        </w:rPr>
        <w:t>solicitării</w:t>
      </w:r>
      <w:r w:rsidRPr="00E258EF">
        <w:rPr>
          <w:rFonts w:ascii="Trebuchet MS" w:eastAsia="Trebuchet MS" w:hAnsi="Trebuchet MS" w:cs="Trebuchet MS"/>
          <w:spacing w:val="53"/>
          <w:sz w:val="22"/>
          <w:szCs w:val="22"/>
          <w:lang w:val="ro-RO"/>
        </w:rPr>
        <w:t xml:space="preserve"> </w:t>
      </w:r>
      <w:r w:rsidRPr="00E258EF">
        <w:rPr>
          <w:rFonts w:ascii="Trebuchet MS" w:eastAsia="Trebuchet MS" w:hAnsi="Trebuchet MS" w:cs="Trebuchet MS"/>
          <w:sz w:val="22"/>
          <w:szCs w:val="22"/>
          <w:lang w:val="ro-RO"/>
        </w:rPr>
        <w:t>clarificărilor la</w:t>
      </w:r>
      <w:r w:rsidRPr="00E258EF">
        <w:rPr>
          <w:rFonts w:ascii="Trebuchet MS" w:eastAsia="Trebuchet MS" w:hAnsi="Trebuchet MS" w:cs="Trebuchet MS"/>
          <w:spacing w:val="35"/>
          <w:sz w:val="22"/>
          <w:szCs w:val="22"/>
          <w:lang w:val="ro-RO"/>
        </w:rPr>
        <w:t xml:space="preserve"> </w:t>
      </w:r>
      <w:r w:rsidRPr="00E258EF">
        <w:rPr>
          <w:rFonts w:ascii="Trebuchet MS" w:eastAsia="Trebuchet MS" w:hAnsi="Trebuchet MS" w:cs="Trebuchet MS"/>
          <w:spacing w:val="-1"/>
          <w:sz w:val="22"/>
          <w:szCs w:val="22"/>
          <w:lang w:val="ro-RO"/>
        </w:rPr>
        <w:t>notificar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55"/>
          <w:sz w:val="22"/>
          <w:szCs w:val="22"/>
          <w:lang w:val="ro-RO"/>
        </w:rPr>
        <w:t xml:space="preserve"> </w:t>
      </w:r>
      <w:r w:rsidRPr="00E258EF">
        <w:rPr>
          <w:rFonts w:ascii="Trebuchet MS" w:eastAsia="Trebuchet MS" w:hAnsi="Trebuchet MS" w:cs="Trebuchet MS"/>
          <w:spacing w:val="-1"/>
          <w:sz w:val="22"/>
          <w:szCs w:val="22"/>
          <w:lang w:val="ro-RO"/>
        </w:rPr>
        <w:t>ş</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33"/>
          <w:sz w:val="22"/>
          <w:szCs w:val="22"/>
          <w:lang w:val="ro-RO"/>
        </w:rPr>
        <w:t xml:space="preserve"> </w:t>
      </w:r>
      <w:r w:rsidRPr="00E258EF">
        <w:rPr>
          <w:rFonts w:ascii="Trebuchet MS" w:eastAsia="Trebuchet MS" w:hAnsi="Trebuchet MS" w:cs="Trebuchet MS"/>
          <w:spacing w:val="-1"/>
          <w:sz w:val="22"/>
          <w:szCs w:val="22"/>
          <w:lang w:val="ro-RO"/>
        </w:rPr>
        <w:t>dat</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41"/>
          <w:sz w:val="22"/>
          <w:szCs w:val="22"/>
          <w:lang w:val="ro-RO"/>
        </w:rPr>
        <w:t xml:space="preserve"> </w:t>
      </w:r>
      <w:r w:rsidRPr="00E258EF">
        <w:rPr>
          <w:rFonts w:ascii="Trebuchet MS" w:eastAsia="Trebuchet MS" w:hAnsi="Trebuchet MS" w:cs="Trebuchet MS"/>
          <w:w w:val="103"/>
          <w:sz w:val="22"/>
          <w:szCs w:val="22"/>
          <w:lang w:val="ro-RO"/>
        </w:rPr>
        <w:t xml:space="preserve">înregistrării </w:t>
      </w:r>
      <w:r w:rsidRPr="00E258EF">
        <w:rPr>
          <w:rFonts w:ascii="Trebuchet MS" w:eastAsia="Trebuchet MS" w:hAnsi="Trebuchet MS" w:cs="Trebuchet MS"/>
          <w:spacing w:val="-1"/>
          <w:sz w:val="22"/>
          <w:szCs w:val="22"/>
          <w:lang w:val="ro-RO"/>
        </w:rPr>
        <w:t>acestor</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pacing w:val="-1"/>
          <w:sz w:val="22"/>
          <w:szCs w:val="22"/>
          <w:lang w:val="ro-RO"/>
        </w:rPr>
        <w:t>l</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1"/>
          <w:sz w:val="22"/>
          <w:szCs w:val="22"/>
          <w:lang w:val="ro-RO"/>
        </w:rPr>
        <w:t>registratur</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30"/>
          <w:sz w:val="22"/>
          <w:szCs w:val="22"/>
          <w:lang w:val="ro-RO"/>
        </w:rPr>
        <w:t xml:space="preserve"> </w:t>
      </w:r>
      <w:r w:rsidR="007C6917" w:rsidRPr="00E258EF">
        <w:rPr>
          <w:rFonts w:ascii="Trebuchet MS" w:eastAsia="Trebuchet MS" w:hAnsi="Trebuchet MS" w:cs="Trebuchet MS"/>
          <w:spacing w:val="30"/>
          <w:sz w:val="22"/>
          <w:szCs w:val="22"/>
          <w:lang w:val="ro-RO"/>
        </w:rPr>
        <w:t>AMPEO/</w:t>
      </w:r>
      <w:r w:rsidRPr="00E258EF">
        <w:rPr>
          <w:rFonts w:ascii="Trebuchet MS" w:eastAsia="Trebuchet MS" w:hAnsi="Trebuchet MS" w:cs="Trebuchet MS"/>
          <w:spacing w:val="2"/>
          <w:sz w:val="22"/>
          <w:szCs w:val="22"/>
          <w:lang w:val="ro-RO"/>
        </w:rPr>
        <w:t>O</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pacing w:val="-1"/>
          <w:sz w:val="22"/>
          <w:szCs w:val="22"/>
          <w:lang w:val="ro-RO"/>
        </w:rPr>
        <w:t>s</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1"/>
          <w:sz w:val="22"/>
          <w:szCs w:val="22"/>
          <w:lang w:val="ro-RO"/>
        </w:rPr>
        <w:t>consider</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z w:val="22"/>
          <w:szCs w:val="22"/>
          <w:lang w:val="ro-RO"/>
        </w:rPr>
        <w:t>perioadă</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pacing w:val="-1"/>
          <w:sz w:val="22"/>
          <w:szCs w:val="22"/>
          <w:lang w:val="ro-RO"/>
        </w:rPr>
        <w:t>suspendat</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28"/>
          <w:sz w:val="22"/>
          <w:szCs w:val="22"/>
          <w:lang w:val="ro-RO"/>
        </w:rPr>
        <w:t xml:space="preserve"> </w:t>
      </w:r>
      <w:r w:rsidRPr="00E258EF">
        <w:rPr>
          <w:rFonts w:ascii="Trebuchet MS" w:eastAsia="Trebuchet MS" w:hAnsi="Trebuchet MS" w:cs="Trebuchet MS"/>
          <w:spacing w:val="-1"/>
          <w:sz w:val="22"/>
          <w:szCs w:val="22"/>
          <w:lang w:val="ro-RO"/>
        </w:rPr>
        <w:t>pentr</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w w:val="103"/>
          <w:sz w:val="22"/>
          <w:szCs w:val="22"/>
          <w:lang w:val="ro-RO"/>
        </w:rPr>
        <w:t xml:space="preserve">verificarea </w:t>
      </w:r>
      <w:r w:rsidRPr="00E258EF">
        <w:rPr>
          <w:rFonts w:ascii="Trebuchet MS" w:eastAsia="Trebuchet MS" w:hAnsi="Trebuchet MS" w:cs="Trebuchet MS"/>
          <w:spacing w:val="-1"/>
          <w:w w:val="103"/>
          <w:sz w:val="22"/>
          <w:szCs w:val="22"/>
          <w:lang w:val="ro-RO"/>
        </w:rPr>
        <w:t>no</w:t>
      </w:r>
      <w:r w:rsidRPr="00E258EF">
        <w:rPr>
          <w:rFonts w:ascii="Trebuchet MS" w:eastAsia="Trebuchet MS" w:hAnsi="Trebuchet MS" w:cs="Trebuchet MS"/>
          <w:spacing w:val="-3"/>
          <w:w w:val="103"/>
          <w:sz w:val="22"/>
          <w:szCs w:val="22"/>
          <w:lang w:val="ro-RO"/>
        </w:rPr>
        <w:t>t</w:t>
      </w:r>
      <w:r w:rsidRPr="00E258EF">
        <w:rPr>
          <w:rFonts w:ascii="Trebuchet MS" w:eastAsia="Trebuchet MS" w:hAnsi="Trebuchet MS" w:cs="Trebuchet MS"/>
          <w:spacing w:val="3"/>
          <w:w w:val="103"/>
          <w:sz w:val="22"/>
          <w:szCs w:val="22"/>
          <w:lang w:val="ro-RO"/>
        </w:rPr>
        <w:t>i</w:t>
      </w:r>
      <w:r w:rsidRPr="00E258EF">
        <w:rPr>
          <w:rFonts w:ascii="Trebuchet MS" w:eastAsia="Trebuchet MS" w:hAnsi="Trebuchet MS" w:cs="Trebuchet MS"/>
          <w:w w:val="103"/>
          <w:sz w:val="22"/>
          <w:szCs w:val="22"/>
          <w:lang w:val="ro-RO"/>
        </w:rPr>
        <w:t>ficării.</w:t>
      </w:r>
    </w:p>
    <w:p w14:paraId="769C16C2" w14:textId="73B2397C" w:rsidR="003D66C7" w:rsidRPr="00E258EF" w:rsidRDefault="0099349E" w:rsidP="0065462D">
      <w:pPr>
        <w:pStyle w:val="ListParagraph"/>
        <w:numPr>
          <w:ilvl w:val="0"/>
          <w:numId w:val="27"/>
        </w:numPr>
        <w:spacing w:line="250" w:lineRule="auto"/>
        <w:ind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pacing w:val="-1"/>
          <w:sz w:val="22"/>
          <w:szCs w:val="22"/>
          <w:lang w:val="ro-RO"/>
        </w:rPr>
        <w:t>cazu</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12"/>
          <w:sz w:val="22"/>
          <w:szCs w:val="22"/>
          <w:lang w:val="ro-RO"/>
        </w:rPr>
        <w:t xml:space="preserve"> </w:t>
      </w:r>
      <w:r w:rsidRPr="00E258EF">
        <w:rPr>
          <w:rFonts w:ascii="Trebuchet MS" w:eastAsia="Trebuchet MS" w:hAnsi="Trebuchet MS" w:cs="Trebuchet MS"/>
          <w:spacing w:val="3"/>
          <w:sz w:val="22"/>
          <w:szCs w:val="22"/>
          <w:lang w:val="ro-RO"/>
        </w:rPr>
        <w:t>î</w:t>
      </w:r>
      <w:r w:rsidRPr="00E258EF">
        <w:rPr>
          <w:rFonts w:ascii="Trebuchet MS" w:eastAsia="Trebuchet MS" w:hAnsi="Trebuchet MS" w:cs="Trebuchet MS"/>
          <w:sz w:val="22"/>
          <w:szCs w:val="22"/>
          <w:lang w:val="ro-RO"/>
        </w:rPr>
        <w:t xml:space="preserve">n </w:t>
      </w:r>
      <w:r w:rsidRPr="00E258EF">
        <w:rPr>
          <w:rFonts w:ascii="Trebuchet MS" w:eastAsia="Trebuchet MS" w:hAnsi="Trebuchet MS" w:cs="Trebuchet MS"/>
          <w:spacing w:val="3"/>
          <w:sz w:val="22"/>
          <w:szCs w:val="22"/>
          <w:lang w:val="ro-RO"/>
        </w:rPr>
        <w:t>c</w:t>
      </w:r>
      <w:r w:rsidRPr="00E258EF">
        <w:rPr>
          <w:rFonts w:ascii="Trebuchet MS" w:eastAsia="Trebuchet MS" w:hAnsi="Trebuchet MS" w:cs="Trebuchet MS"/>
          <w:spacing w:val="-1"/>
          <w:sz w:val="22"/>
          <w:szCs w:val="22"/>
          <w:lang w:val="ro-RO"/>
        </w:rPr>
        <w:t>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0"/>
          <w:sz w:val="22"/>
          <w:szCs w:val="22"/>
          <w:lang w:val="ro-RO"/>
        </w:rPr>
        <w:t xml:space="preserve"> </w:t>
      </w:r>
      <w:r w:rsidR="003D6835" w:rsidRPr="00E258EF">
        <w:rPr>
          <w:rFonts w:ascii="Trebuchet MS" w:eastAsia="Trebuchet MS" w:hAnsi="Trebuchet MS" w:cs="Trebuchet MS"/>
          <w:spacing w:val="-1"/>
          <w:sz w:val="22"/>
          <w:szCs w:val="22"/>
          <w:lang w:val="ro-RO"/>
        </w:rPr>
        <w:t>AM</w:t>
      </w:r>
      <w:r w:rsidR="00134D22" w:rsidRPr="00E258EF">
        <w:rPr>
          <w:rFonts w:ascii="Trebuchet MS" w:eastAsia="Trebuchet MS" w:hAnsi="Trebuchet MS" w:cs="Trebuchet MS"/>
          <w:spacing w:val="-1"/>
          <w:sz w:val="22"/>
          <w:szCs w:val="22"/>
          <w:lang w:val="ro-RO"/>
        </w:rPr>
        <w:t>PEO</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2"/>
          <w:sz w:val="22"/>
          <w:szCs w:val="22"/>
          <w:lang w:val="ro-RO"/>
        </w:rPr>
        <w:t>O</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29"/>
          <w:sz w:val="22"/>
          <w:szCs w:val="22"/>
          <w:lang w:val="ro-RO"/>
        </w:rPr>
        <w:t xml:space="preserve"> </w:t>
      </w:r>
      <w:r w:rsidRPr="00E258EF">
        <w:rPr>
          <w:rFonts w:ascii="Trebuchet MS" w:eastAsia="Trebuchet MS" w:hAnsi="Trebuchet MS" w:cs="Trebuchet MS"/>
          <w:spacing w:val="-1"/>
          <w:sz w:val="22"/>
          <w:szCs w:val="22"/>
          <w:lang w:val="ro-RO"/>
        </w:rPr>
        <w:t>solicit</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z w:val="22"/>
          <w:szCs w:val="22"/>
          <w:lang w:val="ro-RO"/>
        </w:rPr>
        <w:t>clarificări</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z w:val="22"/>
          <w:szCs w:val="22"/>
          <w:lang w:val="ro-RO"/>
        </w:rPr>
        <w:t>cu</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z w:val="22"/>
          <w:szCs w:val="22"/>
          <w:lang w:val="ro-RO"/>
        </w:rPr>
        <w:t>privire</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z w:val="22"/>
          <w:szCs w:val="22"/>
          <w:lang w:val="ro-RO"/>
        </w:rPr>
        <w:t>la</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w w:val="103"/>
          <w:sz w:val="22"/>
          <w:szCs w:val="22"/>
          <w:lang w:val="ro-RO"/>
        </w:rPr>
        <w:t xml:space="preserve">modificarea </w:t>
      </w:r>
      <w:r w:rsidRPr="00E258EF">
        <w:rPr>
          <w:rFonts w:ascii="Trebuchet MS" w:eastAsia="Trebuchet MS" w:hAnsi="Trebuchet MS" w:cs="Trebuchet MS"/>
          <w:spacing w:val="-1"/>
          <w:sz w:val="22"/>
          <w:szCs w:val="22"/>
          <w:lang w:val="ro-RO"/>
        </w:rPr>
        <w:t>propus</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45"/>
          <w:sz w:val="22"/>
          <w:szCs w:val="22"/>
          <w:lang w:val="ro-RO"/>
        </w:rPr>
        <w:t xml:space="preserve"> </w:t>
      </w:r>
      <w:r w:rsidRPr="00E258EF">
        <w:rPr>
          <w:rFonts w:ascii="Trebuchet MS" w:eastAsia="Trebuchet MS" w:hAnsi="Trebuchet MS" w:cs="Trebuchet MS"/>
          <w:sz w:val="22"/>
          <w:szCs w:val="22"/>
          <w:lang w:val="ro-RO"/>
        </w:rPr>
        <w:t>prin</w:t>
      </w:r>
      <w:r w:rsidRPr="00E258EF">
        <w:rPr>
          <w:rFonts w:ascii="Trebuchet MS" w:eastAsia="Trebuchet MS" w:hAnsi="Trebuchet MS" w:cs="Trebuchet MS"/>
          <w:spacing w:val="35"/>
          <w:sz w:val="22"/>
          <w:szCs w:val="22"/>
          <w:lang w:val="ro-RO"/>
        </w:rPr>
        <w:t xml:space="preserve"> </w:t>
      </w:r>
      <w:r w:rsidRPr="00E258EF">
        <w:rPr>
          <w:rFonts w:ascii="Trebuchet MS" w:eastAsia="Trebuchet MS" w:hAnsi="Trebuchet MS" w:cs="Trebuchet MS"/>
          <w:sz w:val="22"/>
          <w:szCs w:val="22"/>
          <w:lang w:val="ro-RO"/>
        </w:rPr>
        <w:t>notificare,</w:t>
      </w:r>
      <w:r w:rsidRPr="00E258EF">
        <w:rPr>
          <w:rFonts w:ascii="Trebuchet MS" w:eastAsia="Trebuchet MS" w:hAnsi="Trebuchet MS" w:cs="Trebuchet MS"/>
          <w:spacing w:val="51"/>
          <w:sz w:val="22"/>
          <w:szCs w:val="22"/>
          <w:lang w:val="ro-RO"/>
        </w:rPr>
        <w:t xml:space="preserve"> </w:t>
      </w:r>
      <w:r w:rsidRPr="00E258EF">
        <w:rPr>
          <w:rFonts w:ascii="Trebuchet MS" w:eastAsia="Trebuchet MS" w:hAnsi="Trebuchet MS" w:cs="Trebuchet MS"/>
          <w:sz w:val="22"/>
          <w:szCs w:val="22"/>
          <w:lang w:val="ro-RO"/>
        </w:rPr>
        <w:t>beneficiarul/  liderul</w:t>
      </w:r>
      <w:r w:rsidRPr="00E258EF">
        <w:rPr>
          <w:rFonts w:ascii="Trebuchet MS" w:eastAsia="Trebuchet MS" w:hAnsi="Trebuchet MS" w:cs="Trebuchet MS"/>
          <w:spacing w:val="40"/>
          <w:sz w:val="22"/>
          <w:szCs w:val="22"/>
          <w:lang w:val="ro-RO"/>
        </w:rPr>
        <w:t xml:space="preserve"> </w:t>
      </w:r>
      <w:r w:rsidRPr="00E258EF">
        <w:rPr>
          <w:rFonts w:ascii="Trebuchet MS" w:eastAsia="Trebuchet MS" w:hAnsi="Trebuchet MS" w:cs="Trebuchet MS"/>
          <w:spacing w:val="-2"/>
          <w:sz w:val="22"/>
          <w:szCs w:val="22"/>
          <w:lang w:val="ro-RO"/>
        </w:rPr>
        <w:t>d</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spacing w:val="-1"/>
          <w:sz w:val="22"/>
          <w:szCs w:val="22"/>
          <w:lang w:val="ro-RO"/>
        </w:rPr>
        <w:t>parteneria</w:t>
      </w:r>
      <w:r w:rsidRPr="00E258EF">
        <w:rPr>
          <w:rFonts w:ascii="Trebuchet MS" w:eastAsia="Trebuchet MS" w:hAnsi="Trebuchet MS" w:cs="Trebuchet MS"/>
          <w:sz w:val="22"/>
          <w:szCs w:val="22"/>
          <w:lang w:val="ro-RO"/>
        </w:rPr>
        <w:t>t</w:t>
      </w:r>
      <w:r w:rsidRPr="00E258EF">
        <w:rPr>
          <w:rFonts w:ascii="Trebuchet MS" w:eastAsia="Trebuchet MS" w:hAnsi="Trebuchet MS" w:cs="Trebuchet MS"/>
          <w:spacing w:val="55"/>
          <w:sz w:val="22"/>
          <w:szCs w:val="22"/>
          <w:lang w:val="ro-RO"/>
        </w:rPr>
        <w:t xml:space="preserve"> </w:t>
      </w:r>
      <w:r w:rsidRPr="00E258EF">
        <w:rPr>
          <w:rFonts w:ascii="Trebuchet MS" w:eastAsia="Trebuchet MS" w:hAnsi="Trebuchet MS" w:cs="Trebuchet MS"/>
          <w:spacing w:val="-1"/>
          <w:sz w:val="22"/>
          <w:szCs w:val="22"/>
          <w:lang w:val="ro-RO"/>
        </w:rPr>
        <w:t>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31"/>
          <w:sz w:val="22"/>
          <w:szCs w:val="22"/>
          <w:lang w:val="ro-RO"/>
        </w:rPr>
        <w:t xml:space="preserve"> </w:t>
      </w:r>
      <w:r w:rsidRPr="00E258EF">
        <w:rPr>
          <w:rFonts w:ascii="Trebuchet MS" w:eastAsia="Trebuchet MS" w:hAnsi="Trebuchet MS" w:cs="Trebuchet MS"/>
          <w:sz w:val="22"/>
          <w:szCs w:val="22"/>
          <w:lang w:val="ro-RO"/>
        </w:rPr>
        <w:t>oblig</w:t>
      </w:r>
      <w:r w:rsidRPr="00E258EF">
        <w:rPr>
          <w:rFonts w:ascii="Trebuchet MS" w:eastAsia="Trebuchet MS" w:hAnsi="Trebuchet MS" w:cs="Trebuchet MS"/>
          <w:spacing w:val="-1"/>
          <w:sz w:val="22"/>
          <w:szCs w:val="22"/>
          <w:lang w:val="ro-RO"/>
        </w:rPr>
        <w:t>a</w:t>
      </w:r>
      <w:r w:rsidRPr="00E258EF">
        <w:rPr>
          <w:rFonts w:ascii="Trebuchet MS" w:eastAsia="Trebuchet MS" w:hAnsi="Trebuchet MS" w:cs="Trebuchet MS"/>
          <w:sz w:val="22"/>
          <w:szCs w:val="22"/>
          <w:lang w:val="ro-RO"/>
        </w:rPr>
        <w:t>ția</w:t>
      </w:r>
      <w:r w:rsidRPr="00E258EF">
        <w:rPr>
          <w:rFonts w:ascii="Trebuchet MS" w:eastAsia="Trebuchet MS" w:hAnsi="Trebuchet MS" w:cs="Trebuchet MS"/>
          <w:spacing w:val="47"/>
          <w:sz w:val="22"/>
          <w:szCs w:val="22"/>
          <w:lang w:val="ro-RO"/>
        </w:rPr>
        <w:t xml:space="preserve"> </w:t>
      </w:r>
      <w:r w:rsidRPr="00E258EF">
        <w:rPr>
          <w:rFonts w:ascii="Trebuchet MS" w:eastAsia="Trebuchet MS" w:hAnsi="Trebuchet MS" w:cs="Trebuchet MS"/>
          <w:spacing w:val="-1"/>
          <w:sz w:val="22"/>
          <w:szCs w:val="22"/>
          <w:lang w:val="ro-RO"/>
        </w:rPr>
        <w:t>s</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spacing w:val="-1"/>
          <w:sz w:val="22"/>
          <w:szCs w:val="22"/>
          <w:lang w:val="ro-RO"/>
        </w:rPr>
        <w:t>furnizez</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50"/>
          <w:sz w:val="22"/>
          <w:szCs w:val="22"/>
          <w:lang w:val="ro-RO"/>
        </w:rPr>
        <w:t xml:space="preserve"> </w:t>
      </w:r>
      <w:r w:rsidRPr="00E258EF">
        <w:rPr>
          <w:rFonts w:ascii="Trebuchet MS" w:eastAsia="Trebuchet MS" w:hAnsi="Trebuchet MS" w:cs="Trebuchet MS"/>
          <w:spacing w:val="-2"/>
          <w:w w:val="103"/>
          <w:sz w:val="22"/>
          <w:szCs w:val="22"/>
          <w:lang w:val="ro-RO"/>
        </w:rPr>
        <w:t xml:space="preserve">un </w:t>
      </w:r>
      <w:r w:rsidRPr="00E258EF">
        <w:rPr>
          <w:rFonts w:ascii="Trebuchet MS" w:eastAsia="Trebuchet MS" w:hAnsi="Trebuchet MS" w:cs="Trebuchet MS"/>
          <w:spacing w:val="-4"/>
          <w:sz w:val="22"/>
          <w:szCs w:val="22"/>
          <w:lang w:val="ro-RO"/>
        </w:rPr>
        <w:t>r</w:t>
      </w:r>
      <w:r w:rsidRPr="00E258EF">
        <w:rPr>
          <w:rFonts w:ascii="Trebuchet MS" w:eastAsia="Trebuchet MS" w:hAnsi="Trebuchet MS" w:cs="Trebuchet MS"/>
          <w:spacing w:val="1"/>
          <w:sz w:val="22"/>
          <w:szCs w:val="22"/>
          <w:lang w:val="ro-RO"/>
        </w:rPr>
        <w:t>ă</w:t>
      </w:r>
      <w:r w:rsidRPr="00E258EF">
        <w:rPr>
          <w:rFonts w:ascii="Trebuchet MS" w:eastAsia="Trebuchet MS" w:hAnsi="Trebuchet MS" w:cs="Trebuchet MS"/>
          <w:sz w:val="22"/>
          <w:szCs w:val="22"/>
          <w:lang w:val="ro-RO"/>
        </w:rPr>
        <w:t>spuns</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z w:val="22"/>
          <w:szCs w:val="22"/>
          <w:lang w:val="ro-RO"/>
        </w:rPr>
        <w:t>în</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z w:val="22"/>
          <w:szCs w:val="22"/>
          <w:lang w:val="ro-RO"/>
        </w:rPr>
        <w:t>termenul</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z w:val="22"/>
          <w:szCs w:val="22"/>
          <w:lang w:val="ro-RO"/>
        </w:rPr>
        <w:t>comunicat</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9"/>
          <w:sz w:val="22"/>
          <w:szCs w:val="22"/>
          <w:lang w:val="ro-RO"/>
        </w:rPr>
        <w:t xml:space="preserve"> </w:t>
      </w:r>
      <w:r w:rsidR="003D6835" w:rsidRPr="00E258EF">
        <w:rPr>
          <w:rFonts w:ascii="Trebuchet MS" w:eastAsia="Trebuchet MS" w:hAnsi="Trebuchet MS" w:cs="Trebuchet MS"/>
          <w:spacing w:val="-1"/>
          <w:sz w:val="22"/>
          <w:szCs w:val="22"/>
          <w:lang w:val="ro-RO"/>
        </w:rPr>
        <w:t>AM</w:t>
      </w:r>
      <w:r w:rsidR="00134D22" w:rsidRPr="00E258EF">
        <w:rPr>
          <w:rFonts w:ascii="Trebuchet MS" w:eastAsia="Trebuchet MS" w:hAnsi="Trebuchet MS" w:cs="Trebuchet MS"/>
          <w:spacing w:val="-1"/>
          <w:sz w:val="22"/>
          <w:szCs w:val="22"/>
          <w:lang w:val="ro-RO"/>
        </w:rPr>
        <w:t>PEO</w:t>
      </w:r>
      <w:r w:rsidRPr="00E258EF">
        <w:rPr>
          <w:rFonts w:ascii="Trebuchet MS" w:eastAsia="Trebuchet MS" w:hAnsi="Trebuchet MS" w:cs="Trebuchet MS"/>
          <w:spacing w:val="-1"/>
          <w:sz w:val="22"/>
          <w:szCs w:val="22"/>
          <w:lang w:val="ro-RO"/>
        </w:rPr>
        <w:t>/O</w:t>
      </w:r>
      <w:r w:rsidRPr="00E258EF">
        <w:rPr>
          <w:rFonts w:ascii="Trebuchet MS" w:eastAsia="Trebuchet MS" w:hAnsi="Trebuchet MS" w:cs="Trebuchet MS"/>
          <w:sz w:val="22"/>
          <w:szCs w:val="22"/>
          <w:lang w:val="ro-RO"/>
        </w:rPr>
        <w:t>I</w:t>
      </w:r>
      <w:r w:rsidRPr="00E258EF">
        <w:rPr>
          <w:rFonts w:ascii="Trebuchet MS" w:eastAsia="Trebuchet MS" w:hAnsi="Trebuchet MS" w:cs="Trebuchet MS"/>
          <w:w w:val="103"/>
          <w:sz w:val="22"/>
          <w:szCs w:val="22"/>
          <w:lang w:val="ro-RO"/>
        </w:rPr>
        <w:t>.</w:t>
      </w:r>
    </w:p>
    <w:p w14:paraId="39328149" w14:textId="0C1C0720" w:rsidR="003D66C7" w:rsidRPr="00E258EF" w:rsidRDefault="0099349E" w:rsidP="006F17C6">
      <w:pPr>
        <w:pStyle w:val="ListParagraph"/>
        <w:numPr>
          <w:ilvl w:val="0"/>
          <w:numId w:val="27"/>
        </w:numPr>
        <w:spacing w:line="250" w:lineRule="auto"/>
        <w:ind w:right="-20" w:hanging="502"/>
        <w:jc w:val="both"/>
        <w:rPr>
          <w:rFonts w:ascii="Trebuchet MS" w:eastAsia="Trebuchet MS" w:hAnsi="Trebuchet MS" w:cs="Trebuchet MS"/>
          <w:spacing w:val="43"/>
          <w:sz w:val="22"/>
          <w:szCs w:val="22"/>
          <w:lang w:val="ro-RO"/>
        </w:rPr>
      </w:pPr>
      <w:r w:rsidRPr="00E258EF">
        <w:rPr>
          <w:rFonts w:ascii="Trebuchet MS" w:eastAsia="Trebuchet MS" w:hAnsi="Trebuchet MS" w:cs="Trebuchet MS"/>
          <w:sz w:val="22"/>
          <w:szCs w:val="22"/>
          <w:lang w:val="ro-RO"/>
        </w:rPr>
        <w:t>Dacă,</w:t>
      </w:r>
      <w:r w:rsidRPr="00E258EF">
        <w:rPr>
          <w:rFonts w:ascii="Trebuchet MS" w:eastAsia="Trebuchet MS" w:hAnsi="Trebuchet MS" w:cs="Trebuchet MS"/>
          <w:spacing w:val="50"/>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44"/>
          <w:sz w:val="22"/>
          <w:szCs w:val="22"/>
          <w:lang w:val="ro-RO"/>
        </w:rPr>
        <w:t xml:space="preserve"> </w:t>
      </w:r>
      <w:r w:rsidRPr="00E258EF">
        <w:rPr>
          <w:rFonts w:ascii="Trebuchet MS" w:eastAsia="Trebuchet MS" w:hAnsi="Trebuchet MS" w:cs="Trebuchet MS"/>
          <w:spacing w:val="-1"/>
          <w:sz w:val="22"/>
          <w:szCs w:val="22"/>
          <w:lang w:val="ro-RO"/>
        </w:rPr>
        <w:t>urm</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51"/>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39"/>
          <w:sz w:val="22"/>
          <w:szCs w:val="22"/>
          <w:lang w:val="ro-RO"/>
        </w:rPr>
        <w:t xml:space="preserve"> </w:t>
      </w:r>
      <w:r w:rsidRPr="00E258EF">
        <w:rPr>
          <w:rFonts w:ascii="Trebuchet MS" w:eastAsia="Trebuchet MS" w:hAnsi="Trebuchet MS" w:cs="Trebuchet MS"/>
          <w:sz w:val="22"/>
          <w:szCs w:val="22"/>
          <w:lang w:val="ro-RO"/>
        </w:rPr>
        <w:t>maxim</w:t>
      </w:r>
      <w:r w:rsidRPr="00E258EF">
        <w:rPr>
          <w:rFonts w:ascii="Trebuchet MS" w:eastAsia="Trebuchet MS" w:hAnsi="Trebuchet MS" w:cs="Trebuchet MS"/>
          <w:spacing w:val="55"/>
          <w:sz w:val="22"/>
          <w:szCs w:val="22"/>
          <w:lang w:val="ro-RO"/>
        </w:rPr>
        <w:t xml:space="preserve"> </w:t>
      </w:r>
      <w:r w:rsidRPr="00E258EF">
        <w:rPr>
          <w:rFonts w:ascii="Trebuchet MS" w:eastAsia="Trebuchet MS" w:hAnsi="Trebuchet MS" w:cs="Trebuchet MS"/>
          <w:sz w:val="22"/>
          <w:szCs w:val="22"/>
          <w:lang w:val="ro-RO"/>
        </w:rPr>
        <w:t>2</w:t>
      </w:r>
      <w:r w:rsidRPr="00E258EF">
        <w:rPr>
          <w:rFonts w:ascii="Trebuchet MS" w:eastAsia="Trebuchet MS" w:hAnsi="Trebuchet MS" w:cs="Trebuchet MS"/>
          <w:spacing w:val="42"/>
          <w:sz w:val="22"/>
          <w:szCs w:val="22"/>
          <w:lang w:val="ro-RO"/>
        </w:rPr>
        <w:t xml:space="preserve"> </w:t>
      </w:r>
      <w:r w:rsidRPr="00E258EF">
        <w:rPr>
          <w:rFonts w:ascii="Trebuchet MS" w:eastAsia="Trebuchet MS" w:hAnsi="Trebuchet MS" w:cs="Trebuchet MS"/>
          <w:sz w:val="22"/>
          <w:szCs w:val="22"/>
          <w:lang w:val="ro-RO"/>
        </w:rPr>
        <w:t>(dou</w:t>
      </w:r>
      <w:r w:rsidRPr="00E258EF">
        <w:rPr>
          <w:rFonts w:ascii="Trebuchet MS" w:eastAsia="Trebuchet MS" w:hAnsi="Trebuchet MS" w:cs="Trebuchet MS"/>
          <w:spacing w:val="-1"/>
          <w:sz w:val="22"/>
          <w:szCs w:val="22"/>
          <w:lang w:val="ro-RO"/>
        </w:rPr>
        <w:t>ă</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55"/>
          <w:sz w:val="22"/>
          <w:szCs w:val="22"/>
          <w:lang w:val="ro-RO"/>
        </w:rPr>
        <w:t xml:space="preserve"> </w:t>
      </w:r>
      <w:r w:rsidRPr="00E258EF">
        <w:rPr>
          <w:rFonts w:ascii="Trebuchet MS" w:eastAsia="Trebuchet MS" w:hAnsi="Trebuchet MS" w:cs="Trebuchet MS"/>
          <w:sz w:val="22"/>
          <w:szCs w:val="22"/>
          <w:lang w:val="ro-RO"/>
        </w:rPr>
        <w:t>solicitări  de</w:t>
      </w:r>
      <w:r w:rsidRPr="00E258EF">
        <w:rPr>
          <w:rFonts w:ascii="Trebuchet MS" w:eastAsia="Trebuchet MS" w:hAnsi="Trebuchet MS" w:cs="Trebuchet MS"/>
          <w:spacing w:val="43"/>
          <w:sz w:val="22"/>
          <w:szCs w:val="22"/>
          <w:lang w:val="ro-RO"/>
        </w:rPr>
        <w:t xml:space="preserve"> </w:t>
      </w:r>
      <w:r w:rsidRPr="00E258EF">
        <w:rPr>
          <w:rFonts w:ascii="Trebuchet MS" w:eastAsia="Trebuchet MS" w:hAnsi="Trebuchet MS" w:cs="Trebuchet MS"/>
          <w:sz w:val="22"/>
          <w:szCs w:val="22"/>
          <w:lang w:val="ro-RO"/>
        </w:rPr>
        <w:t>clarific</w:t>
      </w:r>
      <w:r w:rsidRPr="00E258EF">
        <w:rPr>
          <w:rFonts w:ascii="Trebuchet MS" w:eastAsia="Trebuchet MS" w:hAnsi="Trebuchet MS" w:cs="Trebuchet MS"/>
          <w:spacing w:val="-1"/>
          <w:sz w:val="22"/>
          <w:szCs w:val="22"/>
          <w:lang w:val="ro-RO"/>
        </w:rPr>
        <w:t>ări</w:t>
      </w:r>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pacing w:val="-3"/>
          <w:sz w:val="22"/>
          <w:szCs w:val="22"/>
          <w:lang w:val="ro-RO"/>
        </w:rPr>
        <w:t>b</w:t>
      </w:r>
      <w:r w:rsidRPr="00E258EF">
        <w:rPr>
          <w:rFonts w:ascii="Trebuchet MS" w:eastAsia="Trebuchet MS" w:hAnsi="Trebuchet MS" w:cs="Trebuchet MS"/>
          <w:sz w:val="22"/>
          <w:szCs w:val="22"/>
          <w:lang w:val="ro-RO"/>
        </w:rPr>
        <w:t xml:space="preserve">eneficiarul </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pacing w:val="-1"/>
          <w:sz w:val="22"/>
          <w:szCs w:val="22"/>
          <w:lang w:val="ro-RO"/>
        </w:rPr>
        <w:t>n</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45"/>
          <w:sz w:val="22"/>
          <w:szCs w:val="22"/>
          <w:lang w:val="ro-RO"/>
        </w:rPr>
        <w:t xml:space="preserve"> </w:t>
      </w:r>
      <w:r w:rsidRPr="00E258EF">
        <w:rPr>
          <w:rFonts w:ascii="Trebuchet MS" w:eastAsia="Trebuchet MS" w:hAnsi="Trebuchet MS" w:cs="Trebuchet MS"/>
          <w:w w:val="103"/>
          <w:sz w:val="22"/>
          <w:szCs w:val="22"/>
          <w:lang w:val="ro-RO"/>
        </w:rPr>
        <w:t xml:space="preserve">transmite </w:t>
      </w:r>
      <w:r w:rsidRPr="00E258EF">
        <w:rPr>
          <w:rFonts w:ascii="Trebuchet MS" w:eastAsia="Trebuchet MS" w:hAnsi="Trebuchet MS" w:cs="Trebuchet MS"/>
          <w:sz w:val="22"/>
          <w:szCs w:val="22"/>
          <w:lang w:val="ro-RO"/>
        </w:rPr>
        <w:t xml:space="preserve">modificările/ </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z w:val="22"/>
          <w:szCs w:val="22"/>
          <w:lang w:val="ro-RO"/>
        </w:rPr>
        <w:t xml:space="preserve">informaţiile/ </w:t>
      </w:r>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spacing w:val="-1"/>
          <w:sz w:val="22"/>
          <w:szCs w:val="22"/>
          <w:lang w:val="ro-RO"/>
        </w:rPr>
        <w:t>clarificăril</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z w:val="22"/>
          <w:szCs w:val="22"/>
          <w:lang w:val="ro-RO"/>
        </w:rPr>
        <w:t xml:space="preserve">solicitate,  </w:t>
      </w:r>
      <w:r w:rsidRPr="00E258EF">
        <w:rPr>
          <w:rFonts w:ascii="Trebuchet MS" w:eastAsia="Trebuchet MS" w:hAnsi="Trebuchet MS" w:cs="Trebuchet MS"/>
          <w:spacing w:val="3"/>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38"/>
          <w:sz w:val="22"/>
          <w:szCs w:val="22"/>
          <w:lang w:val="ro-RO"/>
        </w:rPr>
        <w:t xml:space="preserve"> </w:t>
      </w:r>
      <w:r w:rsidRPr="00E258EF">
        <w:rPr>
          <w:rFonts w:ascii="Trebuchet MS" w:eastAsia="Trebuchet MS" w:hAnsi="Trebuchet MS" w:cs="Trebuchet MS"/>
          <w:spacing w:val="-1"/>
          <w:sz w:val="22"/>
          <w:szCs w:val="22"/>
          <w:lang w:val="ro-RO"/>
        </w:rPr>
        <w:t>termenu</w:t>
      </w:r>
      <w:r w:rsidRPr="00E258EF">
        <w:rPr>
          <w:rFonts w:ascii="Trebuchet MS" w:eastAsia="Trebuchet MS" w:hAnsi="Trebuchet MS" w:cs="Trebuchet MS"/>
          <w:sz w:val="22"/>
          <w:szCs w:val="22"/>
          <w:lang w:val="ro-RO"/>
        </w:rPr>
        <w:t>l  stabilit</w:t>
      </w:r>
      <w:r w:rsidRPr="00E258EF">
        <w:rPr>
          <w:rFonts w:ascii="Trebuchet MS" w:eastAsia="Trebuchet MS" w:hAnsi="Trebuchet MS" w:cs="Trebuchet MS"/>
          <w:spacing w:val="53"/>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43"/>
          <w:sz w:val="22"/>
          <w:szCs w:val="22"/>
          <w:lang w:val="ro-RO"/>
        </w:rPr>
        <w:t xml:space="preserve"> </w:t>
      </w:r>
      <w:r w:rsidR="004D072A" w:rsidRPr="00E258EF">
        <w:rPr>
          <w:rFonts w:ascii="Trebuchet MS" w:eastAsia="Trebuchet MS" w:hAnsi="Trebuchet MS" w:cs="Trebuchet MS"/>
          <w:spacing w:val="-1"/>
          <w:sz w:val="22"/>
          <w:szCs w:val="22"/>
          <w:lang w:val="ro-RO"/>
        </w:rPr>
        <w:t>AMPEO/O</w:t>
      </w:r>
      <w:r w:rsidR="004D072A" w:rsidRPr="00E258EF">
        <w:rPr>
          <w:rFonts w:ascii="Trebuchet MS" w:eastAsia="Trebuchet MS" w:hAnsi="Trebuchet MS" w:cs="Trebuchet MS"/>
          <w:sz w:val="22"/>
          <w:szCs w:val="22"/>
          <w:lang w:val="ro-RO"/>
        </w:rPr>
        <w:t>I</w:t>
      </w:r>
      <w:r w:rsidRPr="00E258EF">
        <w:rPr>
          <w:rFonts w:ascii="Trebuchet MS" w:eastAsia="Trebuchet MS" w:hAnsi="Trebuchet MS" w:cs="Trebuchet MS"/>
          <w:w w:val="103"/>
          <w:sz w:val="22"/>
          <w:szCs w:val="22"/>
          <w:lang w:val="ro-RO"/>
        </w:rPr>
        <w:t xml:space="preserve">, </w:t>
      </w:r>
      <w:r w:rsidRPr="00E258EF">
        <w:rPr>
          <w:rFonts w:ascii="Trebuchet MS" w:eastAsia="Trebuchet MS" w:hAnsi="Trebuchet MS" w:cs="Trebuchet MS"/>
          <w:sz w:val="22"/>
          <w:szCs w:val="22"/>
          <w:lang w:val="ro-RO"/>
        </w:rPr>
        <w:t>notificarea</w:t>
      </w:r>
      <w:r w:rsidRPr="00E258EF">
        <w:rPr>
          <w:rFonts w:ascii="Trebuchet MS" w:eastAsia="Trebuchet MS" w:hAnsi="Trebuchet MS" w:cs="Trebuchet MS"/>
          <w:spacing w:val="31"/>
          <w:sz w:val="22"/>
          <w:szCs w:val="22"/>
          <w:lang w:val="ro-RO"/>
        </w:rPr>
        <w:t xml:space="preserve"> </w:t>
      </w:r>
      <w:r w:rsidRPr="00E258EF">
        <w:rPr>
          <w:rFonts w:ascii="Trebuchet MS" w:eastAsia="Trebuchet MS" w:hAnsi="Trebuchet MS" w:cs="Trebuchet MS"/>
          <w:sz w:val="22"/>
          <w:szCs w:val="22"/>
          <w:lang w:val="ro-RO"/>
        </w:rPr>
        <w:t>se</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respinge</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w w:val="103"/>
          <w:sz w:val="22"/>
          <w:szCs w:val="22"/>
          <w:lang w:val="ro-RO"/>
        </w:rPr>
        <w:t>drept.</w:t>
      </w:r>
    </w:p>
    <w:p w14:paraId="2C68D8D1" w14:textId="22314C5E" w:rsidR="000B3971" w:rsidRPr="00E258EF" w:rsidRDefault="0099349E" w:rsidP="004D4797">
      <w:pPr>
        <w:pStyle w:val="ListParagraph"/>
        <w:numPr>
          <w:ilvl w:val="0"/>
          <w:numId w:val="27"/>
        </w:numPr>
        <w:spacing w:line="250" w:lineRule="auto"/>
        <w:ind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spacing w:val="2"/>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1"/>
          <w:sz w:val="22"/>
          <w:szCs w:val="22"/>
          <w:lang w:val="ro-RO"/>
        </w:rPr>
        <w:t>situaţi</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17"/>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1"/>
          <w:sz w:val="22"/>
          <w:szCs w:val="22"/>
          <w:lang w:val="ro-RO"/>
        </w:rPr>
        <w:t>car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8"/>
          <w:sz w:val="22"/>
          <w:szCs w:val="22"/>
          <w:lang w:val="ro-RO"/>
        </w:rPr>
        <w:t xml:space="preserve"> </w:t>
      </w:r>
      <w:r w:rsidR="003D6835" w:rsidRPr="00E258EF">
        <w:rPr>
          <w:rFonts w:ascii="Trebuchet MS" w:eastAsia="Trebuchet MS" w:hAnsi="Trebuchet MS" w:cs="Trebuchet MS"/>
          <w:spacing w:val="-1"/>
          <w:sz w:val="22"/>
          <w:szCs w:val="22"/>
          <w:lang w:val="ro-RO"/>
        </w:rPr>
        <w:t>AM</w:t>
      </w:r>
      <w:r w:rsidR="00134D22" w:rsidRPr="00E258EF">
        <w:rPr>
          <w:rFonts w:ascii="Trebuchet MS" w:eastAsia="Trebuchet MS" w:hAnsi="Trebuchet MS" w:cs="Trebuchet MS"/>
          <w:spacing w:val="-1"/>
          <w:sz w:val="22"/>
          <w:szCs w:val="22"/>
          <w:lang w:val="ro-RO"/>
        </w:rPr>
        <w:t>PEO</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pacing w:val="2"/>
          <w:sz w:val="22"/>
          <w:szCs w:val="22"/>
          <w:lang w:val="ro-RO"/>
        </w:rPr>
        <w:t>O</w:t>
      </w:r>
      <w:r w:rsidRPr="00E258EF">
        <w:rPr>
          <w:rFonts w:ascii="Trebuchet MS" w:eastAsia="Trebuchet MS" w:hAnsi="Trebuchet MS" w:cs="Trebuchet MS"/>
          <w:sz w:val="22"/>
          <w:szCs w:val="22"/>
          <w:lang w:val="ro-RO"/>
        </w:rPr>
        <w:t>I</w:t>
      </w:r>
      <w:r w:rsidR="007C6917"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pacing w:val="-1"/>
          <w:sz w:val="22"/>
          <w:szCs w:val="22"/>
          <w:lang w:val="ro-RO"/>
        </w:rPr>
        <w:t>resping</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pacing w:val="-1"/>
          <w:sz w:val="22"/>
          <w:szCs w:val="22"/>
          <w:lang w:val="ro-RO"/>
        </w:rPr>
        <w:t>modificăril</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31"/>
          <w:sz w:val="22"/>
          <w:szCs w:val="22"/>
          <w:lang w:val="ro-RO"/>
        </w:rPr>
        <w:t xml:space="preserve"> </w:t>
      </w:r>
      <w:r w:rsidRPr="00E258EF">
        <w:rPr>
          <w:rFonts w:ascii="Trebuchet MS" w:eastAsia="Trebuchet MS" w:hAnsi="Trebuchet MS" w:cs="Trebuchet MS"/>
          <w:spacing w:val="-1"/>
          <w:sz w:val="22"/>
          <w:szCs w:val="22"/>
          <w:lang w:val="ro-RO"/>
        </w:rPr>
        <w:t>contractual</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32"/>
          <w:sz w:val="22"/>
          <w:szCs w:val="22"/>
          <w:lang w:val="ro-RO"/>
        </w:rPr>
        <w:t xml:space="preserve"> </w:t>
      </w:r>
      <w:r w:rsidRPr="00E258EF">
        <w:rPr>
          <w:rFonts w:ascii="Trebuchet MS" w:eastAsia="Trebuchet MS" w:hAnsi="Trebuchet MS" w:cs="Trebuchet MS"/>
          <w:spacing w:val="-1"/>
          <w:w w:val="103"/>
          <w:sz w:val="22"/>
          <w:szCs w:val="22"/>
          <w:lang w:val="ro-RO"/>
        </w:rPr>
        <w:t xml:space="preserve">solicitate </w:t>
      </w:r>
      <w:r w:rsidRPr="00E258EF">
        <w:rPr>
          <w:rFonts w:ascii="Trebuchet MS" w:eastAsia="Trebuchet MS" w:hAnsi="Trebuchet MS" w:cs="Trebuchet MS"/>
          <w:spacing w:val="-2"/>
          <w:sz w:val="22"/>
          <w:szCs w:val="22"/>
          <w:lang w:val="ro-RO"/>
        </w:rPr>
        <w:t>pr</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48"/>
          <w:sz w:val="22"/>
          <w:szCs w:val="22"/>
          <w:lang w:val="ro-RO"/>
        </w:rPr>
        <w:t xml:space="preserve"> </w:t>
      </w:r>
      <w:r w:rsidRPr="00E258EF">
        <w:rPr>
          <w:rFonts w:ascii="Trebuchet MS" w:eastAsia="Trebuchet MS" w:hAnsi="Trebuchet MS" w:cs="Trebuchet MS"/>
          <w:sz w:val="22"/>
          <w:szCs w:val="22"/>
          <w:lang w:val="ro-RO"/>
        </w:rPr>
        <w:t xml:space="preserve">notificare, </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pacing w:val="-1"/>
          <w:sz w:val="22"/>
          <w:szCs w:val="22"/>
          <w:lang w:val="ro-RO"/>
        </w:rPr>
        <w:t>beneficiaru</w:t>
      </w:r>
      <w:r w:rsidRPr="00E258EF">
        <w:rPr>
          <w:rFonts w:ascii="Trebuchet MS" w:eastAsia="Trebuchet MS" w:hAnsi="Trebuchet MS" w:cs="Trebuchet MS"/>
          <w:sz w:val="22"/>
          <w:szCs w:val="22"/>
          <w:lang w:val="ro-RO"/>
        </w:rPr>
        <w:t xml:space="preserve">l </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z w:val="22"/>
          <w:szCs w:val="22"/>
          <w:lang w:val="ro-RO"/>
        </w:rPr>
        <w:t>va</w:t>
      </w:r>
      <w:r w:rsidRPr="00E258EF">
        <w:rPr>
          <w:rFonts w:ascii="Trebuchet MS" w:eastAsia="Trebuchet MS" w:hAnsi="Trebuchet MS" w:cs="Trebuchet MS"/>
          <w:spacing w:val="44"/>
          <w:sz w:val="22"/>
          <w:szCs w:val="22"/>
          <w:lang w:val="ro-RO"/>
        </w:rPr>
        <w:t xml:space="preserve"> </w:t>
      </w:r>
      <w:r w:rsidRPr="00E258EF">
        <w:rPr>
          <w:rFonts w:ascii="Trebuchet MS" w:eastAsia="Trebuchet MS" w:hAnsi="Trebuchet MS" w:cs="Trebuchet MS"/>
          <w:sz w:val="22"/>
          <w:szCs w:val="22"/>
          <w:lang w:val="ro-RO"/>
        </w:rPr>
        <w:t>fi</w:t>
      </w:r>
      <w:r w:rsidRPr="00E258EF">
        <w:rPr>
          <w:rFonts w:ascii="Trebuchet MS" w:eastAsia="Trebuchet MS" w:hAnsi="Trebuchet MS" w:cs="Trebuchet MS"/>
          <w:spacing w:val="42"/>
          <w:sz w:val="22"/>
          <w:szCs w:val="22"/>
          <w:lang w:val="ro-RO"/>
        </w:rPr>
        <w:t xml:space="preserve"> </w:t>
      </w:r>
      <w:r w:rsidRPr="00E258EF">
        <w:rPr>
          <w:rFonts w:ascii="Trebuchet MS" w:eastAsia="Trebuchet MS" w:hAnsi="Trebuchet MS" w:cs="Trebuchet MS"/>
          <w:sz w:val="22"/>
          <w:szCs w:val="22"/>
          <w:lang w:val="ro-RO"/>
        </w:rPr>
        <w:t>informat  prin</w:t>
      </w:r>
      <w:r w:rsidRPr="00E258EF">
        <w:rPr>
          <w:rFonts w:ascii="Trebuchet MS" w:eastAsia="Trebuchet MS" w:hAnsi="Trebuchet MS" w:cs="Trebuchet MS"/>
          <w:spacing w:val="51"/>
          <w:sz w:val="22"/>
          <w:szCs w:val="22"/>
          <w:lang w:val="ro-RO"/>
        </w:rPr>
        <w:t xml:space="preserve"> </w:t>
      </w:r>
      <w:r w:rsidRPr="00E258EF">
        <w:rPr>
          <w:rFonts w:ascii="Trebuchet MS" w:eastAsia="Trebuchet MS" w:hAnsi="Trebuchet MS" w:cs="Trebuchet MS"/>
          <w:spacing w:val="-1"/>
          <w:sz w:val="22"/>
          <w:szCs w:val="22"/>
          <w:lang w:val="ro-RO"/>
        </w:rPr>
        <w:t>adres</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57"/>
          <w:sz w:val="22"/>
          <w:szCs w:val="22"/>
          <w:lang w:val="ro-RO"/>
        </w:rPr>
        <w:t xml:space="preserve"> </w:t>
      </w:r>
      <w:r w:rsidRPr="00E258EF">
        <w:rPr>
          <w:rFonts w:ascii="Trebuchet MS" w:eastAsia="Trebuchet MS" w:hAnsi="Trebuchet MS" w:cs="Trebuchet MS"/>
          <w:sz w:val="22"/>
          <w:szCs w:val="22"/>
          <w:lang w:val="ro-RO"/>
        </w:rPr>
        <w:t>oficială</w:t>
      </w:r>
      <w:r w:rsidRPr="00E258EF">
        <w:rPr>
          <w:rFonts w:ascii="Trebuchet MS" w:eastAsia="Trebuchet MS" w:hAnsi="Trebuchet MS" w:cs="Trebuchet MS"/>
          <w:spacing w:val="58"/>
          <w:sz w:val="22"/>
          <w:szCs w:val="22"/>
          <w:lang w:val="ro-RO"/>
        </w:rPr>
        <w:t xml:space="preserve"> </w:t>
      </w:r>
      <w:r w:rsidRPr="00E258EF">
        <w:rPr>
          <w:rFonts w:ascii="Trebuchet MS" w:eastAsia="Trebuchet MS" w:hAnsi="Trebuchet MS" w:cs="Trebuchet MS"/>
          <w:sz w:val="22"/>
          <w:szCs w:val="22"/>
          <w:lang w:val="ro-RO"/>
        </w:rPr>
        <w:t>cu</w:t>
      </w:r>
      <w:r w:rsidRPr="00E258EF">
        <w:rPr>
          <w:rFonts w:ascii="Trebuchet MS" w:eastAsia="Trebuchet MS" w:hAnsi="Trebuchet MS" w:cs="Trebuchet MS"/>
          <w:spacing w:val="44"/>
          <w:sz w:val="22"/>
          <w:szCs w:val="22"/>
          <w:lang w:val="ro-RO"/>
        </w:rPr>
        <w:t xml:space="preserve"> </w:t>
      </w:r>
      <w:r w:rsidRPr="00E258EF">
        <w:rPr>
          <w:rFonts w:ascii="Trebuchet MS" w:eastAsia="Trebuchet MS" w:hAnsi="Trebuchet MS" w:cs="Trebuchet MS"/>
          <w:sz w:val="22"/>
          <w:szCs w:val="22"/>
          <w:lang w:val="ro-RO"/>
        </w:rPr>
        <w:t>privire</w:t>
      </w:r>
      <w:r w:rsidRPr="00E258EF">
        <w:rPr>
          <w:rFonts w:ascii="Trebuchet MS" w:eastAsia="Trebuchet MS" w:hAnsi="Trebuchet MS" w:cs="Trebuchet MS"/>
          <w:spacing w:val="58"/>
          <w:sz w:val="22"/>
          <w:szCs w:val="22"/>
          <w:lang w:val="ro-RO"/>
        </w:rPr>
        <w:t xml:space="preserve"> </w:t>
      </w:r>
      <w:r w:rsidRPr="00E258EF">
        <w:rPr>
          <w:rFonts w:ascii="Trebuchet MS" w:eastAsia="Trebuchet MS" w:hAnsi="Trebuchet MS" w:cs="Trebuchet MS"/>
          <w:spacing w:val="-1"/>
          <w:sz w:val="22"/>
          <w:szCs w:val="22"/>
          <w:lang w:val="ro-RO"/>
        </w:rPr>
        <w:t>l</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44"/>
          <w:sz w:val="22"/>
          <w:szCs w:val="22"/>
          <w:lang w:val="ro-RO"/>
        </w:rPr>
        <w:t xml:space="preserve"> </w:t>
      </w:r>
      <w:r w:rsidRPr="00E258EF">
        <w:rPr>
          <w:rFonts w:ascii="Trebuchet MS" w:eastAsia="Trebuchet MS" w:hAnsi="Trebuchet MS" w:cs="Trebuchet MS"/>
          <w:spacing w:val="-1"/>
          <w:w w:val="103"/>
          <w:sz w:val="22"/>
          <w:szCs w:val="22"/>
          <w:lang w:val="ro-RO"/>
        </w:rPr>
        <w:t xml:space="preserve">respingerea </w:t>
      </w:r>
      <w:r w:rsidRPr="00E258EF">
        <w:rPr>
          <w:rFonts w:ascii="Trebuchet MS" w:eastAsia="Trebuchet MS" w:hAnsi="Trebuchet MS" w:cs="Trebuchet MS"/>
          <w:sz w:val="22"/>
          <w:szCs w:val="22"/>
          <w:lang w:val="ro-RO"/>
        </w:rPr>
        <w:t xml:space="preserve">acesteia,  </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pacing w:val="-1"/>
          <w:sz w:val="22"/>
          <w:szCs w:val="22"/>
          <w:lang w:val="ro-RO"/>
        </w:rPr>
        <w:t>respectân</w:t>
      </w:r>
      <w:r w:rsidRPr="00E258EF">
        <w:rPr>
          <w:rFonts w:ascii="Trebuchet MS" w:eastAsia="Trebuchet MS" w:hAnsi="Trebuchet MS" w:cs="Trebuchet MS"/>
          <w:sz w:val="22"/>
          <w:szCs w:val="22"/>
          <w:lang w:val="ro-RO"/>
        </w:rPr>
        <w:t xml:space="preserve">d  </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pacing w:val="-1"/>
          <w:sz w:val="22"/>
          <w:szCs w:val="22"/>
          <w:lang w:val="ro-RO"/>
        </w:rPr>
        <w:t>termenel</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pacing w:val="-2"/>
          <w:sz w:val="22"/>
          <w:szCs w:val="22"/>
          <w:lang w:val="ro-RO"/>
        </w:rPr>
        <w:t>m</w:t>
      </w:r>
      <w:r w:rsidRPr="00E258EF">
        <w:rPr>
          <w:rFonts w:ascii="Trebuchet MS" w:eastAsia="Trebuchet MS" w:hAnsi="Trebuchet MS" w:cs="Trebuchet MS"/>
          <w:sz w:val="22"/>
          <w:szCs w:val="22"/>
          <w:lang w:val="ro-RO"/>
        </w:rPr>
        <w:t xml:space="preserve">puse   </w:t>
      </w:r>
      <w:r w:rsidRPr="00E258EF">
        <w:rPr>
          <w:rFonts w:ascii="Trebuchet MS" w:eastAsia="Trebuchet MS" w:hAnsi="Trebuchet MS" w:cs="Trebuchet MS"/>
          <w:spacing w:val="-1"/>
          <w:sz w:val="22"/>
          <w:szCs w:val="22"/>
          <w:lang w:val="ro-RO"/>
        </w:rPr>
        <w:t>pri</w:t>
      </w:r>
      <w:r w:rsidRPr="00E258EF">
        <w:rPr>
          <w:rFonts w:ascii="Trebuchet MS" w:eastAsia="Trebuchet MS" w:hAnsi="Trebuchet MS" w:cs="Trebuchet MS"/>
          <w:sz w:val="22"/>
          <w:szCs w:val="22"/>
          <w:lang w:val="ro-RO"/>
        </w:rPr>
        <w:t xml:space="preserve">n </w:t>
      </w:r>
      <w:r w:rsidRPr="00E258EF">
        <w:rPr>
          <w:rFonts w:ascii="Trebuchet MS" w:eastAsia="Trebuchet MS" w:hAnsi="Trebuchet MS" w:cs="Trebuchet MS"/>
          <w:spacing w:val="52"/>
          <w:sz w:val="22"/>
          <w:szCs w:val="22"/>
          <w:lang w:val="ro-RO"/>
        </w:rPr>
        <w:t xml:space="preserve"> </w:t>
      </w:r>
      <w:r w:rsidRPr="00E258EF">
        <w:rPr>
          <w:rFonts w:ascii="Trebuchet MS" w:eastAsia="Trebuchet MS" w:hAnsi="Trebuchet MS" w:cs="Trebuchet MS"/>
          <w:spacing w:val="-1"/>
          <w:sz w:val="22"/>
          <w:szCs w:val="22"/>
          <w:lang w:val="ro-RO"/>
        </w:rPr>
        <w:t>prezentu</w:t>
      </w:r>
      <w:r w:rsidRPr="00E258EF">
        <w:rPr>
          <w:rFonts w:ascii="Trebuchet MS" w:eastAsia="Trebuchet MS" w:hAnsi="Trebuchet MS" w:cs="Trebuchet MS"/>
          <w:sz w:val="22"/>
          <w:szCs w:val="22"/>
          <w:lang w:val="ro-RO"/>
        </w:rPr>
        <w:t xml:space="preserve">l  </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pacing w:val="-1"/>
          <w:sz w:val="22"/>
          <w:szCs w:val="22"/>
          <w:lang w:val="ro-RO"/>
        </w:rPr>
        <w:t>contrac</w:t>
      </w:r>
      <w:r w:rsidRPr="00E258EF">
        <w:rPr>
          <w:rFonts w:ascii="Trebuchet MS" w:eastAsia="Trebuchet MS" w:hAnsi="Trebuchet MS" w:cs="Trebuchet MS"/>
          <w:sz w:val="22"/>
          <w:szCs w:val="22"/>
          <w:lang w:val="ro-RO"/>
        </w:rPr>
        <w:t xml:space="preserve">t  </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pacing w:val="-2"/>
          <w:sz w:val="22"/>
          <w:szCs w:val="22"/>
          <w:lang w:val="ro-RO"/>
        </w:rPr>
        <w:t>d</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45"/>
          <w:sz w:val="22"/>
          <w:szCs w:val="22"/>
          <w:lang w:val="ro-RO"/>
        </w:rPr>
        <w:t xml:space="preserve"> </w:t>
      </w:r>
      <w:r w:rsidRPr="00E258EF">
        <w:rPr>
          <w:rFonts w:ascii="Trebuchet MS" w:eastAsia="Trebuchet MS" w:hAnsi="Trebuchet MS" w:cs="Trebuchet MS"/>
          <w:spacing w:val="-2"/>
          <w:sz w:val="22"/>
          <w:szCs w:val="22"/>
          <w:lang w:val="ro-RO"/>
        </w:rPr>
        <w:t>f</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pacing w:val="-1"/>
          <w:sz w:val="22"/>
          <w:szCs w:val="22"/>
          <w:lang w:val="ro-RO"/>
        </w:rPr>
        <w:t>nanţar</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z w:val="22"/>
          <w:szCs w:val="22"/>
          <w:lang w:val="ro-RO"/>
        </w:rPr>
        <w:t xml:space="preserve">şi </w:t>
      </w:r>
      <w:r w:rsidRPr="00E258EF">
        <w:rPr>
          <w:rFonts w:ascii="Trebuchet MS" w:eastAsia="Trebuchet MS" w:hAnsi="Trebuchet MS" w:cs="Trebuchet MS"/>
          <w:spacing w:val="44"/>
          <w:sz w:val="22"/>
          <w:szCs w:val="22"/>
          <w:lang w:val="ro-RO"/>
        </w:rPr>
        <w:t xml:space="preserve"> </w:t>
      </w:r>
      <w:r w:rsidRPr="00E258EF">
        <w:rPr>
          <w:rFonts w:ascii="Trebuchet MS" w:eastAsia="Trebuchet MS" w:hAnsi="Trebuchet MS" w:cs="Trebuchet MS"/>
          <w:spacing w:val="-1"/>
          <w:w w:val="103"/>
          <w:sz w:val="22"/>
          <w:szCs w:val="22"/>
          <w:lang w:val="ro-RO"/>
        </w:rPr>
        <w:t xml:space="preserve">în </w:t>
      </w:r>
      <w:r w:rsidRPr="00E258EF">
        <w:rPr>
          <w:rFonts w:ascii="Trebuchet MS" w:eastAsia="Trebuchet MS" w:hAnsi="Trebuchet MS" w:cs="Trebuchet MS"/>
          <w:spacing w:val="-1"/>
          <w:sz w:val="22"/>
          <w:szCs w:val="22"/>
          <w:lang w:val="ro-RO"/>
        </w:rPr>
        <w:t>conformitat</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pacing w:val="1"/>
          <w:sz w:val="22"/>
          <w:szCs w:val="22"/>
          <w:lang w:val="ro-RO"/>
        </w:rPr>
        <w:t>c</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53"/>
          <w:sz w:val="22"/>
          <w:szCs w:val="22"/>
          <w:lang w:val="ro-RO"/>
        </w:rPr>
        <w:t xml:space="preserve"> </w:t>
      </w:r>
      <w:r w:rsidRPr="00E258EF">
        <w:rPr>
          <w:rFonts w:ascii="Trebuchet MS" w:eastAsia="Trebuchet MS" w:hAnsi="Trebuchet MS" w:cs="Trebuchet MS"/>
          <w:spacing w:val="-1"/>
          <w:sz w:val="22"/>
          <w:szCs w:val="22"/>
          <w:lang w:val="ro-RO"/>
        </w:rPr>
        <w:t>documen</w:t>
      </w:r>
      <w:r w:rsidRPr="00E258EF">
        <w:rPr>
          <w:rFonts w:ascii="Trebuchet MS" w:eastAsia="Trebuchet MS" w:hAnsi="Trebuchet MS" w:cs="Trebuchet MS"/>
          <w:spacing w:val="-3"/>
          <w:sz w:val="22"/>
          <w:szCs w:val="22"/>
          <w:lang w:val="ro-RO"/>
        </w:rPr>
        <w:t>t</w:t>
      </w:r>
      <w:r w:rsidRPr="00E258EF">
        <w:rPr>
          <w:rFonts w:ascii="Trebuchet MS" w:eastAsia="Trebuchet MS" w:hAnsi="Trebuchet MS" w:cs="Trebuchet MS"/>
          <w:sz w:val="22"/>
          <w:szCs w:val="22"/>
          <w:lang w:val="ro-RO"/>
        </w:rPr>
        <w:t xml:space="preserve">ele </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z w:val="22"/>
          <w:szCs w:val="22"/>
          <w:lang w:val="ro-RO"/>
        </w:rPr>
        <w:t xml:space="preserve">subsecvente </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pacing w:val="-1"/>
          <w:sz w:val="22"/>
          <w:szCs w:val="22"/>
          <w:lang w:val="ro-RO"/>
        </w:rPr>
        <w:t>emis</w:t>
      </w:r>
      <w:r w:rsidRPr="00E258EF">
        <w:rPr>
          <w:rFonts w:ascii="Trebuchet MS" w:eastAsia="Trebuchet MS" w:hAnsi="Trebuchet MS" w:cs="Trebuchet MS"/>
          <w:sz w:val="22"/>
          <w:szCs w:val="22"/>
          <w:lang w:val="ro-RO"/>
        </w:rPr>
        <w:t>e  de</w:t>
      </w:r>
      <w:r w:rsidRPr="00E258EF">
        <w:rPr>
          <w:rFonts w:ascii="Trebuchet MS" w:eastAsia="Trebuchet MS" w:hAnsi="Trebuchet MS" w:cs="Trebuchet MS"/>
          <w:spacing w:val="52"/>
          <w:sz w:val="22"/>
          <w:szCs w:val="22"/>
          <w:lang w:val="ro-RO"/>
        </w:rPr>
        <w:t xml:space="preserve"> </w:t>
      </w:r>
      <w:r w:rsidR="003D6835" w:rsidRPr="00E258EF">
        <w:rPr>
          <w:rFonts w:ascii="Trebuchet MS" w:eastAsia="Trebuchet MS" w:hAnsi="Trebuchet MS" w:cs="Trebuchet MS"/>
          <w:sz w:val="22"/>
          <w:szCs w:val="22"/>
          <w:lang w:val="ro-RO"/>
        </w:rPr>
        <w:t>AM</w:t>
      </w:r>
      <w:r w:rsidR="00134D22" w:rsidRPr="00E258EF">
        <w:rPr>
          <w:rFonts w:ascii="Trebuchet MS" w:eastAsia="Trebuchet MS" w:hAnsi="Trebuchet MS" w:cs="Trebuchet MS"/>
          <w:sz w:val="22"/>
          <w:szCs w:val="22"/>
          <w:lang w:val="ro-RO"/>
        </w:rPr>
        <w:t>PEO</w:t>
      </w:r>
      <w:r w:rsidR="0061266A" w:rsidRPr="00E258EF">
        <w:rPr>
          <w:rFonts w:ascii="Trebuchet MS" w:eastAsia="Trebuchet MS" w:hAnsi="Trebuchet MS" w:cs="Trebuchet MS"/>
          <w:sz w:val="22"/>
          <w:szCs w:val="22"/>
          <w:lang w:val="ro-RO"/>
        </w:rPr>
        <w:t>/OI</w:t>
      </w:r>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în</w:t>
      </w:r>
      <w:r w:rsidRPr="00E258EF">
        <w:rPr>
          <w:rFonts w:ascii="Trebuchet MS" w:eastAsia="Trebuchet MS" w:hAnsi="Trebuchet MS" w:cs="Trebuchet MS"/>
          <w:spacing w:val="51"/>
          <w:sz w:val="22"/>
          <w:szCs w:val="22"/>
          <w:lang w:val="ro-RO"/>
        </w:rPr>
        <w:t xml:space="preserve"> </w:t>
      </w:r>
      <w:r w:rsidRPr="00E258EF">
        <w:rPr>
          <w:rFonts w:ascii="Trebuchet MS" w:eastAsia="Trebuchet MS" w:hAnsi="Trebuchet MS" w:cs="Trebuchet MS"/>
          <w:spacing w:val="-1"/>
          <w:sz w:val="22"/>
          <w:szCs w:val="22"/>
          <w:lang w:val="ro-RO"/>
        </w:rPr>
        <w:t>vedere</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w w:val="103"/>
          <w:sz w:val="22"/>
          <w:szCs w:val="22"/>
          <w:lang w:val="ro-RO"/>
        </w:rPr>
        <w:t xml:space="preserve">implementării </w:t>
      </w:r>
      <w:r w:rsidRPr="00E258EF">
        <w:rPr>
          <w:rFonts w:ascii="Trebuchet MS" w:eastAsia="Trebuchet MS" w:hAnsi="Trebuchet MS" w:cs="Trebuchet MS"/>
          <w:spacing w:val="-2"/>
          <w:w w:val="103"/>
          <w:sz w:val="22"/>
          <w:szCs w:val="22"/>
          <w:lang w:val="ro-RO"/>
        </w:rPr>
        <w:t>pro</w:t>
      </w:r>
      <w:r w:rsidRPr="00E258EF">
        <w:rPr>
          <w:rFonts w:ascii="Trebuchet MS" w:eastAsia="Trebuchet MS" w:hAnsi="Trebuchet MS" w:cs="Trebuchet MS"/>
          <w:spacing w:val="3"/>
          <w:w w:val="103"/>
          <w:sz w:val="22"/>
          <w:szCs w:val="22"/>
          <w:lang w:val="ro-RO"/>
        </w:rPr>
        <w:t>i</w:t>
      </w:r>
      <w:r w:rsidRPr="00E258EF">
        <w:rPr>
          <w:rFonts w:ascii="Trebuchet MS" w:eastAsia="Trebuchet MS" w:hAnsi="Trebuchet MS" w:cs="Trebuchet MS"/>
          <w:w w:val="103"/>
          <w:sz w:val="22"/>
          <w:szCs w:val="22"/>
          <w:lang w:val="ro-RO"/>
        </w:rPr>
        <w:t>ectului.</w:t>
      </w:r>
    </w:p>
    <w:p w14:paraId="752815F8" w14:textId="705909A7" w:rsidR="000B3971" w:rsidRPr="00E258EF" w:rsidRDefault="0099349E" w:rsidP="004D4797">
      <w:pPr>
        <w:pStyle w:val="ListParagraph"/>
        <w:numPr>
          <w:ilvl w:val="0"/>
          <w:numId w:val="27"/>
        </w:numPr>
        <w:spacing w:line="250" w:lineRule="auto"/>
        <w:ind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sz w:val="22"/>
          <w:szCs w:val="22"/>
          <w:lang w:val="ro-RO"/>
        </w:rPr>
        <w:t>Notificarea</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pacing w:val="-1"/>
          <w:sz w:val="22"/>
          <w:szCs w:val="22"/>
          <w:lang w:val="ro-RO"/>
        </w:rPr>
        <w:t>n</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pacing w:val="-1"/>
          <w:sz w:val="22"/>
          <w:szCs w:val="22"/>
          <w:lang w:val="ro-RO"/>
        </w:rPr>
        <w:t>poat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2"/>
          <w:sz w:val="22"/>
          <w:szCs w:val="22"/>
          <w:lang w:val="ro-RO"/>
        </w:rPr>
        <w:t xml:space="preserve"> </w:t>
      </w:r>
      <w:r w:rsidRPr="00E258EF">
        <w:rPr>
          <w:rFonts w:ascii="Trebuchet MS" w:eastAsia="Trebuchet MS" w:hAnsi="Trebuchet MS" w:cs="Trebuchet MS"/>
          <w:spacing w:val="-1"/>
          <w:sz w:val="22"/>
          <w:szCs w:val="22"/>
          <w:lang w:val="ro-RO"/>
        </w:rPr>
        <w:t>ave</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pacing w:val="-1"/>
          <w:sz w:val="22"/>
          <w:szCs w:val="22"/>
          <w:lang w:val="ro-RO"/>
        </w:rPr>
        <w:t>caracte</w:t>
      </w:r>
      <w:r w:rsidRPr="00E258EF">
        <w:rPr>
          <w:rFonts w:ascii="Trebuchet MS" w:eastAsia="Trebuchet MS" w:hAnsi="Trebuchet MS" w:cs="Trebuchet MS"/>
          <w:sz w:val="22"/>
          <w:szCs w:val="22"/>
          <w:lang w:val="ro-RO"/>
        </w:rPr>
        <w:t>r</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z w:val="22"/>
          <w:szCs w:val="22"/>
          <w:lang w:val="ro-RO"/>
        </w:rPr>
        <w:t>retroactiv</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z w:val="22"/>
          <w:szCs w:val="22"/>
          <w:lang w:val="ro-RO"/>
        </w:rPr>
        <w:t xml:space="preserve">şi </w:t>
      </w:r>
      <w:r w:rsidRPr="00E258EF">
        <w:rPr>
          <w:rFonts w:ascii="Trebuchet MS" w:eastAsia="Trebuchet MS" w:hAnsi="Trebuchet MS" w:cs="Trebuchet MS"/>
          <w:spacing w:val="-2"/>
          <w:sz w:val="22"/>
          <w:szCs w:val="22"/>
          <w:lang w:val="ro-RO"/>
        </w:rPr>
        <w:t>n</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1"/>
          <w:sz w:val="22"/>
          <w:szCs w:val="22"/>
          <w:lang w:val="ro-RO"/>
        </w:rPr>
        <w:t>poat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pacing w:val="-1"/>
          <w:sz w:val="22"/>
          <w:szCs w:val="22"/>
          <w:lang w:val="ro-RO"/>
        </w:rPr>
        <w:t>ave</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pacing w:val="-1"/>
          <w:sz w:val="22"/>
          <w:szCs w:val="22"/>
          <w:lang w:val="ro-RO"/>
        </w:rPr>
        <w:t>scopu</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12"/>
          <w:sz w:val="22"/>
          <w:szCs w:val="22"/>
          <w:lang w:val="ro-RO"/>
        </w:rPr>
        <w:t xml:space="preserve"> </w:t>
      </w:r>
      <w:r w:rsidRPr="00E258EF">
        <w:rPr>
          <w:rFonts w:ascii="Trebuchet MS" w:eastAsia="Trebuchet MS" w:hAnsi="Trebuchet MS" w:cs="Trebuchet MS"/>
          <w:spacing w:val="-1"/>
          <w:sz w:val="22"/>
          <w:szCs w:val="22"/>
          <w:lang w:val="ro-RO"/>
        </w:rPr>
        <w:t>sa</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pacing w:val="-1"/>
          <w:sz w:val="22"/>
          <w:szCs w:val="22"/>
          <w:lang w:val="ro-RO"/>
        </w:rPr>
        <w:t>efectu</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17"/>
          <w:sz w:val="22"/>
          <w:szCs w:val="22"/>
          <w:lang w:val="ro-RO"/>
        </w:rPr>
        <w:t xml:space="preserve"> </w:t>
      </w:r>
      <w:r w:rsidRPr="00E258EF">
        <w:rPr>
          <w:rFonts w:ascii="Trebuchet MS" w:eastAsia="Trebuchet MS" w:hAnsi="Trebuchet MS" w:cs="Trebuchet MS"/>
          <w:spacing w:val="-2"/>
          <w:sz w:val="22"/>
          <w:szCs w:val="22"/>
          <w:lang w:val="ro-RO"/>
        </w:rPr>
        <w:t>d</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w w:val="103"/>
          <w:sz w:val="22"/>
          <w:szCs w:val="22"/>
          <w:lang w:val="ro-RO"/>
        </w:rPr>
        <w:t xml:space="preserve">a </w:t>
      </w:r>
      <w:r w:rsidRPr="00E258EF">
        <w:rPr>
          <w:rFonts w:ascii="Trebuchet MS" w:eastAsia="Trebuchet MS" w:hAnsi="Trebuchet MS" w:cs="Trebuchet MS"/>
          <w:spacing w:val="-1"/>
          <w:sz w:val="22"/>
          <w:szCs w:val="22"/>
          <w:lang w:val="ro-RO"/>
        </w:rPr>
        <w:t>produc</w:t>
      </w:r>
      <w:r w:rsidRPr="00E258EF">
        <w:rPr>
          <w:rFonts w:ascii="Trebuchet MS" w:eastAsia="Trebuchet MS" w:hAnsi="Trebuchet MS" w:cs="Trebuchet MS"/>
          <w:sz w:val="22"/>
          <w:szCs w:val="22"/>
          <w:lang w:val="ro-RO"/>
        </w:rPr>
        <w:t xml:space="preserve">e  schimbări </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z w:val="22"/>
          <w:szCs w:val="22"/>
          <w:lang w:val="ro-RO"/>
        </w:rPr>
        <w:t>în</w:t>
      </w:r>
      <w:r w:rsidRPr="00E258EF">
        <w:rPr>
          <w:rFonts w:ascii="Trebuchet MS" w:eastAsia="Trebuchet MS" w:hAnsi="Trebuchet MS" w:cs="Trebuchet MS"/>
          <w:spacing w:val="41"/>
          <w:sz w:val="22"/>
          <w:szCs w:val="22"/>
          <w:lang w:val="ro-RO"/>
        </w:rPr>
        <w:t xml:space="preserve"> </w:t>
      </w:r>
      <w:r w:rsidRPr="00E258EF">
        <w:rPr>
          <w:rFonts w:ascii="Trebuchet MS" w:eastAsia="Trebuchet MS" w:hAnsi="Trebuchet MS" w:cs="Trebuchet MS"/>
          <w:spacing w:val="-1"/>
          <w:sz w:val="22"/>
          <w:szCs w:val="22"/>
          <w:lang w:val="ro-RO"/>
        </w:rPr>
        <w:t>contrac</w:t>
      </w:r>
      <w:r w:rsidRPr="00E258EF">
        <w:rPr>
          <w:rFonts w:ascii="Trebuchet MS" w:eastAsia="Trebuchet MS" w:hAnsi="Trebuchet MS" w:cs="Trebuchet MS"/>
          <w:sz w:val="22"/>
          <w:szCs w:val="22"/>
          <w:lang w:val="ro-RO"/>
        </w:rPr>
        <w:t xml:space="preserve">t </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1"/>
          <w:sz w:val="22"/>
          <w:szCs w:val="22"/>
          <w:lang w:val="ro-RO"/>
        </w:rPr>
        <w:t>car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50"/>
          <w:sz w:val="22"/>
          <w:szCs w:val="22"/>
          <w:lang w:val="ro-RO"/>
        </w:rPr>
        <w:t xml:space="preserve"> </w:t>
      </w:r>
      <w:r w:rsidRPr="00E258EF">
        <w:rPr>
          <w:rFonts w:ascii="Trebuchet MS" w:eastAsia="Trebuchet MS" w:hAnsi="Trebuchet MS" w:cs="Trebuchet MS"/>
          <w:sz w:val="22"/>
          <w:szCs w:val="22"/>
          <w:lang w:val="ro-RO"/>
        </w:rPr>
        <w:t>ar</w:t>
      </w:r>
      <w:r w:rsidRPr="00E258EF">
        <w:rPr>
          <w:rFonts w:ascii="Trebuchet MS" w:eastAsia="Trebuchet MS" w:hAnsi="Trebuchet MS" w:cs="Trebuchet MS"/>
          <w:spacing w:val="47"/>
          <w:sz w:val="22"/>
          <w:szCs w:val="22"/>
          <w:lang w:val="ro-RO"/>
        </w:rPr>
        <w:t xml:space="preserve"> </w:t>
      </w:r>
      <w:r w:rsidRPr="00E258EF">
        <w:rPr>
          <w:rFonts w:ascii="Trebuchet MS" w:eastAsia="Trebuchet MS" w:hAnsi="Trebuchet MS" w:cs="Trebuchet MS"/>
          <w:spacing w:val="-1"/>
          <w:sz w:val="22"/>
          <w:szCs w:val="22"/>
          <w:lang w:val="ro-RO"/>
        </w:rPr>
        <w:t>pun</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52"/>
          <w:sz w:val="22"/>
          <w:szCs w:val="22"/>
          <w:lang w:val="ro-RO"/>
        </w:rPr>
        <w:t xml:space="preserve"> </w:t>
      </w:r>
      <w:r w:rsidRPr="00E258EF">
        <w:rPr>
          <w:rFonts w:ascii="Trebuchet MS" w:eastAsia="Trebuchet MS" w:hAnsi="Trebuchet MS" w:cs="Trebuchet MS"/>
          <w:sz w:val="22"/>
          <w:szCs w:val="22"/>
          <w:lang w:val="ro-RO"/>
        </w:rPr>
        <w:t>în</w:t>
      </w:r>
      <w:r w:rsidRPr="00E258EF">
        <w:rPr>
          <w:rFonts w:ascii="Trebuchet MS" w:eastAsia="Trebuchet MS" w:hAnsi="Trebuchet MS" w:cs="Trebuchet MS"/>
          <w:spacing w:val="46"/>
          <w:sz w:val="22"/>
          <w:szCs w:val="22"/>
          <w:lang w:val="ro-RO"/>
        </w:rPr>
        <w:t xml:space="preserve"> </w:t>
      </w:r>
      <w:r w:rsidRPr="00E258EF">
        <w:rPr>
          <w:rFonts w:ascii="Trebuchet MS" w:eastAsia="Trebuchet MS" w:hAnsi="Trebuchet MS" w:cs="Trebuchet MS"/>
          <w:sz w:val="22"/>
          <w:szCs w:val="22"/>
          <w:lang w:val="ro-RO"/>
        </w:rPr>
        <w:t xml:space="preserve">discuţie </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1"/>
          <w:sz w:val="22"/>
          <w:szCs w:val="22"/>
          <w:lang w:val="ro-RO"/>
        </w:rPr>
        <w:t>decizi</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57"/>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47"/>
          <w:sz w:val="22"/>
          <w:szCs w:val="22"/>
          <w:lang w:val="ro-RO"/>
        </w:rPr>
        <w:t xml:space="preserve"> </w:t>
      </w:r>
      <w:r w:rsidRPr="00E258EF">
        <w:rPr>
          <w:rFonts w:ascii="Trebuchet MS" w:eastAsia="Trebuchet MS" w:hAnsi="Trebuchet MS" w:cs="Trebuchet MS"/>
          <w:spacing w:val="-1"/>
          <w:sz w:val="22"/>
          <w:szCs w:val="22"/>
          <w:lang w:val="ro-RO"/>
        </w:rPr>
        <w:t>acordar</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44"/>
          <w:sz w:val="22"/>
          <w:szCs w:val="22"/>
          <w:lang w:val="ro-RO"/>
        </w:rPr>
        <w:t xml:space="preserve"> </w:t>
      </w:r>
      <w:r w:rsidRPr="00E258EF">
        <w:rPr>
          <w:rFonts w:ascii="Trebuchet MS" w:eastAsia="Trebuchet MS" w:hAnsi="Trebuchet MS" w:cs="Trebuchet MS"/>
          <w:w w:val="103"/>
          <w:sz w:val="22"/>
          <w:szCs w:val="22"/>
          <w:lang w:val="ro-RO"/>
        </w:rPr>
        <w:t xml:space="preserve">finanţării </w:t>
      </w:r>
      <w:r w:rsidRPr="00E258EF">
        <w:rPr>
          <w:rFonts w:ascii="Trebuchet MS" w:eastAsia="Trebuchet MS" w:hAnsi="Trebuchet MS" w:cs="Trebuchet MS"/>
          <w:spacing w:val="-1"/>
          <w:sz w:val="22"/>
          <w:szCs w:val="22"/>
          <w:lang w:val="ro-RO"/>
        </w:rPr>
        <w:t>neram</w:t>
      </w:r>
      <w:r w:rsidRPr="00E258EF">
        <w:rPr>
          <w:rFonts w:ascii="Trebuchet MS" w:eastAsia="Trebuchet MS" w:hAnsi="Trebuchet MS" w:cs="Trebuchet MS"/>
          <w:sz w:val="22"/>
          <w:szCs w:val="22"/>
          <w:lang w:val="ro-RO"/>
        </w:rPr>
        <w:t>bursabile</w:t>
      </w:r>
      <w:r w:rsidRPr="00E258EF">
        <w:rPr>
          <w:rFonts w:ascii="Trebuchet MS" w:eastAsia="Trebuchet MS" w:hAnsi="Trebuchet MS" w:cs="Trebuchet MS"/>
          <w:spacing w:val="44"/>
          <w:sz w:val="22"/>
          <w:szCs w:val="22"/>
          <w:lang w:val="ro-RO"/>
        </w:rPr>
        <w:t xml:space="preserve"> </w:t>
      </w:r>
      <w:r w:rsidRPr="00E258EF">
        <w:rPr>
          <w:rFonts w:ascii="Trebuchet MS" w:eastAsia="Trebuchet MS" w:hAnsi="Trebuchet MS" w:cs="Trebuchet MS"/>
          <w:sz w:val="22"/>
          <w:szCs w:val="22"/>
          <w:lang w:val="ro-RO"/>
        </w:rPr>
        <w:t>sau</w:t>
      </w:r>
      <w:r w:rsidRPr="00E258EF">
        <w:rPr>
          <w:rFonts w:ascii="Trebuchet MS" w:eastAsia="Trebuchet MS" w:hAnsi="Trebuchet MS" w:cs="Trebuchet MS"/>
          <w:spacing w:val="11"/>
          <w:sz w:val="22"/>
          <w:szCs w:val="22"/>
          <w:lang w:val="ro-RO"/>
        </w:rPr>
        <w:t xml:space="preserve"> </w:t>
      </w:r>
      <w:r w:rsidRPr="00E258EF">
        <w:rPr>
          <w:rFonts w:ascii="Trebuchet MS" w:eastAsia="Trebuchet MS" w:hAnsi="Trebuchet MS" w:cs="Trebuchet MS"/>
          <w:sz w:val="22"/>
          <w:szCs w:val="22"/>
          <w:lang w:val="ro-RO"/>
        </w:rPr>
        <w:t>care</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z w:val="22"/>
          <w:szCs w:val="22"/>
          <w:lang w:val="ro-RO"/>
        </w:rPr>
        <w:t>ar</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z w:val="22"/>
          <w:szCs w:val="22"/>
          <w:lang w:val="ro-RO"/>
        </w:rPr>
        <w:t>fi</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z w:val="22"/>
          <w:szCs w:val="22"/>
          <w:lang w:val="ro-RO"/>
        </w:rPr>
        <w:t>contrare</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z w:val="22"/>
          <w:szCs w:val="22"/>
          <w:lang w:val="ro-RO"/>
        </w:rPr>
        <w:t>principiului</w:t>
      </w:r>
      <w:r w:rsidRPr="00E258EF">
        <w:rPr>
          <w:rFonts w:ascii="Trebuchet MS" w:eastAsia="Trebuchet MS" w:hAnsi="Trebuchet MS" w:cs="Trebuchet MS"/>
          <w:spacing w:val="32"/>
          <w:sz w:val="22"/>
          <w:szCs w:val="22"/>
          <w:lang w:val="ro-RO"/>
        </w:rPr>
        <w:t xml:space="preserve"> </w:t>
      </w:r>
      <w:r w:rsidRPr="00E258EF">
        <w:rPr>
          <w:rFonts w:ascii="Trebuchet MS" w:eastAsia="Trebuchet MS" w:hAnsi="Trebuchet MS" w:cs="Trebuchet MS"/>
          <w:sz w:val="22"/>
          <w:szCs w:val="22"/>
          <w:lang w:val="ro-RO"/>
        </w:rPr>
        <w:t>tratamentului</w:t>
      </w:r>
      <w:r w:rsidRPr="00E258EF">
        <w:rPr>
          <w:rFonts w:ascii="Trebuchet MS" w:eastAsia="Trebuchet MS" w:hAnsi="Trebuchet MS" w:cs="Trebuchet MS"/>
          <w:spacing w:val="39"/>
          <w:sz w:val="22"/>
          <w:szCs w:val="22"/>
          <w:lang w:val="ro-RO"/>
        </w:rPr>
        <w:t xml:space="preserve"> </w:t>
      </w:r>
      <w:r w:rsidRPr="00E258EF">
        <w:rPr>
          <w:rFonts w:ascii="Trebuchet MS" w:eastAsia="Trebuchet MS" w:hAnsi="Trebuchet MS" w:cs="Trebuchet MS"/>
          <w:sz w:val="22"/>
          <w:szCs w:val="22"/>
          <w:lang w:val="ro-RO"/>
        </w:rPr>
        <w:t>egal</w:t>
      </w:r>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sz w:val="22"/>
          <w:szCs w:val="22"/>
          <w:lang w:val="ro-RO"/>
        </w:rPr>
        <w:t>al</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w w:val="103"/>
          <w:sz w:val="22"/>
          <w:szCs w:val="22"/>
          <w:lang w:val="ro-RO"/>
        </w:rPr>
        <w:t>solicitanţilor.</w:t>
      </w:r>
    </w:p>
    <w:p w14:paraId="2BC96854" w14:textId="6CCB43F3" w:rsidR="000B3971" w:rsidRPr="00E258EF" w:rsidRDefault="003D6835" w:rsidP="004D4797">
      <w:pPr>
        <w:pStyle w:val="ListParagraph"/>
        <w:numPr>
          <w:ilvl w:val="0"/>
          <w:numId w:val="27"/>
        </w:numPr>
        <w:spacing w:line="250" w:lineRule="auto"/>
        <w:ind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spacing w:val="-1"/>
          <w:sz w:val="22"/>
          <w:szCs w:val="22"/>
          <w:lang w:val="ro-RO"/>
        </w:rPr>
        <w:t>AM</w:t>
      </w:r>
      <w:r w:rsidR="00134D22" w:rsidRPr="00E258EF">
        <w:rPr>
          <w:rFonts w:ascii="Trebuchet MS" w:eastAsia="Trebuchet MS" w:hAnsi="Trebuchet MS" w:cs="Trebuchet MS"/>
          <w:spacing w:val="-1"/>
          <w:sz w:val="22"/>
          <w:szCs w:val="22"/>
          <w:lang w:val="ro-RO"/>
        </w:rPr>
        <w:t>PEO</w:t>
      </w:r>
      <w:r w:rsidR="0099349E" w:rsidRPr="00E258EF">
        <w:rPr>
          <w:rFonts w:ascii="Trebuchet MS" w:eastAsia="Trebuchet MS" w:hAnsi="Trebuchet MS" w:cs="Trebuchet MS"/>
          <w:sz w:val="22"/>
          <w:szCs w:val="22"/>
          <w:lang w:val="ro-RO"/>
        </w:rPr>
        <w:t>/</w:t>
      </w:r>
      <w:r w:rsidR="0099349E" w:rsidRPr="00E258EF">
        <w:rPr>
          <w:rFonts w:ascii="Trebuchet MS" w:eastAsia="Trebuchet MS" w:hAnsi="Trebuchet MS" w:cs="Trebuchet MS"/>
          <w:spacing w:val="2"/>
          <w:sz w:val="22"/>
          <w:szCs w:val="22"/>
          <w:lang w:val="ro-RO"/>
        </w:rPr>
        <w:t>O</w:t>
      </w:r>
      <w:r w:rsidR="0099349E" w:rsidRPr="00E258EF">
        <w:rPr>
          <w:rFonts w:ascii="Trebuchet MS" w:eastAsia="Trebuchet MS" w:hAnsi="Trebuchet MS" w:cs="Trebuchet MS"/>
          <w:sz w:val="22"/>
          <w:szCs w:val="22"/>
          <w:lang w:val="ro-RO"/>
        </w:rPr>
        <w:t>I</w:t>
      </w:r>
      <w:r w:rsidR="007C6917" w:rsidRPr="00E258EF">
        <w:rPr>
          <w:rFonts w:ascii="Trebuchet MS" w:eastAsia="Trebuchet MS" w:hAnsi="Trebuchet MS" w:cs="Trebuchet MS"/>
          <w:spacing w:val="27"/>
          <w:sz w:val="22"/>
          <w:szCs w:val="22"/>
          <w:lang w:val="ro-RO"/>
        </w:rPr>
        <w:t xml:space="preserve"> </w:t>
      </w:r>
      <w:r w:rsidR="0099349E" w:rsidRPr="00E258EF">
        <w:rPr>
          <w:rFonts w:ascii="Trebuchet MS" w:eastAsia="Trebuchet MS" w:hAnsi="Trebuchet MS" w:cs="Trebuchet MS"/>
          <w:spacing w:val="3"/>
          <w:sz w:val="22"/>
          <w:szCs w:val="22"/>
          <w:lang w:val="ro-RO"/>
        </w:rPr>
        <w:t>î</w:t>
      </w:r>
      <w:r w:rsidR="0099349E" w:rsidRPr="00E258EF">
        <w:rPr>
          <w:rFonts w:ascii="Trebuchet MS" w:eastAsia="Trebuchet MS" w:hAnsi="Trebuchet MS" w:cs="Trebuchet MS"/>
          <w:spacing w:val="-2"/>
          <w:sz w:val="22"/>
          <w:szCs w:val="22"/>
          <w:lang w:val="ro-RO"/>
        </w:rPr>
        <w:t>ş</w:t>
      </w:r>
      <w:r w:rsidR="0099349E" w:rsidRPr="00E258EF">
        <w:rPr>
          <w:rFonts w:ascii="Trebuchet MS" w:eastAsia="Trebuchet MS" w:hAnsi="Trebuchet MS" w:cs="Trebuchet MS"/>
          <w:sz w:val="22"/>
          <w:szCs w:val="22"/>
          <w:lang w:val="ro-RO"/>
        </w:rPr>
        <w:t xml:space="preserve">i </w:t>
      </w:r>
      <w:r w:rsidR="0099349E" w:rsidRPr="00E258EF">
        <w:rPr>
          <w:rFonts w:ascii="Trebuchet MS" w:eastAsia="Trebuchet MS" w:hAnsi="Trebuchet MS" w:cs="Trebuchet MS"/>
          <w:spacing w:val="6"/>
          <w:sz w:val="22"/>
          <w:szCs w:val="22"/>
          <w:lang w:val="ro-RO"/>
        </w:rPr>
        <w:t xml:space="preserve"> </w:t>
      </w:r>
      <w:r w:rsidR="0099349E" w:rsidRPr="00E258EF">
        <w:rPr>
          <w:rFonts w:ascii="Trebuchet MS" w:eastAsia="Trebuchet MS" w:hAnsi="Trebuchet MS" w:cs="Trebuchet MS"/>
          <w:spacing w:val="-1"/>
          <w:sz w:val="22"/>
          <w:szCs w:val="22"/>
          <w:lang w:val="ro-RO"/>
        </w:rPr>
        <w:t>rezerv</w:t>
      </w:r>
      <w:r w:rsidR="0099349E" w:rsidRPr="00E258EF">
        <w:rPr>
          <w:rFonts w:ascii="Trebuchet MS" w:eastAsia="Trebuchet MS" w:hAnsi="Trebuchet MS" w:cs="Trebuchet MS"/>
          <w:sz w:val="22"/>
          <w:szCs w:val="22"/>
          <w:lang w:val="ro-RO"/>
        </w:rPr>
        <w:t xml:space="preserve">ă </w:t>
      </w:r>
      <w:r w:rsidR="0099349E" w:rsidRPr="00E258EF">
        <w:rPr>
          <w:rFonts w:ascii="Trebuchet MS" w:eastAsia="Trebuchet MS" w:hAnsi="Trebuchet MS" w:cs="Trebuchet MS"/>
          <w:spacing w:val="17"/>
          <w:sz w:val="22"/>
          <w:szCs w:val="22"/>
          <w:lang w:val="ro-RO"/>
        </w:rPr>
        <w:t xml:space="preserve"> </w:t>
      </w:r>
      <w:r w:rsidR="0099349E" w:rsidRPr="00E258EF">
        <w:rPr>
          <w:rFonts w:ascii="Trebuchet MS" w:eastAsia="Trebuchet MS" w:hAnsi="Trebuchet MS" w:cs="Trebuchet MS"/>
          <w:spacing w:val="-1"/>
          <w:sz w:val="22"/>
          <w:szCs w:val="22"/>
          <w:lang w:val="ro-RO"/>
        </w:rPr>
        <w:t>dreptu</w:t>
      </w:r>
      <w:r w:rsidR="0099349E" w:rsidRPr="00E258EF">
        <w:rPr>
          <w:rFonts w:ascii="Trebuchet MS" w:eastAsia="Trebuchet MS" w:hAnsi="Trebuchet MS" w:cs="Trebuchet MS"/>
          <w:sz w:val="22"/>
          <w:szCs w:val="22"/>
          <w:lang w:val="ro-RO"/>
        </w:rPr>
        <w:t xml:space="preserve">l </w:t>
      </w:r>
      <w:r w:rsidR="0099349E" w:rsidRPr="00E258EF">
        <w:rPr>
          <w:rFonts w:ascii="Trebuchet MS" w:eastAsia="Trebuchet MS" w:hAnsi="Trebuchet MS" w:cs="Trebuchet MS"/>
          <w:spacing w:val="15"/>
          <w:sz w:val="22"/>
          <w:szCs w:val="22"/>
          <w:lang w:val="ro-RO"/>
        </w:rPr>
        <w:t xml:space="preserve"> </w:t>
      </w:r>
      <w:r w:rsidR="0099349E" w:rsidRPr="00E258EF">
        <w:rPr>
          <w:rFonts w:ascii="Trebuchet MS" w:eastAsia="Trebuchet MS" w:hAnsi="Trebuchet MS" w:cs="Trebuchet MS"/>
          <w:sz w:val="22"/>
          <w:szCs w:val="22"/>
          <w:lang w:val="ro-RO"/>
        </w:rPr>
        <w:t xml:space="preserve">de </w:t>
      </w:r>
      <w:r w:rsidR="0099349E" w:rsidRPr="00E258EF">
        <w:rPr>
          <w:rFonts w:ascii="Trebuchet MS" w:eastAsia="Trebuchet MS" w:hAnsi="Trebuchet MS" w:cs="Trebuchet MS"/>
          <w:spacing w:val="4"/>
          <w:sz w:val="22"/>
          <w:szCs w:val="22"/>
          <w:lang w:val="ro-RO"/>
        </w:rPr>
        <w:t xml:space="preserve"> </w:t>
      </w:r>
      <w:r w:rsidR="0099349E" w:rsidRPr="00E258EF">
        <w:rPr>
          <w:rFonts w:ascii="Trebuchet MS" w:eastAsia="Trebuchet MS" w:hAnsi="Trebuchet MS" w:cs="Trebuchet MS"/>
          <w:sz w:val="22"/>
          <w:szCs w:val="22"/>
          <w:lang w:val="ro-RO"/>
        </w:rPr>
        <w:t xml:space="preserve">a  </w:t>
      </w:r>
      <w:r w:rsidR="0099349E" w:rsidRPr="00E258EF">
        <w:rPr>
          <w:rFonts w:ascii="Trebuchet MS" w:eastAsia="Trebuchet MS" w:hAnsi="Trebuchet MS" w:cs="Trebuchet MS"/>
          <w:spacing w:val="-1"/>
          <w:sz w:val="22"/>
          <w:szCs w:val="22"/>
          <w:lang w:val="ro-RO"/>
        </w:rPr>
        <w:t>declar</w:t>
      </w:r>
      <w:r w:rsidR="0099349E" w:rsidRPr="00E258EF">
        <w:rPr>
          <w:rFonts w:ascii="Trebuchet MS" w:eastAsia="Trebuchet MS" w:hAnsi="Trebuchet MS" w:cs="Trebuchet MS"/>
          <w:sz w:val="22"/>
          <w:szCs w:val="22"/>
          <w:lang w:val="ro-RO"/>
        </w:rPr>
        <w:t xml:space="preserve">a </w:t>
      </w:r>
      <w:r w:rsidR="0099349E" w:rsidRPr="00E258EF">
        <w:rPr>
          <w:rFonts w:ascii="Trebuchet MS" w:eastAsia="Trebuchet MS" w:hAnsi="Trebuchet MS" w:cs="Trebuchet MS"/>
          <w:spacing w:val="17"/>
          <w:sz w:val="22"/>
          <w:szCs w:val="22"/>
          <w:lang w:val="ro-RO"/>
        </w:rPr>
        <w:t xml:space="preserve"> </w:t>
      </w:r>
      <w:r w:rsidR="0099349E" w:rsidRPr="00E258EF">
        <w:rPr>
          <w:rFonts w:ascii="Trebuchet MS" w:eastAsia="Trebuchet MS" w:hAnsi="Trebuchet MS" w:cs="Trebuchet MS"/>
          <w:sz w:val="22"/>
          <w:szCs w:val="22"/>
          <w:lang w:val="ro-RO"/>
        </w:rPr>
        <w:t xml:space="preserve">neeligibile </w:t>
      </w:r>
      <w:r w:rsidR="0099349E" w:rsidRPr="00E258EF">
        <w:rPr>
          <w:rFonts w:ascii="Trebuchet MS" w:eastAsia="Trebuchet MS" w:hAnsi="Trebuchet MS" w:cs="Trebuchet MS"/>
          <w:spacing w:val="26"/>
          <w:sz w:val="22"/>
          <w:szCs w:val="22"/>
          <w:lang w:val="ro-RO"/>
        </w:rPr>
        <w:t xml:space="preserve"> </w:t>
      </w:r>
      <w:r w:rsidR="0099349E" w:rsidRPr="00E258EF">
        <w:rPr>
          <w:rFonts w:ascii="Trebuchet MS" w:eastAsia="Trebuchet MS" w:hAnsi="Trebuchet MS" w:cs="Trebuchet MS"/>
          <w:w w:val="103"/>
          <w:sz w:val="22"/>
          <w:szCs w:val="22"/>
          <w:lang w:val="ro-RO"/>
        </w:rPr>
        <w:t xml:space="preserve">cheltuielile </w:t>
      </w:r>
      <w:r w:rsidR="0099349E" w:rsidRPr="00E258EF">
        <w:rPr>
          <w:rFonts w:ascii="Trebuchet MS" w:eastAsia="Trebuchet MS" w:hAnsi="Trebuchet MS" w:cs="Trebuchet MS"/>
          <w:sz w:val="22"/>
          <w:szCs w:val="22"/>
          <w:lang w:val="ro-RO"/>
        </w:rPr>
        <w:t>efectuate</w:t>
      </w:r>
      <w:r w:rsidR="0099349E" w:rsidRPr="00E258EF">
        <w:rPr>
          <w:rFonts w:ascii="Trebuchet MS" w:eastAsia="Trebuchet MS" w:hAnsi="Trebuchet MS" w:cs="Trebuchet MS"/>
          <w:spacing w:val="24"/>
          <w:sz w:val="22"/>
          <w:szCs w:val="22"/>
          <w:lang w:val="ro-RO"/>
        </w:rPr>
        <w:t xml:space="preserve"> </w:t>
      </w:r>
      <w:r w:rsidR="0099349E" w:rsidRPr="00E258EF">
        <w:rPr>
          <w:rFonts w:ascii="Trebuchet MS" w:eastAsia="Trebuchet MS" w:hAnsi="Trebuchet MS" w:cs="Trebuchet MS"/>
          <w:sz w:val="22"/>
          <w:szCs w:val="22"/>
          <w:lang w:val="ro-RO"/>
        </w:rPr>
        <w:t>cu</w:t>
      </w:r>
      <w:r w:rsidR="0099349E" w:rsidRPr="00E258EF">
        <w:rPr>
          <w:rFonts w:ascii="Trebuchet MS" w:eastAsia="Trebuchet MS" w:hAnsi="Trebuchet MS" w:cs="Trebuchet MS"/>
          <w:spacing w:val="4"/>
          <w:sz w:val="22"/>
          <w:szCs w:val="22"/>
          <w:lang w:val="ro-RO"/>
        </w:rPr>
        <w:t xml:space="preserve"> </w:t>
      </w:r>
      <w:r w:rsidR="0099349E" w:rsidRPr="00E258EF">
        <w:rPr>
          <w:rFonts w:ascii="Trebuchet MS" w:eastAsia="Trebuchet MS" w:hAnsi="Trebuchet MS" w:cs="Trebuchet MS"/>
          <w:spacing w:val="-1"/>
          <w:sz w:val="22"/>
          <w:szCs w:val="22"/>
          <w:lang w:val="ro-RO"/>
        </w:rPr>
        <w:t>nerespectare</w:t>
      </w:r>
      <w:r w:rsidR="0099349E" w:rsidRPr="00E258EF">
        <w:rPr>
          <w:rFonts w:ascii="Trebuchet MS" w:eastAsia="Trebuchet MS" w:hAnsi="Trebuchet MS" w:cs="Trebuchet MS"/>
          <w:sz w:val="22"/>
          <w:szCs w:val="22"/>
          <w:lang w:val="ro-RO"/>
        </w:rPr>
        <w:t>a</w:t>
      </w:r>
      <w:r w:rsidR="0099349E" w:rsidRPr="00E258EF">
        <w:rPr>
          <w:rFonts w:ascii="Trebuchet MS" w:eastAsia="Trebuchet MS" w:hAnsi="Trebuchet MS" w:cs="Trebuchet MS"/>
          <w:spacing w:val="36"/>
          <w:sz w:val="22"/>
          <w:szCs w:val="22"/>
          <w:lang w:val="ro-RO"/>
        </w:rPr>
        <w:t xml:space="preserve"> </w:t>
      </w:r>
      <w:r w:rsidR="0099349E" w:rsidRPr="00E258EF">
        <w:rPr>
          <w:rFonts w:ascii="Trebuchet MS" w:eastAsia="Trebuchet MS" w:hAnsi="Trebuchet MS" w:cs="Trebuchet MS"/>
          <w:spacing w:val="-1"/>
          <w:sz w:val="22"/>
          <w:szCs w:val="22"/>
          <w:lang w:val="ro-RO"/>
        </w:rPr>
        <w:t>prevederilo</w:t>
      </w:r>
      <w:r w:rsidR="0099349E" w:rsidRPr="00E258EF">
        <w:rPr>
          <w:rFonts w:ascii="Trebuchet MS" w:eastAsia="Trebuchet MS" w:hAnsi="Trebuchet MS" w:cs="Trebuchet MS"/>
          <w:sz w:val="22"/>
          <w:szCs w:val="22"/>
          <w:lang w:val="ro-RO"/>
        </w:rPr>
        <w:t>r</w:t>
      </w:r>
      <w:r w:rsidR="0099349E" w:rsidRPr="00E258EF">
        <w:rPr>
          <w:rFonts w:ascii="Trebuchet MS" w:eastAsia="Trebuchet MS" w:hAnsi="Trebuchet MS" w:cs="Trebuchet MS"/>
          <w:spacing w:val="33"/>
          <w:sz w:val="22"/>
          <w:szCs w:val="22"/>
          <w:lang w:val="ro-RO"/>
        </w:rPr>
        <w:t xml:space="preserve"> </w:t>
      </w:r>
      <w:r w:rsidR="0099349E" w:rsidRPr="00E258EF">
        <w:rPr>
          <w:rFonts w:ascii="Trebuchet MS" w:eastAsia="Trebuchet MS" w:hAnsi="Trebuchet MS" w:cs="Trebuchet MS"/>
          <w:sz w:val="22"/>
          <w:szCs w:val="22"/>
          <w:lang w:val="ro-RO"/>
        </w:rPr>
        <w:t>legale</w:t>
      </w:r>
      <w:r w:rsidR="0099349E" w:rsidRPr="00E258EF">
        <w:rPr>
          <w:rFonts w:ascii="Trebuchet MS" w:eastAsia="Trebuchet MS" w:hAnsi="Trebuchet MS" w:cs="Trebuchet MS"/>
          <w:spacing w:val="14"/>
          <w:sz w:val="22"/>
          <w:szCs w:val="22"/>
          <w:lang w:val="ro-RO"/>
        </w:rPr>
        <w:t xml:space="preserve"> </w:t>
      </w:r>
      <w:r w:rsidR="0099349E" w:rsidRPr="00E258EF">
        <w:rPr>
          <w:rFonts w:ascii="Trebuchet MS" w:eastAsia="Trebuchet MS" w:hAnsi="Trebuchet MS" w:cs="Trebuchet MS"/>
          <w:sz w:val="22"/>
          <w:szCs w:val="22"/>
          <w:lang w:val="ro-RO"/>
        </w:rPr>
        <w:t>în</w:t>
      </w:r>
      <w:r w:rsidR="0099349E" w:rsidRPr="00E258EF">
        <w:rPr>
          <w:rFonts w:ascii="Trebuchet MS" w:eastAsia="Trebuchet MS" w:hAnsi="Trebuchet MS" w:cs="Trebuchet MS"/>
          <w:spacing w:val="1"/>
          <w:sz w:val="22"/>
          <w:szCs w:val="22"/>
          <w:lang w:val="ro-RO"/>
        </w:rPr>
        <w:t xml:space="preserve"> </w:t>
      </w:r>
      <w:r w:rsidR="0099349E" w:rsidRPr="00E258EF">
        <w:rPr>
          <w:rFonts w:ascii="Trebuchet MS" w:eastAsia="Trebuchet MS" w:hAnsi="Trebuchet MS" w:cs="Trebuchet MS"/>
          <w:sz w:val="22"/>
          <w:szCs w:val="22"/>
          <w:lang w:val="ro-RO"/>
        </w:rPr>
        <w:t>vigoare</w:t>
      </w:r>
      <w:r w:rsidR="0099349E" w:rsidRPr="00E258EF">
        <w:rPr>
          <w:rFonts w:ascii="Trebuchet MS" w:eastAsia="Trebuchet MS" w:hAnsi="Trebuchet MS" w:cs="Trebuchet MS"/>
          <w:spacing w:val="17"/>
          <w:sz w:val="22"/>
          <w:szCs w:val="22"/>
          <w:lang w:val="ro-RO"/>
        </w:rPr>
        <w:t xml:space="preserve"> </w:t>
      </w:r>
      <w:r w:rsidR="0099349E" w:rsidRPr="00E258EF">
        <w:rPr>
          <w:rFonts w:ascii="Trebuchet MS" w:eastAsia="Trebuchet MS" w:hAnsi="Trebuchet MS" w:cs="Trebuchet MS"/>
          <w:spacing w:val="-1"/>
          <w:sz w:val="22"/>
          <w:szCs w:val="22"/>
          <w:lang w:val="ro-RO"/>
        </w:rPr>
        <w:t>sa</w:t>
      </w:r>
      <w:r w:rsidR="0099349E" w:rsidRPr="00E258EF">
        <w:rPr>
          <w:rFonts w:ascii="Trebuchet MS" w:eastAsia="Trebuchet MS" w:hAnsi="Trebuchet MS" w:cs="Trebuchet MS"/>
          <w:sz w:val="22"/>
          <w:szCs w:val="22"/>
          <w:lang w:val="ro-RO"/>
        </w:rPr>
        <w:t>u</w:t>
      </w:r>
      <w:r w:rsidR="00F5029A" w:rsidRPr="00E258EF">
        <w:rPr>
          <w:rFonts w:ascii="Trebuchet MS" w:eastAsia="Trebuchet MS" w:hAnsi="Trebuchet MS" w:cs="Trebuchet MS"/>
          <w:sz w:val="22"/>
          <w:szCs w:val="22"/>
          <w:lang w:val="ro-RO"/>
        </w:rPr>
        <w:t>/si</w:t>
      </w:r>
      <w:r w:rsidR="0099349E" w:rsidRPr="00E258EF">
        <w:rPr>
          <w:rFonts w:ascii="Trebuchet MS" w:eastAsia="Trebuchet MS" w:hAnsi="Trebuchet MS" w:cs="Trebuchet MS"/>
          <w:spacing w:val="7"/>
          <w:sz w:val="22"/>
          <w:szCs w:val="22"/>
          <w:lang w:val="ro-RO"/>
        </w:rPr>
        <w:t xml:space="preserve"> </w:t>
      </w:r>
      <w:r w:rsidR="0099349E" w:rsidRPr="00E258EF">
        <w:rPr>
          <w:rFonts w:ascii="Trebuchet MS" w:eastAsia="Trebuchet MS" w:hAnsi="Trebuchet MS" w:cs="Trebuchet MS"/>
          <w:spacing w:val="-2"/>
          <w:sz w:val="22"/>
          <w:szCs w:val="22"/>
          <w:lang w:val="ro-RO"/>
        </w:rPr>
        <w:t>d</w:t>
      </w:r>
      <w:r w:rsidR="0099349E" w:rsidRPr="00E258EF">
        <w:rPr>
          <w:rFonts w:ascii="Trebuchet MS" w:eastAsia="Trebuchet MS" w:hAnsi="Trebuchet MS" w:cs="Trebuchet MS"/>
          <w:sz w:val="22"/>
          <w:szCs w:val="22"/>
          <w:lang w:val="ro-RO"/>
        </w:rPr>
        <w:t>e</w:t>
      </w:r>
      <w:r w:rsidR="0099349E" w:rsidRPr="00E258EF">
        <w:rPr>
          <w:rFonts w:ascii="Trebuchet MS" w:eastAsia="Trebuchet MS" w:hAnsi="Trebuchet MS" w:cs="Trebuchet MS"/>
          <w:spacing w:val="3"/>
          <w:sz w:val="22"/>
          <w:szCs w:val="22"/>
          <w:lang w:val="ro-RO"/>
        </w:rPr>
        <w:t xml:space="preserve"> </w:t>
      </w:r>
      <w:r w:rsidR="0099349E" w:rsidRPr="00E258EF">
        <w:rPr>
          <w:rFonts w:ascii="Trebuchet MS" w:eastAsia="Trebuchet MS" w:hAnsi="Trebuchet MS" w:cs="Trebuchet MS"/>
          <w:sz w:val="22"/>
          <w:szCs w:val="22"/>
          <w:lang w:val="ro-RO"/>
        </w:rPr>
        <w:t>a aplica</w:t>
      </w:r>
      <w:r w:rsidR="0099349E" w:rsidRPr="00E258EF">
        <w:rPr>
          <w:rFonts w:ascii="Trebuchet MS" w:eastAsia="Trebuchet MS" w:hAnsi="Trebuchet MS" w:cs="Trebuchet MS"/>
          <w:spacing w:val="12"/>
          <w:sz w:val="22"/>
          <w:szCs w:val="22"/>
          <w:lang w:val="ro-RO"/>
        </w:rPr>
        <w:t xml:space="preserve"> </w:t>
      </w:r>
      <w:r w:rsidR="0099349E" w:rsidRPr="00E258EF">
        <w:rPr>
          <w:rFonts w:ascii="Trebuchet MS" w:eastAsia="Trebuchet MS" w:hAnsi="Trebuchet MS" w:cs="Trebuchet MS"/>
          <w:w w:val="103"/>
          <w:sz w:val="22"/>
          <w:szCs w:val="22"/>
          <w:lang w:val="ro-RO"/>
        </w:rPr>
        <w:t>corec</w:t>
      </w:r>
      <w:r w:rsidR="0099349E" w:rsidRPr="00E258EF">
        <w:rPr>
          <w:rFonts w:ascii="Trebuchet MS" w:eastAsia="Trebuchet MS" w:hAnsi="Trebuchet MS" w:cs="Trebuchet MS"/>
          <w:spacing w:val="-1"/>
          <w:w w:val="103"/>
          <w:sz w:val="22"/>
          <w:szCs w:val="22"/>
          <w:lang w:val="ro-RO"/>
        </w:rPr>
        <w:t>ţ</w:t>
      </w:r>
      <w:r w:rsidR="0099349E" w:rsidRPr="00E258EF">
        <w:rPr>
          <w:rFonts w:ascii="Trebuchet MS" w:eastAsia="Trebuchet MS" w:hAnsi="Trebuchet MS" w:cs="Trebuchet MS"/>
          <w:spacing w:val="-2"/>
          <w:w w:val="103"/>
          <w:sz w:val="22"/>
          <w:szCs w:val="22"/>
          <w:lang w:val="ro-RO"/>
        </w:rPr>
        <w:t xml:space="preserve">ii </w:t>
      </w:r>
      <w:r w:rsidR="0099349E" w:rsidRPr="00E258EF">
        <w:rPr>
          <w:rFonts w:ascii="Trebuchet MS" w:eastAsia="Trebuchet MS" w:hAnsi="Trebuchet MS" w:cs="Trebuchet MS"/>
          <w:sz w:val="22"/>
          <w:szCs w:val="22"/>
          <w:lang w:val="ro-RO"/>
        </w:rPr>
        <w:t xml:space="preserve">financiare/reduceri </w:t>
      </w:r>
      <w:r w:rsidR="0099349E" w:rsidRPr="00E258EF">
        <w:rPr>
          <w:rFonts w:ascii="Trebuchet MS" w:eastAsia="Trebuchet MS" w:hAnsi="Trebuchet MS" w:cs="Trebuchet MS"/>
          <w:spacing w:val="34"/>
          <w:sz w:val="22"/>
          <w:szCs w:val="22"/>
          <w:lang w:val="ro-RO"/>
        </w:rPr>
        <w:t xml:space="preserve"> </w:t>
      </w:r>
      <w:r w:rsidR="0099349E" w:rsidRPr="00E258EF">
        <w:rPr>
          <w:rFonts w:ascii="Trebuchet MS" w:eastAsia="Trebuchet MS" w:hAnsi="Trebuchet MS" w:cs="Trebuchet MS"/>
          <w:sz w:val="22"/>
          <w:szCs w:val="22"/>
          <w:lang w:val="ro-RO"/>
        </w:rPr>
        <w:t xml:space="preserve">procentuale </w:t>
      </w:r>
      <w:r w:rsidR="0099349E" w:rsidRPr="00E258EF">
        <w:rPr>
          <w:rFonts w:ascii="Trebuchet MS" w:eastAsia="Trebuchet MS" w:hAnsi="Trebuchet MS" w:cs="Trebuchet MS"/>
          <w:spacing w:val="14"/>
          <w:sz w:val="22"/>
          <w:szCs w:val="22"/>
          <w:lang w:val="ro-RO"/>
        </w:rPr>
        <w:t xml:space="preserve"> </w:t>
      </w:r>
      <w:r w:rsidR="0099349E" w:rsidRPr="00E258EF">
        <w:rPr>
          <w:rFonts w:ascii="Trebuchet MS" w:eastAsia="Trebuchet MS" w:hAnsi="Trebuchet MS" w:cs="Trebuchet MS"/>
          <w:spacing w:val="-2"/>
          <w:sz w:val="22"/>
          <w:szCs w:val="22"/>
          <w:lang w:val="ro-RO"/>
        </w:rPr>
        <w:t>c</w:t>
      </w:r>
      <w:r w:rsidR="0099349E" w:rsidRPr="00E258EF">
        <w:rPr>
          <w:rFonts w:ascii="Trebuchet MS" w:eastAsia="Trebuchet MS" w:hAnsi="Trebuchet MS" w:cs="Trebuchet MS"/>
          <w:sz w:val="22"/>
          <w:szCs w:val="22"/>
          <w:lang w:val="ro-RO"/>
        </w:rPr>
        <w:t>a</w:t>
      </w:r>
      <w:r w:rsidR="0099349E" w:rsidRPr="00E258EF">
        <w:rPr>
          <w:rFonts w:ascii="Trebuchet MS" w:eastAsia="Trebuchet MS" w:hAnsi="Trebuchet MS" w:cs="Trebuchet MS"/>
          <w:spacing w:val="49"/>
          <w:sz w:val="22"/>
          <w:szCs w:val="22"/>
          <w:lang w:val="ro-RO"/>
        </w:rPr>
        <w:t xml:space="preserve"> </w:t>
      </w:r>
      <w:r w:rsidR="0099349E" w:rsidRPr="00E258EF">
        <w:rPr>
          <w:rFonts w:ascii="Trebuchet MS" w:eastAsia="Trebuchet MS" w:hAnsi="Trebuchet MS" w:cs="Trebuchet MS"/>
          <w:spacing w:val="-1"/>
          <w:sz w:val="22"/>
          <w:szCs w:val="22"/>
          <w:lang w:val="ro-RO"/>
        </w:rPr>
        <w:t>ur</w:t>
      </w:r>
      <w:r w:rsidR="0099349E" w:rsidRPr="00E258EF">
        <w:rPr>
          <w:rFonts w:ascii="Trebuchet MS" w:eastAsia="Trebuchet MS" w:hAnsi="Trebuchet MS" w:cs="Trebuchet MS"/>
          <w:spacing w:val="-2"/>
          <w:sz w:val="22"/>
          <w:szCs w:val="22"/>
          <w:lang w:val="ro-RO"/>
        </w:rPr>
        <w:t>m</w:t>
      </w:r>
      <w:r w:rsidR="0099349E" w:rsidRPr="00E258EF">
        <w:rPr>
          <w:rFonts w:ascii="Trebuchet MS" w:eastAsia="Trebuchet MS" w:hAnsi="Trebuchet MS" w:cs="Trebuchet MS"/>
          <w:spacing w:val="-1"/>
          <w:sz w:val="22"/>
          <w:szCs w:val="22"/>
          <w:lang w:val="ro-RO"/>
        </w:rPr>
        <w:t>ar</w:t>
      </w:r>
      <w:r w:rsidR="0099349E" w:rsidRPr="00E258EF">
        <w:rPr>
          <w:rFonts w:ascii="Trebuchet MS" w:eastAsia="Trebuchet MS" w:hAnsi="Trebuchet MS" w:cs="Trebuchet MS"/>
          <w:sz w:val="22"/>
          <w:szCs w:val="22"/>
          <w:lang w:val="ro-RO"/>
        </w:rPr>
        <w:t>e  a</w:t>
      </w:r>
      <w:r w:rsidR="0099349E" w:rsidRPr="00E258EF">
        <w:rPr>
          <w:rFonts w:ascii="Trebuchet MS" w:eastAsia="Trebuchet MS" w:hAnsi="Trebuchet MS" w:cs="Trebuchet MS"/>
          <w:spacing w:val="44"/>
          <w:sz w:val="22"/>
          <w:szCs w:val="22"/>
          <w:lang w:val="ro-RO"/>
        </w:rPr>
        <w:t xml:space="preserve"> </w:t>
      </w:r>
      <w:r w:rsidR="0099349E" w:rsidRPr="00E258EF">
        <w:rPr>
          <w:rFonts w:ascii="Trebuchet MS" w:eastAsia="Trebuchet MS" w:hAnsi="Trebuchet MS" w:cs="Trebuchet MS"/>
          <w:sz w:val="22"/>
          <w:szCs w:val="22"/>
          <w:lang w:val="ro-RO"/>
        </w:rPr>
        <w:t>verific</w:t>
      </w:r>
      <w:r w:rsidR="0099349E" w:rsidRPr="00E258EF">
        <w:rPr>
          <w:rFonts w:ascii="Trebuchet MS" w:eastAsia="Trebuchet MS" w:hAnsi="Trebuchet MS" w:cs="Trebuchet MS"/>
          <w:spacing w:val="-1"/>
          <w:sz w:val="22"/>
          <w:szCs w:val="22"/>
          <w:lang w:val="ro-RO"/>
        </w:rPr>
        <w:t>ări</w:t>
      </w:r>
      <w:r w:rsidR="0099349E" w:rsidRPr="00E258EF">
        <w:rPr>
          <w:rFonts w:ascii="Trebuchet MS" w:eastAsia="Trebuchet MS" w:hAnsi="Trebuchet MS" w:cs="Trebuchet MS"/>
          <w:sz w:val="22"/>
          <w:szCs w:val="22"/>
          <w:lang w:val="ro-RO"/>
        </w:rPr>
        <w:t xml:space="preserve">i </w:t>
      </w:r>
      <w:r w:rsidR="0099349E" w:rsidRPr="00E258EF">
        <w:rPr>
          <w:rFonts w:ascii="Trebuchet MS" w:eastAsia="Trebuchet MS" w:hAnsi="Trebuchet MS" w:cs="Trebuchet MS"/>
          <w:spacing w:val="7"/>
          <w:sz w:val="22"/>
          <w:szCs w:val="22"/>
          <w:lang w:val="ro-RO"/>
        </w:rPr>
        <w:t xml:space="preserve"> </w:t>
      </w:r>
      <w:r w:rsidR="0099349E" w:rsidRPr="00E258EF">
        <w:rPr>
          <w:rFonts w:ascii="Trebuchet MS" w:eastAsia="Trebuchet MS" w:hAnsi="Trebuchet MS" w:cs="Trebuchet MS"/>
          <w:sz w:val="22"/>
          <w:szCs w:val="22"/>
          <w:lang w:val="ro-RO"/>
        </w:rPr>
        <w:t xml:space="preserve">cererilor </w:t>
      </w:r>
      <w:r w:rsidR="0099349E" w:rsidRPr="00E258EF">
        <w:rPr>
          <w:rFonts w:ascii="Trebuchet MS" w:eastAsia="Trebuchet MS" w:hAnsi="Trebuchet MS" w:cs="Trebuchet MS"/>
          <w:spacing w:val="4"/>
          <w:sz w:val="22"/>
          <w:szCs w:val="22"/>
          <w:lang w:val="ro-RO"/>
        </w:rPr>
        <w:t xml:space="preserve"> </w:t>
      </w:r>
      <w:r w:rsidR="0099349E" w:rsidRPr="00E258EF">
        <w:rPr>
          <w:rFonts w:ascii="Trebuchet MS" w:eastAsia="Trebuchet MS" w:hAnsi="Trebuchet MS" w:cs="Trebuchet MS"/>
          <w:spacing w:val="-2"/>
          <w:sz w:val="22"/>
          <w:szCs w:val="22"/>
          <w:lang w:val="ro-RO"/>
        </w:rPr>
        <w:t>d</w:t>
      </w:r>
      <w:r w:rsidR="0099349E" w:rsidRPr="00E258EF">
        <w:rPr>
          <w:rFonts w:ascii="Trebuchet MS" w:eastAsia="Trebuchet MS" w:hAnsi="Trebuchet MS" w:cs="Trebuchet MS"/>
          <w:sz w:val="22"/>
          <w:szCs w:val="22"/>
          <w:lang w:val="ro-RO"/>
        </w:rPr>
        <w:t>e</w:t>
      </w:r>
      <w:r w:rsidR="0099349E" w:rsidRPr="00E258EF">
        <w:rPr>
          <w:rFonts w:ascii="Trebuchet MS" w:eastAsia="Trebuchet MS" w:hAnsi="Trebuchet MS" w:cs="Trebuchet MS"/>
          <w:spacing w:val="44"/>
          <w:sz w:val="22"/>
          <w:szCs w:val="22"/>
          <w:lang w:val="ro-RO"/>
        </w:rPr>
        <w:t xml:space="preserve"> </w:t>
      </w:r>
      <w:r w:rsidR="0099349E" w:rsidRPr="00E258EF">
        <w:rPr>
          <w:rFonts w:ascii="Trebuchet MS" w:eastAsia="Trebuchet MS" w:hAnsi="Trebuchet MS" w:cs="Trebuchet MS"/>
          <w:spacing w:val="-1"/>
          <w:sz w:val="22"/>
          <w:szCs w:val="22"/>
          <w:lang w:val="ro-RO"/>
        </w:rPr>
        <w:t>rambursare</w:t>
      </w:r>
      <w:r w:rsidR="0099349E" w:rsidRPr="00E258EF">
        <w:rPr>
          <w:rFonts w:ascii="Trebuchet MS" w:eastAsia="Trebuchet MS" w:hAnsi="Trebuchet MS" w:cs="Trebuchet MS"/>
          <w:sz w:val="22"/>
          <w:szCs w:val="22"/>
          <w:lang w:val="ro-RO"/>
        </w:rPr>
        <w:t xml:space="preserve">/ </w:t>
      </w:r>
      <w:r w:rsidR="0099349E" w:rsidRPr="00E258EF">
        <w:rPr>
          <w:rFonts w:ascii="Trebuchet MS" w:eastAsia="Trebuchet MS" w:hAnsi="Trebuchet MS" w:cs="Trebuchet MS"/>
          <w:spacing w:val="14"/>
          <w:sz w:val="22"/>
          <w:szCs w:val="22"/>
          <w:lang w:val="ro-RO"/>
        </w:rPr>
        <w:t xml:space="preserve"> </w:t>
      </w:r>
      <w:r w:rsidR="0099349E" w:rsidRPr="00E258EF">
        <w:rPr>
          <w:rFonts w:ascii="Trebuchet MS" w:eastAsia="Trebuchet MS" w:hAnsi="Trebuchet MS" w:cs="Trebuchet MS"/>
          <w:w w:val="103"/>
          <w:sz w:val="22"/>
          <w:szCs w:val="22"/>
          <w:lang w:val="ro-RO"/>
        </w:rPr>
        <w:t>plat</w:t>
      </w:r>
      <w:r w:rsidR="0099349E" w:rsidRPr="00E258EF">
        <w:rPr>
          <w:rFonts w:ascii="Trebuchet MS" w:eastAsia="Trebuchet MS" w:hAnsi="Trebuchet MS" w:cs="Trebuchet MS"/>
          <w:spacing w:val="-1"/>
          <w:w w:val="103"/>
          <w:sz w:val="22"/>
          <w:szCs w:val="22"/>
          <w:lang w:val="ro-RO"/>
        </w:rPr>
        <w:t>ă</w:t>
      </w:r>
      <w:r w:rsidR="0099349E" w:rsidRPr="00E258EF">
        <w:rPr>
          <w:rFonts w:ascii="Trebuchet MS" w:eastAsia="Trebuchet MS" w:hAnsi="Trebuchet MS" w:cs="Trebuchet MS"/>
          <w:w w:val="103"/>
          <w:sz w:val="22"/>
          <w:szCs w:val="22"/>
          <w:lang w:val="ro-RO"/>
        </w:rPr>
        <w:t xml:space="preserve">/ </w:t>
      </w:r>
      <w:r w:rsidR="0099349E" w:rsidRPr="00E258EF">
        <w:rPr>
          <w:rFonts w:ascii="Trebuchet MS" w:eastAsia="Trebuchet MS" w:hAnsi="Trebuchet MS" w:cs="Trebuchet MS"/>
          <w:sz w:val="22"/>
          <w:szCs w:val="22"/>
          <w:lang w:val="ro-RO"/>
        </w:rPr>
        <w:t>prefina</w:t>
      </w:r>
      <w:r w:rsidR="0099349E" w:rsidRPr="00E258EF">
        <w:rPr>
          <w:rFonts w:ascii="Trebuchet MS" w:eastAsia="Trebuchet MS" w:hAnsi="Trebuchet MS" w:cs="Trebuchet MS"/>
          <w:spacing w:val="-1"/>
          <w:sz w:val="22"/>
          <w:szCs w:val="22"/>
          <w:lang w:val="ro-RO"/>
        </w:rPr>
        <w:t>nțare</w:t>
      </w:r>
      <w:r w:rsidR="0099349E" w:rsidRPr="00E258EF">
        <w:rPr>
          <w:rFonts w:ascii="Trebuchet MS" w:eastAsia="Trebuchet MS" w:hAnsi="Trebuchet MS" w:cs="Trebuchet MS"/>
          <w:sz w:val="22"/>
          <w:szCs w:val="22"/>
          <w:lang w:val="ro-RO"/>
        </w:rPr>
        <w:t>,</w:t>
      </w:r>
      <w:r w:rsidR="0099349E" w:rsidRPr="00E258EF">
        <w:rPr>
          <w:rFonts w:ascii="Trebuchet MS" w:eastAsia="Trebuchet MS" w:hAnsi="Trebuchet MS" w:cs="Trebuchet MS"/>
          <w:spacing w:val="28"/>
          <w:sz w:val="22"/>
          <w:szCs w:val="22"/>
          <w:lang w:val="ro-RO"/>
        </w:rPr>
        <w:t xml:space="preserve"> </w:t>
      </w:r>
      <w:r w:rsidR="0099349E" w:rsidRPr="00E258EF">
        <w:rPr>
          <w:rFonts w:ascii="Trebuchet MS" w:eastAsia="Trebuchet MS" w:hAnsi="Trebuchet MS" w:cs="Trebuchet MS"/>
          <w:spacing w:val="1"/>
          <w:sz w:val="22"/>
          <w:szCs w:val="22"/>
          <w:lang w:val="ro-RO"/>
        </w:rPr>
        <w:t>î</w:t>
      </w:r>
      <w:r w:rsidR="0099349E" w:rsidRPr="00E258EF">
        <w:rPr>
          <w:rFonts w:ascii="Trebuchet MS" w:eastAsia="Trebuchet MS" w:hAnsi="Trebuchet MS" w:cs="Trebuchet MS"/>
          <w:sz w:val="22"/>
          <w:szCs w:val="22"/>
          <w:lang w:val="ro-RO"/>
        </w:rPr>
        <w:t>n</w:t>
      </w:r>
      <w:r w:rsidR="0099349E" w:rsidRPr="00E258EF">
        <w:rPr>
          <w:rFonts w:ascii="Trebuchet MS" w:eastAsia="Trebuchet MS" w:hAnsi="Trebuchet MS" w:cs="Trebuchet MS"/>
          <w:spacing w:val="-1"/>
          <w:sz w:val="22"/>
          <w:szCs w:val="22"/>
          <w:lang w:val="ro-RO"/>
        </w:rPr>
        <w:t xml:space="preserve"> </w:t>
      </w:r>
      <w:r w:rsidR="0099349E" w:rsidRPr="00E258EF">
        <w:rPr>
          <w:rFonts w:ascii="Trebuchet MS" w:eastAsia="Trebuchet MS" w:hAnsi="Trebuchet MS" w:cs="Trebuchet MS"/>
          <w:sz w:val="22"/>
          <w:szCs w:val="22"/>
          <w:lang w:val="ro-RO"/>
        </w:rPr>
        <w:t>situaţia</w:t>
      </w:r>
      <w:r w:rsidR="0099349E" w:rsidRPr="00E258EF">
        <w:rPr>
          <w:rFonts w:ascii="Trebuchet MS" w:eastAsia="Trebuchet MS" w:hAnsi="Trebuchet MS" w:cs="Trebuchet MS"/>
          <w:spacing w:val="10"/>
          <w:sz w:val="22"/>
          <w:szCs w:val="22"/>
          <w:lang w:val="ro-RO"/>
        </w:rPr>
        <w:t xml:space="preserve"> </w:t>
      </w:r>
      <w:r w:rsidR="0099349E" w:rsidRPr="00E258EF">
        <w:rPr>
          <w:rFonts w:ascii="Trebuchet MS" w:eastAsia="Trebuchet MS" w:hAnsi="Trebuchet MS" w:cs="Trebuchet MS"/>
          <w:sz w:val="22"/>
          <w:szCs w:val="22"/>
          <w:lang w:val="ro-RO"/>
        </w:rPr>
        <w:t>identificării</w:t>
      </w:r>
      <w:r w:rsidR="0099349E" w:rsidRPr="00E258EF">
        <w:rPr>
          <w:rFonts w:ascii="Trebuchet MS" w:eastAsia="Trebuchet MS" w:hAnsi="Trebuchet MS" w:cs="Trebuchet MS"/>
          <w:spacing w:val="27"/>
          <w:sz w:val="22"/>
          <w:szCs w:val="22"/>
          <w:lang w:val="ro-RO"/>
        </w:rPr>
        <w:t xml:space="preserve"> </w:t>
      </w:r>
      <w:r w:rsidR="0099349E" w:rsidRPr="00E258EF">
        <w:rPr>
          <w:rFonts w:ascii="Trebuchet MS" w:eastAsia="Trebuchet MS" w:hAnsi="Trebuchet MS" w:cs="Trebuchet MS"/>
          <w:sz w:val="22"/>
          <w:szCs w:val="22"/>
          <w:lang w:val="ro-RO"/>
        </w:rPr>
        <w:t>de</w:t>
      </w:r>
      <w:r w:rsidR="0099349E" w:rsidRPr="00E258EF">
        <w:rPr>
          <w:rFonts w:ascii="Trebuchet MS" w:eastAsia="Trebuchet MS" w:hAnsi="Trebuchet MS" w:cs="Trebuchet MS"/>
          <w:spacing w:val="-1"/>
          <w:sz w:val="22"/>
          <w:szCs w:val="22"/>
          <w:lang w:val="ro-RO"/>
        </w:rPr>
        <w:t xml:space="preserve"> </w:t>
      </w:r>
      <w:r w:rsidR="0099349E" w:rsidRPr="00E258EF">
        <w:rPr>
          <w:rFonts w:ascii="Trebuchet MS" w:eastAsia="Trebuchet MS" w:hAnsi="Trebuchet MS" w:cs="Trebuchet MS"/>
          <w:sz w:val="22"/>
          <w:szCs w:val="22"/>
          <w:lang w:val="ro-RO"/>
        </w:rPr>
        <w:t>c</w:t>
      </w:r>
      <w:r w:rsidR="0099349E" w:rsidRPr="00E258EF">
        <w:rPr>
          <w:rFonts w:ascii="Trebuchet MS" w:eastAsia="Trebuchet MS" w:hAnsi="Trebuchet MS" w:cs="Trebuchet MS"/>
          <w:spacing w:val="-1"/>
          <w:sz w:val="22"/>
          <w:szCs w:val="22"/>
          <w:lang w:val="ro-RO"/>
        </w:rPr>
        <w:t>ătr</w:t>
      </w:r>
      <w:r w:rsidR="0099349E" w:rsidRPr="00E258EF">
        <w:rPr>
          <w:rFonts w:ascii="Trebuchet MS" w:eastAsia="Trebuchet MS" w:hAnsi="Trebuchet MS" w:cs="Trebuchet MS"/>
          <w:sz w:val="22"/>
          <w:szCs w:val="22"/>
          <w:lang w:val="ro-RO"/>
        </w:rPr>
        <w:t>e</w:t>
      </w:r>
      <w:r w:rsidR="0099349E" w:rsidRPr="00E258EF">
        <w:rPr>
          <w:rFonts w:ascii="Trebuchet MS" w:eastAsia="Trebuchet MS" w:hAnsi="Trebuchet MS" w:cs="Trebuchet MS"/>
          <w:spacing w:val="6"/>
          <w:sz w:val="22"/>
          <w:szCs w:val="22"/>
          <w:lang w:val="ro-RO"/>
        </w:rPr>
        <w:t xml:space="preserve"> </w:t>
      </w:r>
      <w:r w:rsidR="00F5029A" w:rsidRPr="00E258EF">
        <w:rPr>
          <w:rFonts w:ascii="Trebuchet MS" w:eastAsia="Trebuchet MS" w:hAnsi="Trebuchet MS" w:cs="Trebuchet MS"/>
          <w:spacing w:val="6"/>
          <w:sz w:val="22"/>
          <w:szCs w:val="22"/>
          <w:lang w:val="ro-RO"/>
        </w:rPr>
        <w:t>A</w:t>
      </w:r>
      <w:r w:rsidR="007C6917" w:rsidRPr="00E258EF">
        <w:rPr>
          <w:rFonts w:ascii="Trebuchet MS" w:eastAsia="Trebuchet MS" w:hAnsi="Trebuchet MS" w:cs="Trebuchet MS"/>
          <w:spacing w:val="-1"/>
          <w:sz w:val="22"/>
          <w:szCs w:val="22"/>
          <w:lang w:val="ro-RO"/>
        </w:rPr>
        <w:t>MPEO/</w:t>
      </w:r>
      <w:r w:rsidR="0099349E" w:rsidRPr="00E258EF">
        <w:rPr>
          <w:rFonts w:ascii="Trebuchet MS" w:eastAsia="Trebuchet MS" w:hAnsi="Trebuchet MS" w:cs="Trebuchet MS"/>
          <w:spacing w:val="-1"/>
          <w:sz w:val="22"/>
          <w:szCs w:val="22"/>
          <w:lang w:val="ro-RO"/>
        </w:rPr>
        <w:t>O</w:t>
      </w:r>
      <w:r w:rsidR="0099349E" w:rsidRPr="00E258EF">
        <w:rPr>
          <w:rFonts w:ascii="Trebuchet MS" w:eastAsia="Trebuchet MS" w:hAnsi="Trebuchet MS" w:cs="Trebuchet MS"/>
          <w:sz w:val="22"/>
          <w:szCs w:val="22"/>
          <w:lang w:val="ro-RO"/>
        </w:rPr>
        <w:t>I</w:t>
      </w:r>
      <w:r w:rsidR="007C6917" w:rsidRPr="00E258EF">
        <w:rPr>
          <w:rFonts w:ascii="Trebuchet MS" w:eastAsia="Trebuchet MS" w:hAnsi="Trebuchet MS" w:cs="Trebuchet MS"/>
          <w:spacing w:val="22"/>
          <w:sz w:val="22"/>
          <w:szCs w:val="22"/>
          <w:lang w:val="ro-RO"/>
        </w:rPr>
        <w:t xml:space="preserve"> </w:t>
      </w:r>
      <w:r w:rsidR="0099349E" w:rsidRPr="00E258EF">
        <w:rPr>
          <w:rFonts w:ascii="Trebuchet MS" w:eastAsia="Trebuchet MS" w:hAnsi="Trebuchet MS" w:cs="Trebuchet MS"/>
          <w:sz w:val="22"/>
          <w:szCs w:val="22"/>
          <w:lang w:val="ro-RO"/>
        </w:rPr>
        <w:t>a</w:t>
      </w:r>
      <w:r w:rsidR="0099349E" w:rsidRPr="00E258EF">
        <w:rPr>
          <w:rFonts w:ascii="Trebuchet MS" w:eastAsia="Trebuchet MS" w:hAnsi="Trebuchet MS" w:cs="Trebuchet MS"/>
          <w:spacing w:val="-3"/>
          <w:sz w:val="22"/>
          <w:szCs w:val="22"/>
          <w:lang w:val="ro-RO"/>
        </w:rPr>
        <w:t xml:space="preserve"> </w:t>
      </w:r>
      <w:r w:rsidR="0099349E" w:rsidRPr="00E258EF">
        <w:rPr>
          <w:rFonts w:ascii="Trebuchet MS" w:eastAsia="Trebuchet MS" w:hAnsi="Trebuchet MS" w:cs="Trebuchet MS"/>
          <w:spacing w:val="-1"/>
          <w:sz w:val="22"/>
          <w:szCs w:val="22"/>
          <w:lang w:val="ro-RO"/>
        </w:rPr>
        <w:t>uno</w:t>
      </w:r>
      <w:r w:rsidR="0099349E" w:rsidRPr="00E258EF">
        <w:rPr>
          <w:rFonts w:ascii="Trebuchet MS" w:eastAsia="Trebuchet MS" w:hAnsi="Trebuchet MS" w:cs="Trebuchet MS"/>
          <w:sz w:val="22"/>
          <w:szCs w:val="22"/>
          <w:lang w:val="ro-RO"/>
        </w:rPr>
        <w:t>r</w:t>
      </w:r>
      <w:r w:rsidR="0099349E" w:rsidRPr="00E258EF">
        <w:rPr>
          <w:rFonts w:ascii="Trebuchet MS" w:eastAsia="Trebuchet MS" w:hAnsi="Trebuchet MS" w:cs="Trebuchet MS"/>
          <w:spacing w:val="6"/>
          <w:sz w:val="22"/>
          <w:szCs w:val="22"/>
          <w:lang w:val="ro-RO"/>
        </w:rPr>
        <w:t xml:space="preserve"> </w:t>
      </w:r>
      <w:r w:rsidR="0099349E" w:rsidRPr="00E258EF">
        <w:rPr>
          <w:rFonts w:ascii="Trebuchet MS" w:eastAsia="Trebuchet MS" w:hAnsi="Trebuchet MS" w:cs="Trebuchet MS"/>
          <w:spacing w:val="-1"/>
          <w:w w:val="103"/>
          <w:sz w:val="22"/>
          <w:szCs w:val="22"/>
          <w:lang w:val="ro-RO"/>
        </w:rPr>
        <w:t>neconformit</w:t>
      </w:r>
      <w:r w:rsidR="0099349E" w:rsidRPr="00E258EF">
        <w:rPr>
          <w:rFonts w:ascii="Trebuchet MS" w:eastAsia="Trebuchet MS" w:hAnsi="Trebuchet MS" w:cs="Trebuchet MS"/>
          <w:spacing w:val="1"/>
          <w:w w:val="103"/>
          <w:sz w:val="22"/>
          <w:szCs w:val="22"/>
          <w:lang w:val="ro-RO"/>
        </w:rPr>
        <w:t>ă</w:t>
      </w:r>
      <w:r w:rsidR="0099349E" w:rsidRPr="00E258EF">
        <w:rPr>
          <w:rFonts w:ascii="Trebuchet MS" w:eastAsia="Trebuchet MS" w:hAnsi="Trebuchet MS" w:cs="Trebuchet MS"/>
          <w:spacing w:val="-3"/>
          <w:w w:val="103"/>
          <w:sz w:val="22"/>
          <w:szCs w:val="22"/>
          <w:lang w:val="ro-RO"/>
        </w:rPr>
        <w:t>ț</w:t>
      </w:r>
      <w:r w:rsidR="0099349E" w:rsidRPr="00E258EF">
        <w:rPr>
          <w:rFonts w:ascii="Trebuchet MS" w:eastAsia="Trebuchet MS" w:hAnsi="Trebuchet MS" w:cs="Trebuchet MS"/>
          <w:spacing w:val="3"/>
          <w:w w:val="103"/>
          <w:sz w:val="22"/>
          <w:szCs w:val="22"/>
          <w:lang w:val="ro-RO"/>
        </w:rPr>
        <w:t>i</w:t>
      </w:r>
      <w:r w:rsidR="0099349E" w:rsidRPr="00E258EF">
        <w:rPr>
          <w:rFonts w:ascii="Trebuchet MS" w:eastAsia="Trebuchet MS" w:hAnsi="Trebuchet MS" w:cs="Trebuchet MS"/>
          <w:spacing w:val="-1"/>
          <w:w w:val="103"/>
          <w:sz w:val="22"/>
          <w:szCs w:val="22"/>
          <w:lang w:val="ro-RO"/>
        </w:rPr>
        <w:t>/neregul</w:t>
      </w:r>
      <w:r w:rsidR="0099349E" w:rsidRPr="00E258EF">
        <w:rPr>
          <w:rFonts w:ascii="Trebuchet MS" w:eastAsia="Trebuchet MS" w:hAnsi="Trebuchet MS" w:cs="Trebuchet MS"/>
          <w:spacing w:val="3"/>
          <w:w w:val="103"/>
          <w:sz w:val="22"/>
          <w:szCs w:val="22"/>
          <w:lang w:val="ro-RO"/>
        </w:rPr>
        <w:t>i</w:t>
      </w:r>
      <w:r w:rsidR="0099349E" w:rsidRPr="00E258EF">
        <w:rPr>
          <w:rFonts w:ascii="Trebuchet MS" w:eastAsia="Trebuchet MS" w:hAnsi="Trebuchet MS" w:cs="Trebuchet MS"/>
          <w:w w:val="103"/>
          <w:sz w:val="22"/>
          <w:szCs w:val="22"/>
          <w:lang w:val="ro-RO"/>
        </w:rPr>
        <w:t xml:space="preserve">, </w:t>
      </w:r>
      <w:r w:rsidR="0099349E" w:rsidRPr="00E258EF">
        <w:rPr>
          <w:rFonts w:ascii="Trebuchet MS" w:eastAsia="Trebuchet MS" w:hAnsi="Trebuchet MS" w:cs="Trebuchet MS"/>
          <w:sz w:val="22"/>
          <w:szCs w:val="22"/>
          <w:lang w:val="ro-RO"/>
        </w:rPr>
        <w:t>ulterior</w:t>
      </w:r>
      <w:r w:rsidR="0099349E" w:rsidRPr="00E258EF">
        <w:rPr>
          <w:rFonts w:ascii="Trebuchet MS" w:eastAsia="Trebuchet MS" w:hAnsi="Trebuchet MS" w:cs="Trebuchet MS"/>
          <w:spacing w:val="22"/>
          <w:sz w:val="22"/>
          <w:szCs w:val="22"/>
          <w:lang w:val="ro-RO"/>
        </w:rPr>
        <w:t xml:space="preserve"> </w:t>
      </w:r>
      <w:r w:rsidR="0099349E" w:rsidRPr="00E258EF">
        <w:rPr>
          <w:rFonts w:ascii="Trebuchet MS" w:eastAsia="Trebuchet MS" w:hAnsi="Trebuchet MS" w:cs="Trebuchet MS"/>
          <w:sz w:val="22"/>
          <w:szCs w:val="22"/>
          <w:lang w:val="ro-RO"/>
        </w:rPr>
        <w:t>avizării</w:t>
      </w:r>
      <w:r w:rsidR="0099349E" w:rsidRPr="00E258EF">
        <w:rPr>
          <w:rFonts w:ascii="Trebuchet MS" w:eastAsia="Trebuchet MS" w:hAnsi="Trebuchet MS" w:cs="Trebuchet MS"/>
          <w:spacing w:val="22"/>
          <w:sz w:val="22"/>
          <w:szCs w:val="22"/>
          <w:lang w:val="ro-RO"/>
        </w:rPr>
        <w:t xml:space="preserve"> </w:t>
      </w:r>
      <w:r w:rsidR="0099349E" w:rsidRPr="00E258EF">
        <w:rPr>
          <w:rFonts w:ascii="Trebuchet MS" w:eastAsia="Trebuchet MS" w:hAnsi="Trebuchet MS" w:cs="Trebuchet MS"/>
          <w:sz w:val="22"/>
          <w:szCs w:val="22"/>
          <w:lang w:val="ro-RO"/>
        </w:rPr>
        <w:t>notificărilor</w:t>
      </w:r>
      <w:r w:rsidR="0099349E" w:rsidRPr="00E258EF">
        <w:rPr>
          <w:rFonts w:ascii="Trebuchet MS" w:eastAsia="Trebuchet MS" w:hAnsi="Trebuchet MS" w:cs="Trebuchet MS"/>
          <w:spacing w:val="34"/>
          <w:sz w:val="22"/>
          <w:szCs w:val="22"/>
          <w:lang w:val="ro-RO"/>
        </w:rPr>
        <w:t xml:space="preserve"> </w:t>
      </w:r>
      <w:r w:rsidR="0099349E" w:rsidRPr="00E258EF">
        <w:rPr>
          <w:rFonts w:ascii="Trebuchet MS" w:eastAsia="Trebuchet MS" w:hAnsi="Trebuchet MS" w:cs="Trebuchet MS"/>
          <w:sz w:val="22"/>
          <w:szCs w:val="22"/>
          <w:lang w:val="ro-RO"/>
        </w:rPr>
        <w:t>efectuate</w:t>
      </w:r>
      <w:r w:rsidR="0099349E" w:rsidRPr="00E258EF">
        <w:rPr>
          <w:rFonts w:ascii="Trebuchet MS" w:eastAsia="Trebuchet MS" w:hAnsi="Trebuchet MS" w:cs="Trebuchet MS"/>
          <w:spacing w:val="28"/>
          <w:sz w:val="22"/>
          <w:szCs w:val="22"/>
          <w:lang w:val="ro-RO"/>
        </w:rPr>
        <w:t xml:space="preserve"> </w:t>
      </w:r>
      <w:r w:rsidR="0099349E" w:rsidRPr="00E258EF">
        <w:rPr>
          <w:rFonts w:ascii="Trebuchet MS" w:eastAsia="Trebuchet MS" w:hAnsi="Trebuchet MS" w:cs="Trebuchet MS"/>
          <w:sz w:val="22"/>
          <w:szCs w:val="22"/>
          <w:lang w:val="ro-RO"/>
        </w:rPr>
        <w:t>de</w:t>
      </w:r>
      <w:r w:rsidR="0099349E" w:rsidRPr="00E258EF">
        <w:rPr>
          <w:rFonts w:ascii="Trebuchet MS" w:eastAsia="Trebuchet MS" w:hAnsi="Trebuchet MS" w:cs="Trebuchet MS"/>
          <w:spacing w:val="9"/>
          <w:sz w:val="22"/>
          <w:szCs w:val="22"/>
          <w:lang w:val="ro-RO"/>
        </w:rPr>
        <w:t xml:space="preserve"> </w:t>
      </w:r>
      <w:r w:rsidR="0099349E" w:rsidRPr="00E258EF">
        <w:rPr>
          <w:rFonts w:ascii="Trebuchet MS" w:eastAsia="Trebuchet MS" w:hAnsi="Trebuchet MS" w:cs="Trebuchet MS"/>
          <w:sz w:val="22"/>
          <w:szCs w:val="22"/>
          <w:lang w:val="ro-RO"/>
        </w:rPr>
        <w:t>c</w:t>
      </w:r>
      <w:r w:rsidR="0099349E" w:rsidRPr="00E258EF">
        <w:rPr>
          <w:rFonts w:ascii="Trebuchet MS" w:eastAsia="Trebuchet MS" w:hAnsi="Trebuchet MS" w:cs="Trebuchet MS"/>
          <w:spacing w:val="-1"/>
          <w:sz w:val="22"/>
          <w:szCs w:val="22"/>
          <w:lang w:val="ro-RO"/>
        </w:rPr>
        <w:t>ă</w:t>
      </w:r>
      <w:r w:rsidR="0099349E" w:rsidRPr="00E258EF">
        <w:rPr>
          <w:rFonts w:ascii="Trebuchet MS" w:eastAsia="Trebuchet MS" w:hAnsi="Trebuchet MS" w:cs="Trebuchet MS"/>
          <w:sz w:val="22"/>
          <w:szCs w:val="22"/>
          <w:lang w:val="ro-RO"/>
        </w:rPr>
        <w:t>tre</w:t>
      </w:r>
      <w:r w:rsidR="0099349E" w:rsidRPr="00E258EF">
        <w:rPr>
          <w:rFonts w:ascii="Trebuchet MS" w:eastAsia="Trebuchet MS" w:hAnsi="Trebuchet MS" w:cs="Trebuchet MS"/>
          <w:spacing w:val="15"/>
          <w:sz w:val="22"/>
          <w:szCs w:val="22"/>
          <w:lang w:val="ro-RO"/>
        </w:rPr>
        <w:t xml:space="preserve"> </w:t>
      </w:r>
      <w:r w:rsidR="0099349E" w:rsidRPr="00E258EF">
        <w:rPr>
          <w:rFonts w:ascii="Trebuchet MS" w:eastAsia="Trebuchet MS" w:hAnsi="Trebuchet MS" w:cs="Trebuchet MS"/>
          <w:w w:val="103"/>
          <w:sz w:val="22"/>
          <w:szCs w:val="22"/>
          <w:lang w:val="ro-RO"/>
        </w:rPr>
        <w:t>Beneficiar.</w:t>
      </w:r>
    </w:p>
    <w:p w14:paraId="29E73421" w14:textId="20A272AE" w:rsidR="000B3971" w:rsidRPr="00E258EF" w:rsidRDefault="000B3971" w:rsidP="005D7CD2">
      <w:pPr>
        <w:spacing w:before="3" w:line="140" w:lineRule="exact"/>
        <w:ind w:left="720" w:right="-10" w:hanging="360"/>
        <w:rPr>
          <w:rFonts w:ascii="Trebuchet MS" w:hAnsi="Trebuchet MS"/>
          <w:sz w:val="22"/>
          <w:szCs w:val="22"/>
          <w:lang w:val="ro-RO"/>
        </w:rPr>
      </w:pPr>
    </w:p>
    <w:p w14:paraId="203FF49A" w14:textId="5097765C" w:rsidR="00D92050" w:rsidRPr="00E258EF" w:rsidRDefault="00D92050">
      <w:pPr>
        <w:spacing w:line="200" w:lineRule="exact"/>
        <w:rPr>
          <w:rFonts w:ascii="Trebuchet MS" w:hAnsi="Trebuchet MS"/>
          <w:sz w:val="22"/>
          <w:szCs w:val="22"/>
          <w:lang w:val="ro-RO"/>
        </w:rPr>
      </w:pPr>
    </w:p>
    <w:p w14:paraId="752A924B" w14:textId="55456262" w:rsidR="000B3971" w:rsidRPr="00E258EF" w:rsidRDefault="0099349E" w:rsidP="00D92050">
      <w:pPr>
        <w:tabs>
          <w:tab w:val="left" w:pos="8370"/>
        </w:tabs>
        <w:ind w:right="-8"/>
        <w:jc w:val="both"/>
        <w:rPr>
          <w:rFonts w:ascii="Trebuchet MS" w:eastAsia="Trebuchet MS" w:hAnsi="Trebuchet MS" w:cs="Trebuchet MS"/>
          <w:b/>
          <w:sz w:val="22"/>
          <w:szCs w:val="22"/>
          <w:lang w:val="ro-RO"/>
        </w:rPr>
      </w:pPr>
      <w:r w:rsidRPr="00E258EF">
        <w:rPr>
          <w:rFonts w:ascii="Trebuchet MS" w:eastAsia="Trebuchet MS" w:hAnsi="Trebuchet MS" w:cs="Trebuchet MS"/>
          <w:b/>
          <w:sz w:val="22"/>
          <w:szCs w:val="22"/>
          <w:lang w:val="ro-RO"/>
        </w:rPr>
        <w:t xml:space="preserve">Art. </w:t>
      </w:r>
      <w:r w:rsidR="00DF7841" w:rsidRPr="00E258EF">
        <w:rPr>
          <w:rFonts w:ascii="Trebuchet MS" w:eastAsia="Trebuchet MS" w:hAnsi="Trebuchet MS" w:cs="Trebuchet MS"/>
          <w:b/>
          <w:sz w:val="22"/>
          <w:szCs w:val="22"/>
          <w:lang w:val="ro-RO"/>
        </w:rPr>
        <w:t>8</w:t>
      </w:r>
      <w:r w:rsidR="00AA232E" w:rsidRPr="00E258EF">
        <w:rPr>
          <w:rFonts w:ascii="Trebuchet MS" w:eastAsia="Trebuchet MS" w:hAnsi="Trebuchet MS" w:cs="Trebuchet MS"/>
          <w:b/>
          <w:sz w:val="22"/>
          <w:szCs w:val="22"/>
          <w:lang w:val="ro-RO"/>
        </w:rPr>
        <w:t xml:space="preserve"> </w:t>
      </w:r>
      <w:r w:rsidRPr="00E258EF">
        <w:rPr>
          <w:rFonts w:ascii="Trebuchet MS" w:eastAsia="Trebuchet MS" w:hAnsi="Trebuchet MS" w:cs="Trebuchet MS"/>
          <w:b/>
          <w:sz w:val="22"/>
          <w:szCs w:val="22"/>
          <w:lang w:val="ro-RO"/>
        </w:rPr>
        <w:t>Dezangajare</w:t>
      </w:r>
    </w:p>
    <w:p w14:paraId="7D3B3CA8" w14:textId="77777777" w:rsidR="000B3971" w:rsidRPr="00E258EF" w:rsidRDefault="000B3971">
      <w:pPr>
        <w:spacing w:before="8" w:line="240" w:lineRule="exact"/>
        <w:rPr>
          <w:rFonts w:ascii="Trebuchet MS" w:hAnsi="Trebuchet MS"/>
          <w:sz w:val="22"/>
          <w:szCs w:val="22"/>
          <w:lang w:val="ro-RO"/>
        </w:rPr>
      </w:pPr>
    </w:p>
    <w:p w14:paraId="33748421" w14:textId="39804882" w:rsidR="00D92050" w:rsidRPr="00E258EF" w:rsidRDefault="00BE5AAF" w:rsidP="00D92050">
      <w:pPr>
        <w:pStyle w:val="ListParagraph"/>
        <w:numPr>
          <w:ilvl w:val="2"/>
          <w:numId w:val="16"/>
        </w:numPr>
        <w:tabs>
          <w:tab w:val="left" w:pos="360"/>
          <w:tab w:val="left" w:pos="2070"/>
        </w:tabs>
        <w:spacing w:line="247" w:lineRule="auto"/>
        <w:ind w:left="360" w:right="-1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În cazul în care, pe perioada de implementare a Proiectului, se înregistrează economii constând în diferențe între valoarea estimată a cheltuielilor și valoarea </w:t>
      </w:r>
      <w:r w:rsidR="00C50706" w:rsidRPr="00E258EF">
        <w:rPr>
          <w:rFonts w:ascii="Trebuchet MS" w:eastAsia="Trebuchet MS" w:hAnsi="Trebuchet MS" w:cs="Trebuchet MS"/>
          <w:sz w:val="22"/>
          <w:szCs w:val="22"/>
          <w:lang w:val="ro-RO"/>
        </w:rPr>
        <w:t xml:space="preserve"> autorizată</w:t>
      </w:r>
      <w:r w:rsidRPr="00E258EF">
        <w:rPr>
          <w:rFonts w:ascii="Trebuchet MS" w:eastAsia="Trebuchet MS" w:hAnsi="Trebuchet MS" w:cs="Trebuchet MS"/>
          <w:sz w:val="22"/>
          <w:szCs w:val="22"/>
          <w:lang w:val="ro-RO"/>
        </w:rPr>
        <w:t xml:space="preserve"> , aceste economii se pot utiliza în scopul implementării Proiectului, cu condiția încheierii unui act adițional/notificare la contractul de finanțare, fără a afecta obiectivele Proiectului.</w:t>
      </w:r>
    </w:p>
    <w:p w14:paraId="7353DCDB" w14:textId="79D5D937" w:rsidR="00BE5AAF" w:rsidRPr="00E258EF" w:rsidRDefault="00BE5AAF" w:rsidP="00D92050">
      <w:pPr>
        <w:pStyle w:val="ListParagraph"/>
        <w:numPr>
          <w:ilvl w:val="2"/>
          <w:numId w:val="16"/>
        </w:numPr>
        <w:tabs>
          <w:tab w:val="left" w:pos="360"/>
          <w:tab w:val="left" w:pos="2070"/>
        </w:tabs>
        <w:spacing w:line="247" w:lineRule="auto"/>
        <w:ind w:left="360" w:right="-1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Beneficiarul poate notifica </w:t>
      </w:r>
      <w:r w:rsidR="00CB5F59" w:rsidRPr="00E258EF">
        <w:rPr>
          <w:rFonts w:ascii="Trebuchet MS" w:eastAsia="Trebuchet MS" w:hAnsi="Trebuchet MS" w:cs="Trebuchet MS"/>
          <w:sz w:val="22"/>
          <w:szCs w:val="22"/>
          <w:lang w:val="ro-RO"/>
        </w:rPr>
        <w:t>AM PEO/</w:t>
      </w:r>
      <w:r w:rsidRPr="00E258EF">
        <w:rPr>
          <w:rFonts w:ascii="Trebuchet MS" w:eastAsia="Trebuchet MS" w:hAnsi="Trebuchet MS" w:cs="Trebuchet MS"/>
          <w:sz w:val="22"/>
          <w:szCs w:val="22"/>
          <w:lang w:val="ro-RO"/>
        </w:rPr>
        <w:t>OI, în termen de maximum 10 zile lucrătoare de la finalizarea  contractului/contractelor de achiziție, cu privire la suma cu care s-a finalizat implementarea contractului/contractelor de achiziție</w:t>
      </w:r>
      <w:r w:rsidR="002A0799" w:rsidRPr="00E258EF">
        <w:rPr>
          <w:rFonts w:ascii="Trebuchet MS" w:eastAsia="Trebuchet MS" w:hAnsi="Trebuchet MS" w:cs="Trebuchet MS"/>
          <w:sz w:val="22"/>
          <w:szCs w:val="22"/>
          <w:lang w:val="ro-RO"/>
        </w:rPr>
        <w:t>,</w:t>
      </w:r>
      <w:r w:rsidRPr="00E258EF">
        <w:rPr>
          <w:rFonts w:ascii="Trebuchet MS" w:eastAsia="Trebuchet MS" w:hAnsi="Trebuchet MS" w:cs="Trebuchet MS"/>
          <w:sz w:val="22"/>
          <w:szCs w:val="22"/>
          <w:lang w:val="ro-RO"/>
        </w:rPr>
        <w:t xml:space="preserve"> în vederea dezangajării fondurilor.</w:t>
      </w:r>
    </w:p>
    <w:p w14:paraId="734CA568" w14:textId="77777777" w:rsidR="000B3971" w:rsidRPr="00E258EF" w:rsidRDefault="000B3971">
      <w:pPr>
        <w:spacing w:before="3" w:line="140" w:lineRule="exact"/>
        <w:rPr>
          <w:rFonts w:ascii="Trebuchet MS" w:hAnsi="Trebuchet MS"/>
          <w:sz w:val="22"/>
          <w:szCs w:val="22"/>
          <w:lang w:val="ro-RO"/>
        </w:rPr>
      </w:pPr>
    </w:p>
    <w:p w14:paraId="5E727DB1" w14:textId="77777777" w:rsidR="000B3971" w:rsidRPr="00E258EF" w:rsidRDefault="000B3971">
      <w:pPr>
        <w:spacing w:line="200" w:lineRule="exact"/>
        <w:rPr>
          <w:rFonts w:ascii="Trebuchet MS" w:hAnsi="Trebuchet MS"/>
          <w:sz w:val="22"/>
          <w:szCs w:val="22"/>
          <w:lang w:val="ro-RO"/>
        </w:rPr>
      </w:pPr>
    </w:p>
    <w:p w14:paraId="694CD354" w14:textId="53168053" w:rsidR="000B3971" w:rsidRPr="00E258EF" w:rsidRDefault="0099349E" w:rsidP="00D92050">
      <w:pPr>
        <w:tabs>
          <w:tab w:val="left" w:pos="8370"/>
        </w:tabs>
        <w:ind w:right="-8"/>
        <w:jc w:val="both"/>
        <w:rPr>
          <w:rFonts w:ascii="Trebuchet MS" w:eastAsia="Trebuchet MS" w:hAnsi="Trebuchet MS" w:cs="Trebuchet MS"/>
          <w:b/>
          <w:sz w:val="22"/>
          <w:szCs w:val="22"/>
          <w:lang w:val="ro-RO"/>
        </w:rPr>
      </w:pPr>
      <w:r w:rsidRPr="00E258EF">
        <w:rPr>
          <w:rFonts w:ascii="Trebuchet MS" w:eastAsia="Trebuchet MS" w:hAnsi="Trebuchet MS" w:cs="Trebuchet MS"/>
          <w:b/>
          <w:sz w:val="22"/>
          <w:szCs w:val="22"/>
          <w:lang w:val="ro-RO"/>
        </w:rPr>
        <w:t xml:space="preserve">Art. </w:t>
      </w:r>
      <w:r w:rsidR="00DF7841" w:rsidRPr="00E258EF">
        <w:rPr>
          <w:rFonts w:ascii="Trebuchet MS" w:eastAsia="Trebuchet MS" w:hAnsi="Trebuchet MS" w:cs="Trebuchet MS"/>
          <w:b/>
          <w:sz w:val="22"/>
          <w:szCs w:val="22"/>
          <w:lang w:val="ro-RO"/>
        </w:rPr>
        <w:t>9</w:t>
      </w:r>
      <w:r w:rsidR="00AA232E" w:rsidRPr="00E258EF">
        <w:rPr>
          <w:rFonts w:ascii="Trebuchet MS" w:eastAsia="Trebuchet MS" w:hAnsi="Trebuchet MS" w:cs="Trebuchet MS"/>
          <w:b/>
          <w:sz w:val="22"/>
          <w:szCs w:val="22"/>
          <w:lang w:val="ro-RO"/>
        </w:rPr>
        <w:t xml:space="preserve"> </w:t>
      </w:r>
      <w:r w:rsidRPr="00E258EF">
        <w:rPr>
          <w:rFonts w:ascii="Trebuchet MS" w:eastAsia="Trebuchet MS" w:hAnsi="Trebuchet MS" w:cs="Trebuchet MS"/>
          <w:b/>
          <w:sz w:val="22"/>
          <w:szCs w:val="22"/>
          <w:lang w:val="ro-RO"/>
        </w:rPr>
        <w:t>Încetarea contractului de finanțare</w:t>
      </w:r>
    </w:p>
    <w:p w14:paraId="43542A29" w14:textId="77777777" w:rsidR="000B3971" w:rsidRPr="00E258EF" w:rsidRDefault="000B3971">
      <w:pPr>
        <w:spacing w:before="8" w:line="240" w:lineRule="exact"/>
        <w:rPr>
          <w:rFonts w:ascii="Trebuchet MS" w:hAnsi="Trebuchet MS"/>
          <w:sz w:val="22"/>
          <w:szCs w:val="22"/>
          <w:lang w:val="ro-RO"/>
        </w:rPr>
      </w:pPr>
    </w:p>
    <w:p w14:paraId="56EA5204" w14:textId="5DFCA92C" w:rsidR="00F52D59" w:rsidRPr="00E258EF" w:rsidRDefault="00FD2E70" w:rsidP="00FB5DB2">
      <w:pPr>
        <w:pStyle w:val="ListParagraph"/>
        <w:numPr>
          <w:ilvl w:val="3"/>
          <w:numId w:val="31"/>
        </w:numPr>
        <w:ind w:left="45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Suplimentar prevederilor art. 15 alin</w:t>
      </w:r>
      <w:r w:rsidR="00EB18A6">
        <w:rPr>
          <w:rFonts w:ascii="Trebuchet MS" w:eastAsia="Trebuchet MS" w:hAnsi="Trebuchet MS" w:cs="Trebuchet MS"/>
          <w:sz w:val="22"/>
          <w:szCs w:val="22"/>
          <w:lang w:val="ro-RO"/>
        </w:rPr>
        <w:t>.</w:t>
      </w:r>
      <w:r w:rsidRPr="00E258EF">
        <w:rPr>
          <w:rFonts w:ascii="Trebuchet MS" w:eastAsia="Trebuchet MS" w:hAnsi="Trebuchet MS" w:cs="Trebuchet MS"/>
          <w:sz w:val="22"/>
          <w:szCs w:val="22"/>
          <w:lang w:val="ro-RO"/>
        </w:rPr>
        <w:t xml:space="preserve"> (2) din Contractul de finanțare </w:t>
      </w:r>
      <w:r w:rsidR="00EB18A6">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 xml:space="preserve">condiții generale </w:t>
      </w:r>
      <w:r w:rsidR="00070671" w:rsidRPr="00E258EF">
        <w:rPr>
          <w:rFonts w:ascii="Trebuchet MS" w:eastAsia="Trebuchet MS" w:hAnsi="Trebuchet MS" w:cs="Trebuchet MS"/>
          <w:sz w:val="22"/>
          <w:szCs w:val="22"/>
          <w:lang w:val="ro-RO"/>
        </w:rPr>
        <w:t>AM</w:t>
      </w:r>
      <w:r w:rsidR="00134D22" w:rsidRPr="00E258EF">
        <w:rPr>
          <w:rFonts w:ascii="Trebuchet MS" w:eastAsia="Trebuchet MS" w:hAnsi="Trebuchet MS" w:cs="Trebuchet MS"/>
          <w:sz w:val="22"/>
          <w:szCs w:val="22"/>
          <w:lang w:val="ro-RO"/>
        </w:rPr>
        <w:t>PEO</w:t>
      </w:r>
      <w:r w:rsidR="00070671" w:rsidRPr="00E258EF">
        <w:rPr>
          <w:rFonts w:ascii="Trebuchet MS" w:eastAsia="Trebuchet MS" w:hAnsi="Trebuchet MS" w:cs="Trebuchet MS"/>
          <w:sz w:val="22"/>
          <w:szCs w:val="22"/>
          <w:lang w:val="ro-RO"/>
        </w:rPr>
        <w:t xml:space="preserve"> / OI responsabil își rezervă dreptul de a decide rezilierea prezentului contract, cu  recuperarea  integrală  a  sumelor  plătite,  fără  îndeplinirea  altor  formalităţi  şi  fără intervenţia instanţei judecătoreşti, cu excepţia unei simple notificări de informare a Beneficiarului, în următoarele cazuri:</w:t>
      </w:r>
    </w:p>
    <w:p w14:paraId="02F6A73F" w14:textId="584B77E8" w:rsidR="00070671" w:rsidRPr="00E258EF" w:rsidRDefault="00070671" w:rsidP="00FB5DB2">
      <w:pPr>
        <w:ind w:left="432"/>
        <w:jc w:val="both"/>
        <w:rPr>
          <w:rFonts w:ascii="Trebuchet MS" w:eastAsia="Trebuchet MS" w:hAnsi="Trebuchet MS" w:cs="Trebuchet MS"/>
          <w:sz w:val="22"/>
          <w:szCs w:val="22"/>
          <w:lang w:val="pt-BR"/>
        </w:rPr>
      </w:pPr>
      <w:r w:rsidRPr="00E258EF">
        <w:rPr>
          <w:rFonts w:ascii="Trebuchet MS" w:eastAsia="Trebuchet MS" w:hAnsi="Trebuchet MS" w:cs="Trebuchet MS"/>
          <w:sz w:val="22"/>
          <w:szCs w:val="22"/>
          <w:lang w:val="ro-RO"/>
        </w:rPr>
        <w:t>a)</w:t>
      </w:r>
      <w:r w:rsidR="00993530"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z w:val="22"/>
          <w:szCs w:val="22"/>
          <w:lang w:val="ro-RO"/>
        </w:rPr>
        <w:t>Se constată o cauză de neeligibilitate a proiectului şi/sau a beneficiarului/ liderului de parteneriat şi/sau a oricăruia dintre parteneri</w:t>
      </w:r>
      <w:r w:rsidR="007101C7">
        <w:rPr>
          <w:rFonts w:ascii="Trebuchet MS" w:eastAsia="Trebuchet MS" w:hAnsi="Trebuchet MS" w:cs="Trebuchet MS"/>
          <w:sz w:val="22"/>
          <w:szCs w:val="22"/>
          <w:lang w:val="ro-RO"/>
        </w:rPr>
        <w:t xml:space="preserve"> </w:t>
      </w:r>
      <w:r w:rsidR="007101C7">
        <w:rPr>
          <w:rFonts w:ascii="Trebuchet MS" w:eastAsia="Trebuchet MS" w:hAnsi="Trebuchet MS" w:cs="Trebuchet MS"/>
          <w:spacing w:val="-1"/>
          <w:sz w:val="22"/>
          <w:szCs w:val="22"/>
          <w:lang w:val="ro-RO"/>
        </w:rPr>
        <w:t xml:space="preserve">(dacă </w:t>
      </w:r>
      <w:r w:rsidR="00DF4544">
        <w:rPr>
          <w:rFonts w:ascii="Trebuchet MS" w:eastAsia="Trebuchet MS" w:hAnsi="Trebuchet MS" w:cs="Trebuchet MS"/>
          <w:spacing w:val="-1"/>
          <w:sz w:val="22"/>
          <w:szCs w:val="22"/>
          <w:lang w:val="ro-RO"/>
        </w:rPr>
        <w:t xml:space="preserve">proiectele </w:t>
      </w:r>
      <w:r w:rsidR="007101C7">
        <w:rPr>
          <w:rFonts w:ascii="Trebuchet MS" w:eastAsia="Trebuchet MS" w:hAnsi="Trebuchet MS" w:cs="Trebuchet MS"/>
          <w:spacing w:val="-1"/>
          <w:sz w:val="22"/>
          <w:szCs w:val="22"/>
          <w:lang w:val="ro-RO"/>
        </w:rPr>
        <w:t>se implementează în parteneriat)</w:t>
      </w:r>
      <w:r w:rsidRPr="00E258EF">
        <w:rPr>
          <w:rFonts w:ascii="Trebuchet MS" w:eastAsia="Trebuchet MS" w:hAnsi="Trebuchet MS" w:cs="Trebuchet MS"/>
          <w:sz w:val="22"/>
          <w:szCs w:val="22"/>
          <w:lang w:val="ro-RO"/>
        </w:rPr>
        <w:t>,  determinată  de o acţiune sau omisiune a acestora, chiar dacă respectiva cauză de neeligibilitate a fost identificată ulterior încheierii prezentului contract</w:t>
      </w:r>
      <w:r w:rsidR="004B61A4" w:rsidRPr="00E258EF">
        <w:rPr>
          <w:rFonts w:ascii="Trebuchet MS" w:eastAsia="Trebuchet MS" w:hAnsi="Trebuchet MS" w:cs="Trebuchet MS"/>
          <w:sz w:val="22"/>
          <w:szCs w:val="22"/>
          <w:lang w:val="pt-BR"/>
        </w:rPr>
        <w:t>;</w:t>
      </w:r>
    </w:p>
    <w:p w14:paraId="3DF82B55" w14:textId="3DC7A0EE" w:rsidR="00B30519" w:rsidRPr="00E258EF" w:rsidRDefault="004F7E36" w:rsidP="00FB5DB2">
      <w:pPr>
        <w:ind w:left="432"/>
        <w:jc w:val="both"/>
        <w:rPr>
          <w:rFonts w:ascii="Trebuchet MS" w:eastAsia="Trebuchet MS" w:hAnsi="Trebuchet MS" w:cs="Trebuchet MS"/>
          <w:sz w:val="22"/>
          <w:szCs w:val="22"/>
          <w:lang w:val="pt-BR"/>
        </w:rPr>
      </w:pPr>
      <w:r w:rsidRPr="00E258EF">
        <w:rPr>
          <w:rFonts w:ascii="Trebuchet MS" w:eastAsia="Trebuchet MS" w:hAnsi="Trebuchet MS" w:cs="Trebuchet MS"/>
          <w:sz w:val="22"/>
          <w:szCs w:val="22"/>
          <w:lang w:val="pt-BR"/>
        </w:rPr>
        <w:t>b)P</w:t>
      </w:r>
      <w:r w:rsidR="00B30519" w:rsidRPr="00E258EF">
        <w:rPr>
          <w:rFonts w:ascii="Trebuchet MS" w:eastAsia="Trebuchet MS" w:hAnsi="Trebuchet MS" w:cs="Trebuchet MS"/>
          <w:sz w:val="22"/>
          <w:szCs w:val="22"/>
          <w:lang w:val="pt-BR"/>
        </w:rPr>
        <w:t xml:space="preserve">e perioada de implementare a proiectului se constată că </w:t>
      </w:r>
      <w:r w:rsidR="00B30519" w:rsidRPr="00E258EF">
        <w:rPr>
          <w:rFonts w:ascii="Trebuchet MS" w:eastAsia="Trebuchet MS" w:hAnsi="Trebuchet MS" w:cs="Trebuchet MS"/>
          <w:sz w:val="22"/>
          <w:szCs w:val="22"/>
          <w:lang w:val="ro-RO"/>
        </w:rPr>
        <w:t xml:space="preserve">beneficiarul/ liderul de parteneriat şi/sau oricare dintre parteneri se află într-o situație de </w:t>
      </w:r>
      <w:r w:rsidRPr="00E258EF">
        <w:rPr>
          <w:rFonts w:ascii="Trebuchet MS" w:eastAsia="Trebuchet MS" w:hAnsi="Trebuchet MS" w:cs="Trebuchet MS"/>
          <w:sz w:val="22"/>
          <w:szCs w:val="22"/>
          <w:lang w:val="ro-RO"/>
        </w:rPr>
        <w:t xml:space="preserve">excludere prevăzută în </w:t>
      </w:r>
      <w:r w:rsidRPr="00E258EF">
        <w:rPr>
          <w:rFonts w:ascii="Trebuchet MS" w:eastAsia="Trebuchet MS" w:hAnsi="Trebuchet MS" w:cs="Trebuchet MS"/>
          <w:sz w:val="22"/>
          <w:szCs w:val="22"/>
          <w:lang w:val="ro-RO"/>
        </w:rPr>
        <w:lastRenderedPageBreak/>
        <w:t xml:space="preserve">declarația unică, așa cum este aceasta definită în </w:t>
      </w:r>
      <w:r w:rsidR="00EB18A6">
        <w:rPr>
          <w:rFonts w:ascii="Trebuchet MS" w:eastAsia="Trebuchet MS" w:hAnsi="Trebuchet MS" w:cs="Trebuchet MS"/>
          <w:sz w:val="22"/>
          <w:szCs w:val="22"/>
          <w:lang w:val="ro-RO"/>
        </w:rPr>
        <w:t>OUG</w:t>
      </w:r>
      <w:r w:rsidRPr="00E258EF">
        <w:rPr>
          <w:rFonts w:ascii="Trebuchet MS" w:eastAsia="Trebuchet MS" w:hAnsi="Trebuchet MS" w:cs="Trebuchet MS"/>
          <w:sz w:val="22"/>
          <w:szCs w:val="22"/>
          <w:lang w:val="ro-RO"/>
        </w:rPr>
        <w:t xml:space="preserve"> nr. 23/2023 </w:t>
      </w:r>
      <w:r w:rsidRPr="00E258EF">
        <w:rPr>
          <w:rFonts w:ascii="Trebuchet MS" w:hAnsi="Trebuchet MS"/>
          <w:sz w:val="22"/>
          <w:szCs w:val="22"/>
          <w:lang w:val="pt-BR"/>
        </w:rPr>
        <w:t>privind instituirea unor măsuri de simplificare şi digitalizare pentru gestionarea fondurilor europene aferente Politicii de coeziune 2021-2027.</w:t>
      </w:r>
    </w:p>
    <w:p w14:paraId="3F052764" w14:textId="5EA7A933" w:rsidR="00070671" w:rsidRPr="00E258EF" w:rsidRDefault="004F7E36" w:rsidP="009F3629">
      <w:pPr>
        <w:pStyle w:val="ListParagraph"/>
        <w:ind w:left="45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c</w:t>
      </w:r>
      <w:r w:rsidR="00070671" w:rsidRPr="00E258EF">
        <w:rPr>
          <w:rFonts w:ascii="Trebuchet MS" w:eastAsia="Trebuchet MS" w:hAnsi="Trebuchet MS" w:cs="Trebuchet MS"/>
          <w:sz w:val="22"/>
          <w:szCs w:val="22"/>
          <w:lang w:val="ro-RO"/>
        </w:rPr>
        <w:t>)</w:t>
      </w:r>
      <w:r w:rsidR="00993530" w:rsidRPr="00E258EF">
        <w:rPr>
          <w:rFonts w:ascii="Trebuchet MS" w:eastAsia="Trebuchet MS" w:hAnsi="Trebuchet MS" w:cs="Trebuchet MS"/>
          <w:sz w:val="22"/>
          <w:szCs w:val="22"/>
          <w:lang w:val="ro-RO"/>
        </w:rPr>
        <w:t xml:space="preserve"> </w:t>
      </w:r>
      <w:r w:rsidR="00070671" w:rsidRPr="00E258EF">
        <w:rPr>
          <w:rFonts w:ascii="Trebuchet MS" w:eastAsia="Trebuchet MS" w:hAnsi="Trebuchet MS" w:cs="Trebuchet MS"/>
          <w:sz w:val="22"/>
          <w:szCs w:val="22"/>
          <w:lang w:val="ro-RO"/>
        </w:rPr>
        <w:t xml:space="preserve">În toate cazurile </w:t>
      </w:r>
      <w:r w:rsidR="00361CB0">
        <w:rPr>
          <w:rFonts w:ascii="Trebuchet MS" w:eastAsia="Trebuchet MS" w:hAnsi="Trebuchet MS" w:cs="Trebuchet MS"/>
          <w:sz w:val="22"/>
          <w:szCs w:val="22"/>
          <w:lang w:val="ro-RO"/>
        </w:rPr>
        <w:t xml:space="preserve">de nerespectare a prevederilor </w:t>
      </w:r>
      <w:r w:rsidR="00070671" w:rsidRPr="00E258EF">
        <w:rPr>
          <w:rFonts w:ascii="Trebuchet MS" w:eastAsia="Trebuchet MS" w:hAnsi="Trebuchet MS" w:cs="Trebuchet MS"/>
          <w:sz w:val="22"/>
          <w:szCs w:val="22"/>
          <w:lang w:val="ro-RO"/>
        </w:rPr>
        <w:t>legislați</w:t>
      </w:r>
      <w:r w:rsidR="00361CB0">
        <w:rPr>
          <w:rFonts w:ascii="Trebuchet MS" w:eastAsia="Trebuchet MS" w:hAnsi="Trebuchet MS" w:cs="Trebuchet MS"/>
          <w:sz w:val="22"/>
          <w:szCs w:val="22"/>
          <w:lang w:val="ro-RO"/>
        </w:rPr>
        <w:t>ei</w:t>
      </w:r>
      <w:r w:rsidR="00070671" w:rsidRPr="00E258EF">
        <w:rPr>
          <w:rFonts w:ascii="Trebuchet MS" w:eastAsia="Trebuchet MS" w:hAnsi="Trebuchet MS" w:cs="Trebuchet MS"/>
          <w:sz w:val="22"/>
          <w:szCs w:val="22"/>
          <w:lang w:val="ro-RO"/>
        </w:rPr>
        <w:t xml:space="preserve"> aplicabil</w:t>
      </w:r>
      <w:r w:rsidR="00361CB0">
        <w:rPr>
          <w:rFonts w:ascii="Trebuchet MS" w:eastAsia="Trebuchet MS" w:hAnsi="Trebuchet MS" w:cs="Trebuchet MS"/>
          <w:sz w:val="22"/>
          <w:szCs w:val="22"/>
          <w:lang w:val="ro-RO"/>
        </w:rPr>
        <w:t>e</w:t>
      </w:r>
      <w:r w:rsidR="00070671" w:rsidRPr="00E258EF">
        <w:rPr>
          <w:rFonts w:ascii="Trebuchet MS" w:eastAsia="Trebuchet MS" w:hAnsi="Trebuchet MS" w:cs="Trebuchet MS"/>
          <w:sz w:val="22"/>
          <w:szCs w:val="22"/>
          <w:lang w:val="ro-RO"/>
        </w:rPr>
        <w:t xml:space="preserve"> prezentului contract de finanțare</w:t>
      </w:r>
      <w:r w:rsidR="004B61A4" w:rsidRPr="00E258EF">
        <w:rPr>
          <w:rFonts w:ascii="Trebuchet MS" w:eastAsia="Trebuchet MS" w:hAnsi="Trebuchet MS" w:cs="Trebuchet MS"/>
          <w:sz w:val="22"/>
          <w:szCs w:val="22"/>
          <w:lang w:val="ro-RO"/>
        </w:rPr>
        <w:t>;</w:t>
      </w:r>
      <w:r w:rsidR="00070671" w:rsidRPr="00E258EF">
        <w:rPr>
          <w:rFonts w:ascii="Trebuchet MS" w:eastAsia="Trebuchet MS" w:hAnsi="Trebuchet MS" w:cs="Trebuchet MS"/>
          <w:sz w:val="22"/>
          <w:szCs w:val="22"/>
          <w:lang w:val="ro-RO"/>
        </w:rPr>
        <w:t xml:space="preserve"> </w:t>
      </w:r>
    </w:p>
    <w:p w14:paraId="76635075" w14:textId="6112EC5B" w:rsidR="00070671" w:rsidRPr="00E258EF" w:rsidRDefault="004F7E36" w:rsidP="00FB5DB2">
      <w:pPr>
        <w:ind w:left="432"/>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d</w:t>
      </w:r>
      <w:r w:rsidR="00070671" w:rsidRPr="00E258EF">
        <w:rPr>
          <w:rFonts w:ascii="Trebuchet MS" w:eastAsia="Trebuchet MS" w:hAnsi="Trebuchet MS" w:cs="Trebuchet MS"/>
          <w:sz w:val="22"/>
          <w:szCs w:val="22"/>
          <w:lang w:val="ro-RO"/>
        </w:rPr>
        <w:t xml:space="preserve">) </w:t>
      </w:r>
      <w:r w:rsidR="00993530" w:rsidRPr="00E258EF">
        <w:rPr>
          <w:rFonts w:ascii="Trebuchet MS" w:eastAsia="Trebuchet MS" w:hAnsi="Trebuchet MS" w:cs="Trebuchet MS"/>
          <w:sz w:val="22"/>
          <w:szCs w:val="22"/>
          <w:lang w:val="ro-RO"/>
        </w:rPr>
        <w:t xml:space="preserve"> B</w:t>
      </w:r>
      <w:r w:rsidR="00070671" w:rsidRPr="00E258EF">
        <w:rPr>
          <w:rFonts w:ascii="Trebuchet MS" w:eastAsia="Trebuchet MS" w:hAnsi="Trebuchet MS" w:cs="Trebuchet MS"/>
          <w:sz w:val="22"/>
          <w:szCs w:val="22"/>
          <w:lang w:val="ro-RO"/>
        </w:rPr>
        <w:t xml:space="preserve">eneficiarul/ liderul de parteneriat şi/sau partenerii săi </w:t>
      </w:r>
      <w:r w:rsidR="007101C7">
        <w:rPr>
          <w:rFonts w:ascii="Trebuchet MS" w:eastAsia="Trebuchet MS" w:hAnsi="Trebuchet MS" w:cs="Trebuchet MS"/>
          <w:spacing w:val="-1"/>
          <w:sz w:val="22"/>
          <w:szCs w:val="22"/>
          <w:lang w:val="ro-RO"/>
        </w:rPr>
        <w:t xml:space="preserve">(dacă </w:t>
      </w:r>
      <w:r w:rsidR="0068198A">
        <w:rPr>
          <w:rFonts w:ascii="Trebuchet MS" w:eastAsia="Trebuchet MS" w:hAnsi="Trebuchet MS" w:cs="Trebuchet MS"/>
          <w:spacing w:val="-1"/>
          <w:sz w:val="22"/>
          <w:szCs w:val="22"/>
          <w:lang w:val="ro-RO"/>
        </w:rPr>
        <w:t xml:space="preserve">proiectele </w:t>
      </w:r>
      <w:r w:rsidR="007101C7">
        <w:rPr>
          <w:rFonts w:ascii="Trebuchet MS" w:eastAsia="Trebuchet MS" w:hAnsi="Trebuchet MS" w:cs="Trebuchet MS"/>
          <w:spacing w:val="-1"/>
          <w:sz w:val="22"/>
          <w:szCs w:val="22"/>
          <w:lang w:val="ro-RO"/>
        </w:rPr>
        <w:t xml:space="preserve">se implementează în parteneriat) </w:t>
      </w:r>
      <w:r w:rsidR="00070671" w:rsidRPr="00E258EF">
        <w:rPr>
          <w:rFonts w:ascii="Trebuchet MS" w:eastAsia="Trebuchet MS" w:hAnsi="Trebuchet MS" w:cs="Trebuchet MS"/>
          <w:sz w:val="22"/>
          <w:szCs w:val="22"/>
          <w:lang w:val="ro-RO"/>
        </w:rPr>
        <w:t>nu respectă regulile privind conflictul de interese, nu ia măsurile necesare pentru înlăturarea lui şi nu respectă termenele pentru anunţarea AM/OI privind existenţa conflictului de interese</w:t>
      </w:r>
      <w:r w:rsidR="004B61A4" w:rsidRPr="00E258EF">
        <w:rPr>
          <w:rFonts w:ascii="Trebuchet MS" w:eastAsia="Trebuchet MS" w:hAnsi="Trebuchet MS" w:cs="Trebuchet MS"/>
          <w:sz w:val="22"/>
          <w:szCs w:val="22"/>
          <w:lang w:val="ro-RO"/>
        </w:rPr>
        <w:t>;</w:t>
      </w:r>
    </w:p>
    <w:p w14:paraId="701DB017" w14:textId="719D361C" w:rsidR="00070671" w:rsidRPr="00E258EF" w:rsidRDefault="004F7E36" w:rsidP="00FB5DB2">
      <w:pPr>
        <w:ind w:left="432"/>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e</w:t>
      </w:r>
      <w:r w:rsidR="00070671" w:rsidRPr="00E258EF">
        <w:rPr>
          <w:rFonts w:ascii="Trebuchet MS" w:eastAsia="Trebuchet MS" w:hAnsi="Trebuchet MS" w:cs="Trebuchet MS"/>
          <w:sz w:val="22"/>
          <w:szCs w:val="22"/>
          <w:lang w:val="ro-RO"/>
        </w:rPr>
        <w:t xml:space="preserve">) </w:t>
      </w:r>
      <w:r w:rsidR="00993530" w:rsidRPr="00E258EF">
        <w:rPr>
          <w:rFonts w:ascii="Trebuchet MS" w:eastAsia="Trebuchet MS" w:hAnsi="Trebuchet MS" w:cs="Trebuchet MS"/>
          <w:sz w:val="22"/>
          <w:szCs w:val="22"/>
          <w:lang w:val="ro-RO"/>
        </w:rPr>
        <w:t>B</w:t>
      </w:r>
      <w:r w:rsidR="00070671" w:rsidRPr="00E258EF">
        <w:rPr>
          <w:rFonts w:ascii="Trebuchet MS" w:eastAsia="Trebuchet MS" w:hAnsi="Trebuchet MS" w:cs="Trebuchet MS"/>
          <w:sz w:val="22"/>
          <w:szCs w:val="22"/>
          <w:lang w:val="ro-RO"/>
        </w:rPr>
        <w:t xml:space="preserve">eneficiarul/ liderul de parteneriat/ partenerii </w:t>
      </w:r>
      <w:r w:rsidR="007101C7">
        <w:rPr>
          <w:rFonts w:ascii="Trebuchet MS" w:eastAsia="Trebuchet MS" w:hAnsi="Trebuchet MS" w:cs="Trebuchet MS"/>
          <w:spacing w:val="-1"/>
          <w:sz w:val="22"/>
          <w:szCs w:val="22"/>
          <w:lang w:val="ro-RO"/>
        </w:rPr>
        <w:t xml:space="preserve">(dacă </w:t>
      </w:r>
      <w:r w:rsidR="00012FB9">
        <w:rPr>
          <w:rFonts w:ascii="Trebuchet MS" w:eastAsia="Trebuchet MS" w:hAnsi="Trebuchet MS" w:cs="Trebuchet MS"/>
          <w:spacing w:val="-1"/>
          <w:sz w:val="22"/>
          <w:szCs w:val="22"/>
          <w:lang w:val="ro-RO"/>
        </w:rPr>
        <w:t xml:space="preserve">proiectele </w:t>
      </w:r>
      <w:r w:rsidR="007101C7">
        <w:rPr>
          <w:rFonts w:ascii="Trebuchet MS" w:eastAsia="Trebuchet MS" w:hAnsi="Trebuchet MS" w:cs="Trebuchet MS"/>
          <w:spacing w:val="-1"/>
          <w:sz w:val="22"/>
          <w:szCs w:val="22"/>
          <w:lang w:val="ro-RO"/>
        </w:rPr>
        <w:t>se implementează în parteneriat)</w:t>
      </w:r>
      <w:r w:rsidR="00070671" w:rsidRPr="00E258EF">
        <w:rPr>
          <w:rFonts w:ascii="Trebuchet MS" w:eastAsia="Trebuchet MS" w:hAnsi="Trebuchet MS" w:cs="Trebuchet MS"/>
          <w:sz w:val="22"/>
          <w:szCs w:val="22"/>
          <w:lang w:val="ro-RO"/>
        </w:rPr>
        <w:t xml:space="preserve"> nu-</w:t>
      </w:r>
      <w:proofErr w:type="spellStart"/>
      <w:r w:rsidR="00070671" w:rsidRPr="00E258EF">
        <w:rPr>
          <w:rFonts w:ascii="Trebuchet MS" w:eastAsia="Trebuchet MS" w:hAnsi="Trebuchet MS" w:cs="Trebuchet MS"/>
          <w:sz w:val="22"/>
          <w:szCs w:val="22"/>
          <w:lang w:val="ro-RO"/>
        </w:rPr>
        <w:t>şi</w:t>
      </w:r>
      <w:proofErr w:type="spellEnd"/>
      <w:r w:rsidR="00070671" w:rsidRPr="00E258EF">
        <w:rPr>
          <w:rFonts w:ascii="Trebuchet MS" w:eastAsia="Trebuchet MS" w:hAnsi="Trebuchet MS" w:cs="Trebuchet MS"/>
          <w:sz w:val="22"/>
          <w:szCs w:val="22"/>
          <w:lang w:val="ro-RO"/>
        </w:rPr>
        <w:t xml:space="preserve"> îndeplinește/îndeplinesc obligațiile asumate prin contractul de finanțare</w:t>
      </w:r>
      <w:r w:rsidR="002C30A6" w:rsidRPr="00E258EF">
        <w:rPr>
          <w:rFonts w:ascii="Trebuchet MS" w:eastAsia="Trebuchet MS" w:hAnsi="Trebuchet MS" w:cs="Trebuchet MS"/>
          <w:sz w:val="22"/>
          <w:szCs w:val="22"/>
          <w:lang w:val="ro-RO"/>
        </w:rPr>
        <w:t>,</w:t>
      </w:r>
      <w:r w:rsidR="00070671" w:rsidRPr="00E258EF">
        <w:rPr>
          <w:rFonts w:ascii="Trebuchet MS" w:eastAsia="Trebuchet MS" w:hAnsi="Trebuchet MS" w:cs="Trebuchet MS"/>
          <w:sz w:val="22"/>
          <w:szCs w:val="22"/>
          <w:lang w:val="ro-RO"/>
        </w:rPr>
        <w:t xml:space="preserve"> inclusiv prin anexele sale</w:t>
      </w:r>
      <w:r w:rsidR="004B61A4" w:rsidRPr="00E258EF">
        <w:rPr>
          <w:rFonts w:ascii="Trebuchet MS" w:eastAsia="Trebuchet MS" w:hAnsi="Trebuchet MS" w:cs="Trebuchet MS"/>
          <w:sz w:val="22"/>
          <w:szCs w:val="22"/>
          <w:lang w:val="ro-RO"/>
        </w:rPr>
        <w:t>.</w:t>
      </w:r>
    </w:p>
    <w:p w14:paraId="67E306A4" w14:textId="16A03EDE" w:rsidR="00993530" w:rsidRPr="00E258EF" w:rsidRDefault="00070671" w:rsidP="00AD74EE">
      <w:pPr>
        <w:pStyle w:val="ListParagraph"/>
        <w:numPr>
          <w:ilvl w:val="3"/>
          <w:numId w:val="31"/>
        </w:numPr>
        <w:spacing w:after="160" w:line="256" w:lineRule="auto"/>
        <w:ind w:left="45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Prin </w:t>
      </w:r>
      <w:proofErr w:type="spellStart"/>
      <w:r w:rsidRPr="00E258EF">
        <w:rPr>
          <w:rFonts w:ascii="Trebuchet MS" w:eastAsia="Trebuchet MS" w:hAnsi="Trebuchet MS" w:cs="Trebuchet MS"/>
          <w:sz w:val="22"/>
          <w:szCs w:val="22"/>
          <w:lang w:val="ro-RO"/>
        </w:rPr>
        <w:t>excepţie</w:t>
      </w:r>
      <w:proofErr w:type="spellEnd"/>
      <w:r w:rsidRPr="00E258EF">
        <w:rPr>
          <w:rFonts w:ascii="Trebuchet MS" w:eastAsia="Trebuchet MS" w:hAnsi="Trebuchet MS" w:cs="Trebuchet MS"/>
          <w:sz w:val="22"/>
          <w:szCs w:val="22"/>
          <w:lang w:val="ro-RO"/>
        </w:rPr>
        <w:t xml:space="preserve"> de la prevederile art. 15 alin. (1) din Contractul de finantare - Condiții Generale,  </w:t>
      </w:r>
      <w:r w:rsidR="00872393" w:rsidRPr="00872393">
        <w:rPr>
          <w:rFonts w:ascii="Trebuchet MS" w:eastAsia="Trebuchet MS" w:hAnsi="Trebuchet MS" w:cs="Trebuchet MS"/>
          <w:sz w:val="22"/>
          <w:szCs w:val="22"/>
          <w:lang w:val="ro-RO"/>
        </w:rPr>
        <w:t>Beneficiarul are dreptul de a solicita încetarea contractului, iar acordul de încetare va fi inițiat de AM</w:t>
      </w:r>
      <w:r w:rsidR="00E323E6">
        <w:rPr>
          <w:rFonts w:ascii="Trebuchet MS" w:eastAsia="Trebuchet MS" w:hAnsi="Trebuchet MS" w:cs="Trebuchet MS"/>
          <w:sz w:val="22"/>
          <w:szCs w:val="22"/>
          <w:lang w:val="ro-RO"/>
        </w:rPr>
        <w:t xml:space="preserve"> </w:t>
      </w:r>
      <w:r w:rsidR="00872393" w:rsidRPr="00872393">
        <w:rPr>
          <w:rFonts w:ascii="Trebuchet MS" w:eastAsia="Trebuchet MS" w:hAnsi="Trebuchet MS" w:cs="Trebuchet MS"/>
          <w:sz w:val="22"/>
          <w:szCs w:val="22"/>
          <w:lang w:val="ro-RO"/>
        </w:rPr>
        <w:t>P</w:t>
      </w:r>
      <w:r w:rsidR="003C4AA8">
        <w:rPr>
          <w:rFonts w:ascii="Trebuchet MS" w:eastAsia="Trebuchet MS" w:hAnsi="Trebuchet MS" w:cs="Trebuchet MS"/>
          <w:sz w:val="22"/>
          <w:szCs w:val="22"/>
          <w:lang w:val="ro-RO"/>
        </w:rPr>
        <w:t>EO</w:t>
      </w:r>
      <w:r w:rsidR="00872393" w:rsidRPr="00872393">
        <w:rPr>
          <w:rFonts w:ascii="Trebuchet MS" w:eastAsia="Trebuchet MS" w:hAnsi="Trebuchet MS" w:cs="Trebuchet MS"/>
          <w:sz w:val="22"/>
          <w:szCs w:val="22"/>
          <w:lang w:val="ro-RO"/>
        </w:rPr>
        <w:t>, sub condiția restituirii sumelor acordate</w:t>
      </w:r>
      <w:r w:rsidR="00AD74EE" w:rsidRPr="00E258EF">
        <w:rPr>
          <w:rFonts w:ascii="Trebuchet MS" w:eastAsia="Trebuchet MS" w:hAnsi="Trebuchet MS" w:cs="Trebuchet MS"/>
          <w:sz w:val="22"/>
          <w:szCs w:val="22"/>
          <w:lang w:val="ro-RO"/>
        </w:rPr>
        <w:t>.</w:t>
      </w:r>
    </w:p>
    <w:p w14:paraId="3BBDE6D1" w14:textId="10FFF35B" w:rsidR="001B6E64" w:rsidRPr="00E258EF" w:rsidRDefault="00070671" w:rsidP="001B6E64">
      <w:pPr>
        <w:pStyle w:val="ListParagraph"/>
        <w:numPr>
          <w:ilvl w:val="3"/>
          <w:numId w:val="31"/>
        </w:numPr>
        <w:spacing w:after="160" w:line="256" w:lineRule="auto"/>
        <w:ind w:left="45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AM</w:t>
      </w:r>
      <w:r w:rsidR="00134D22" w:rsidRPr="00E258EF">
        <w:rPr>
          <w:rFonts w:ascii="Trebuchet MS" w:eastAsia="Trebuchet MS" w:hAnsi="Trebuchet MS" w:cs="Trebuchet MS"/>
          <w:sz w:val="22"/>
          <w:szCs w:val="22"/>
          <w:lang w:val="ro-RO"/>
        </w:rPr>
        <w:t>PEO</w:t>
      </w:r>
      <w:r w:rsidRPr="00E258EF">
        <w:rPr>
          <w:rFonts w:ascii="Trebuchet MS" w:eastAsia="Trebuchet MS" w:hAnsi="Trebuchet MS" w:cs="Trebuchet MS"/>
          <w:sz w:val="22"/>
          <w:szCs w:val="22"/>
          <w:lang w:val="ro-RO"/>
        </w:rPr>
        <w:t xml:space="preserve">/OI emite Decizia de reziliere a contractului de finanţare și </w:t>
      </w:r>
      <w:r w:rsidR="00974937" w:rsidRPr="00E258EF">
        <w:rPr>
          <w:rFonts w:ascii="Trebuchet MS" w:eastAsia="Trebuchet MS" w:hAnsi="Trebuchet MS" w:cs="Trebuchet MS"/>
          <w:sz w:val="22"/>
          <w:szCs w:val="22"/>
          <w:lang w:val="ro-RO"/>
        </w:rPr>
        <w:t>o</w:t>
      </w:r>
      <w:r w:rsidRPr="00E258EF">
        <w:rPr>
          <w:rFonts w:ascii="Trebuchet MS" w:eastAsia="Trebuchet MS" w:hAnsi="Trebuchet MS" w:cs="Trebuchet MS"/>
          <w:sz w:val="22"/>
          <w:szCs w:val="22"/>
          <w:lang w:val="ro-RO"/>
        </w:rPr>
        <w:t xml:space="preserve"> comunică prin sistemul informatic</w:t>
      </w:r>
      <w:r w:rsidR="00097DF3" w:rsidRPr="00E258EF">
        <w:rPr>
          <w:rFonts w:ascii="Trebuchet MS" w:eastAsia="Trebuchet MS" w:hAnsi="Trebuchet MS" w:cs="Trebuchet MS"/>
          <w:sz w:val="22"/>
          <w:szCs w:val="22"/>
          <w:lang w:val="ro-RO"/>
        </w:rPr>
        <w:t xml:space="preserve"> </w:t>
      </w:r>
      <w:bookmarkStart w:id="23" w:name="_Hlk118817381"/>
      <w:r w:rsidR="00097DF3" w:rsidRPr="00E258EF">
        <w:rPr>
          <w:rFonts w:ascii="Trebuchet MS" w:eastAsia="Trebuchet MS" w:hAnsi="Trebuchet MS" w:cs="Trebuchet MS"/>
          <w:sz w:val="22"/>
          <w:szCs w:val="22"/>
          <w:lang w:val="ro-RO"/>
        </w:rPr>
        <w:t>MySMIS2021</w:t>
      </w:r>
      <w:bookmarkEnd w:id="23"/>
      <w:r w:rsidR="00097DF3" w:rsidRPr="00E258EF">
        <w:rPr>
          <w:rFonts w:ascii="Trebuchet MS" w:eastAsia="Trebuchet MS" w:hAnsi="Trebuchet MS" w:cs="Trebuchet MS"/>
          <w:sz w:val="22"/>
          <w:szCs w:val="22"/>
          <w:lang w:val="ro-RO"/>
        </w:rPr>
        <w:t>.</w:t>
      </w:r>
    </w:p>
    <w:p w14:paraId="02966E23" w14:textId="08F9A031" w:rsidR="001B6E64" w:rsidRPr="00E258EF" w:rsidRDefault="00070671" w:rsidP="001B6E64">
      <w:pPr>
        <w:pStyle w:val="ListParagraph"/>
        <w:numPr>
          <w:ilvl w:val="3"/>
          <w:numId w:val="31"/>
        </w:numPr>
        <w:spacing w:after="160" w:line="256" w:lineRule="auto"/>
        <w:ind w:left="45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Pentru sumele de restituit, exprimate în moneda naţională, stabilite în sarcina Benenficiarului/ liderului de parteneriat/ Partenerilor, decizia de reziliere a contractului de finanţare constituie titlu de creanţă emis în condiţiile legii şi cuprinde elementele care se regăsesc la art. 46 alin. (2) din Legea nr. 207/2015 privind Codul de procedură fiscală, cu modificările şi completările ulterioare. În titlul de creanţă se indică şi contul în care beneficiarul/liderul de parteneriat/partenerul trebuie să efectueze plata.</w:t>
      </w:r>
    </w:p>
    <w:p w14:paraId="7B5AE4F3" w14:textId="2A3F3F58" w:rsidR="001B6E64" w:rsidRPr="00E258EF" w:rsidRDefault="00070671" w:rsidP="001B6E64">
      <w:pPr>
        <w:pStyle w:val="ListParagraph"/>
        <w:numPr>
          <w:ilvl w:val="3"/>
          <w:numId w:val="31"/>
        </w:numPr>
        <w:spacing w:after="160" w:line="256" w:lineRule="auto"/>
        <w:ind w:left="45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 Decizia de reziliere va fi comunicată</w:t>
      </w:r>
      <w:r w:rsidR="00295A33" w:rsidRPr="00E258EF">
        <w:rPr>
          <w:rFonts w:ascii="Trebuchet MS" w:eastAsia="Trebuchet MS" w:hAnsi="Trebuchet MS" w:cs="Trebuchet MS"/>
          <w:sz w:val="22"/>
          <w:szCs w:val="22"/>
          <w:lang w:val="ro-RO"/>
        </w:rPr>
        <w:t xml:space="preserve"> </w:t>
      </w:r>
      <w:r w:rsidR="004E591C" w:rsidRPr="00E258EF">
        <w:rPr>
          <w:rFonts w:ascii="Trebuchet MS" w:eastAsia="Trebuchet MS" w:hAnsi="Trebuchet MS" w:cs="Trebuchet MS"/>
          <w:sz w:val="22"/>
          <w:szCs w:val="22"/>
          <w:lang w:val="ro-RO"/>
        </w:rPr>
        <w:t xml:space="preserve">debitorului, </w:t>
      </w:r>
      <w:bookmarkStart w:id="24" w:name="_Hlk118817432"/>
      <w:r w:rsidR="004E591C" w:rsidRPr="00E258EF">
        <w:rPr>
          <w:rFonts w:ascii="Trebuchet MS" w:eastAsia="Trebuchet MS" w:hAnsi="Trebuchet MS" w:cs="Trebuchet MS"/>
          <w:sz w:val="22"/>
          <w:szCs w:val="22"/>
          <w:lang w:val="ro-RO"/>
        </w:rPr>
        <w:t>în conformitate cu prevederile  art. 20 alin. (3) din OUG nr. 133/2021 si poate fi contestată de catre debitor, în conformitate cu prevederile  art. 20 alin. (4) si (5) din OUG nr. 133/2021</w:t>
      </w:r>
      <w:bookmarkEnd w:id="24"/>
      <w:r w:rsidR="00295A33" w:rsidRPr="00E258EF">
        <w:rPr>
          <w:rFonts w:ascii="Trebuchet MS" w:eastAsia="Trebuchet MS" w:hAnsi="Trebuchet MS" w:cs="Trebuchet MS"/>
          <w:sz w:val="22"/>
          <w:szCs w:val="22"/>
          <w:lang w:val="ro-RO"/>
        </w:rPr>
        <w:t>.</w:t>
      </w:r>
    </w:p>
    <w:p w14:paraId="2627B59E" w14:textId="40AB1BAE" w:rsidR="001B6E64" w:rsidRPr="00E258EF" w:rsidRDefault="00070671" w:rsidP="001B6E64">
      <w:pPr>
        <w:pStyle w:val="ListParagraph"/>
        <w:numPr>
          <w:ilvl w:val="3"/>
          <w:numId w:val="31"/>
        </w:numPr>
        <w:spacing w:after="160" w:line="256" w:lineRule="auto"/>
        <w:ind w:left="45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 xml:space="preserve">În cazul în care beneficiarii/liderii de parteneriat/partenerii nu achită debitul stabilit in decizia de reziliere în termen de 30 de zile de la comunicarea acesteia, </w:t>
      </w:r>
      <w:bookmarkStart w:id="25" w:name="_Hlk118817504"/>
      <w:r w:rsidR="004E591C" w:rsidRPr="00E258EF">
        <w:rPr>
          <w:rFonts w:ascii="Trebuchet MS" w:eastAsia="Trebuchet MS" w:hAnsi="Trebuchet MS" w:cs="Trebuchet MS"/>
          <w:sz w:val="22"/>
          <w:szCs w:val="22"/>
          <w:lang w:val="ro-RO"/>
        </w:rPr>
        <w:t>Decizia de reziliere devine titlu executoriu</w:t>
      </w:r>
      <w:bookmarkEnd w:id="25"/>
      <w:r w:rsidRPr="00E258EF">
        <w:rPr>
          <w:rFonts w:ascii="Trebuchet MS" w:eastAsia="Trebuchet MS" w:hAnsi="Trebuchet MS" w:cs="Trebuchet MS"/>
          <w:sz w:val="22"/>
          <w:szCs w:val="22"/>
          <w:lang w:val="ro-RO"/>
        </w:rPr>
        <w:t xml:space="preserve">. </w:t>
      </w:r>
    </w:p>
    <w:p w14:paraId="39DD7844" w14:textId="23636721" w:rsidR="004E591C" w:rsidRPr="00E258EF" w:rsidRDefault="004E591C" w:rsidP="001B6E64">
      <w:pPr>
        <w:pStyle w:val="ListParagraph"/>
        <w:numPr>
          <w:ilvl w:val="3"/>
          <w:numId w:val="31"/>
        </w:numPr>
        <w:spacing w:after="160" w:line="256" w:lineRule="auto"/>
        <w:ind w:left="450"/>
        <w:jc w:val="both"/>
        <w:rPr>
          <w:rFonts w:ascii="Trebuchet MS" w:eastAsia="Trebuchet MS" w:hAnsi="Trebuchet MS" w:cs="Trebuchet MS"/>
          <w:sz w:val="22"/>
          <w:szCs w:val="22"/>
          <w:lang w:val="ro-RO"/>
        </w:rPr>
      </w:pPr>
      <w:bookmarkStart w:id="26" w:name="_Hlk118817540"/>
      <w:r w:rsidRPr="00E258EF">
        <w:rPr>
          <w:rFonts w:ascii="Trebuchet MS" w:eastAsia="Trebuchet MS" w:hAnsi="Trebuchet MS" w:cs="Trebuchet MS"/>
          <w:sz w:val="22"/>
          <w:szCs w:val="22"/>
          <w:lang w:val="ro-RO"/>
        </w:rPr>
        <w:t xml:space="preserve">Pentru </w:t>
      </w:r>
      <w:bookmarkStart w:id="27" w:name="_Hlk118817598"/>
      <w:bookmarkStart w:id="28" w:name="_Hlk118817586"/>
      <w:r w:rsidRPr="00E258EF">
        <w:rPr>
          <w:rFonts w:ascii="Trebuchet MS" w:eastAsia="Trebuchet MS" w:hAnsi="Trebuchet MS" w:cs="Trebuchet MS"/>
          <w:sz w:val="22"/>
          <w:szCs w:val="22"/>
          <w:lang w:val="ro-RO"/>
        </w:rPr>
        <w:t>neachitarea la termen a obligaţiilor stabilite prin titlul de creanţă, beneficiarul/liderul de parteneriat/partenerul datoreaza o dobândă care se calculează prin aplicarea ratei dobânzii datorate la soldul rămas de plată din suma stabilita in titlul de creanta, din prima zi de după expirarea termenului de plată si până la data stingerii creantei.</w:t>
      </w:r>
      <w:r w:rsidRPr="00E258EF">
        <w:rPr>
          <w:rFonts w:ascii="Trebuchet MS" w:hAnsi="Trebuchet MS"/>
          <w:sz w:val="22"/>
          <w:szCs w:val="22"/>
          <w:lang w:val="pt-BR"/>
        </w:rPr>
        <w:t xml:space="preserve"> </w:t>
      </w:r>
      <w:bookmarkEnd w:id="27"/>
    </w:p>
    <w:p w14:paraId="2215EA37" w14:textId="025F0C93" w:rsidR="001B6E64" w:rsidRPr="00E258EF" w:rsidRDefault="004E591C" w:rsidP="00611E52">
      <w:pPr>
        <w:pStyle w:val="ListParagraph"/>
        <w:spacing w:after="160" w:line="256" w:lineRule="auto"/>
        <w:ind w:left="450"/>
        <w:jc w:val="both"/>
        <w:rPr>
          <w:rFonts w:ascii="Trebuchet MS" w:eastAsia="Trebuchet MS" w:hAnsi="Trebuchet MS" w:cs="Trebuchet MS"/>
          <w:sz w:val="22"/>
          <w:szCs w:val="22"/>
          <w:lang w:val="ro-RO"/>
        </w:rPr>
      </w:pPr>
      <w:bookmarkStart w:id="29" w:name="_Hlk118817626"/>
      <w:r w:rsidRPr="00E258EF">
        <w:rPr>
          <w:rFonts w:ascii="Trebuchet MS" w:eastAsia="Trebuchet MS" w:hAnsi="Trebuchet MS" w:cs="Trebuchet MS"/>
          <w:sz w:val="22"/>
          <w:szCs w:val="22"/>
          <w:lang w:val="ro-RO"/>
        </w:rPr>
        <w:t>In vederea încasării de la debitor a dobânzii datorate, AMPEO/OI emite decizia de stabilire a dobânzii, care constituie titlu de creanţă şi se comunică debitorului. Dispoziţiile alin. (6) si (7) sunt aplicabile în mod corespunzător.</w:t>
      </w:r>
    </w:p>
    <w:bookmarkEnd w:id="26"/>
    <w:bookmarkEnd w:id="28"/>
    <w:bookmarkEnd w:id="29"/>
    <w:p w14:paraId="085CC546" w14:textId="3778114A" w:rsidR="001B6E64" w:rsidRPr="00E258EF" w:rsidRDefault="00070671" w:rsidP="001B6E64">
      <w:pPr>
        <w:pStyle w:val="ListParagraph"/>
        <w:numPr>
          <w:ilvl w:val="3"/>
          <w:numId w:val="31"/>
        </w:numPr>
        <w:spacing w:after="160" w:line="256" w:lineRule="auto"/>
        <w:ind w:left="45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În cazul nerecuperării sumelor datorate din decizia de reziliere/ din decizia de stabilire a dobânzii, la expirarea termenului de 30 de zile de la data comunicării, AM</w:t>
      </w:r>
      <w:r w:rsidR="00134D22" w:rsidRPr="00E258EF">
        <w:rPr>
          <w:rFonts w:ascii="Trebuchet MS" w:eastAsia="Trebuchet MS" w:hAnsi="Trebuchet MS" w:cs="Trebuchet MS"/>
          <w:sz w:val="22"/>
          <w:szCs w:val="22"/>
          <w:lang w:val="ro-RO"/>
        </w:rPr>
        <w:t>PEO</w:t>
      </w:r>
      <w:r w:rsidRPr="00E258EF">
        <w:rPr>
          <w:rFonts w:ascii="Trebuchet MS" w:eastAsia="Trebuchet MS" w:hAnsi="Trebuchet MS" w:cs="Trebuchet MS"/>
          <w:sz w:val="22"/>
          <w:szCs w:val="22"/>
          <w:lang w:val="ro-RO"/>
        </w:rPr>
        <w:t xml:space="preserve"> comunică titlurile executorii împreună cu dovada comunicării acestora organelor fiscale competente din subordinea Agenţiei Naţionale de Administrare Fiscală, în vederea recuperării sumelor individualizate prin acestea potrivit prevederilor Legii nr. 207/2015 privind Codul de procedură fiscală, cu modificările şi completările ulterioare.</w:t>
      </w:r>
    </w:p>
    <w:p w14:paraId="20AECE94" w14:textId="58B29CA9" w:rsidR="00070671" w:rsidRPr="00E258EF" w:rsidRDefault="00070671" w:rsidP="001B6E64">
      <w:pPr>
        <w:pStyle w:val="ListParagraph"/>
        <w:numPr>
          <w:ilvl w:val="3"/>
          <w:numId w:val="31"/>
        </w:numPr>
        <w:spacing w:after="160" w:line="256" w:lineRule="auto"/>
        <w:ind w:left="45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În cazul în care sumele care trebuie restituite reprezintă contravaloarea ajutorului</w:t>
      </w:r>
      <w:r w:rsidR="007038AF" w:rsidRPr="00E258EF">
        <w:rPr>
          <w:rFonts w:ascii="Trebuchet MS" w:eastAsia="Trebuchet MS" w:hAnsi="Trebuchet MS" w:cs="Trebuchet MS"/>
          <w:sz w:val="22"/>
          <w:szCs w:val="22"/>
          <w:lang w:val="ro-RO"/>
        </w:rPr>
        <w:t xml:space="preserve"> de stat/ </w:t>
      </w:r>
      <w:r w:rsidR="007038AF" w:rsidRPr="00E258EF">
        <w:rPr>
          <w:rFonts w:ascii="Trebuchet MS" w:eastAsia="Trebuchet MS" w:hAnsi="Trebuchet MS" w:cs="Trebuchet MS"/>
          <w:i/>
          <w:iCs/>
          <w:sz w:val="22"/>
          <w:szCs w:val="22"/>
          <w:lang w:val="ro-RO"/>
        </w:rPr>
        <w:t>de minimis</w:t>
      </w:r>
      <w:r w:rsidRPr="00E258EF">
        <w:rPr>
          <w:rFonts w:ascii="Trebuchet MS" w:eastAsia="Trebuchet MS" w:hAnsi="Trebuchet MS" w:cs="Trebuchet MS"/>
          <w:sz w:val="22"/>
          <w:szCs w:val="22"/>
          <w:lang w:val="ro-RO"/>
        </w:rPr>
        <w:t xml:space="preserve"> primit de beneficiari/lideri de parteneriat/parteneri, decizia de reziliere se va emite cu respectarea  prevederilor OUG nr. 77/2014 privind procedurile naţionale în domeniul ajutorului de stat, precum şi pentru modificarea şi completarea Legii concurenţei nr. 21/1996, cu modificările </w:t>
      </w:r>
      <w:proofErr w:type="spellStart"/>
      <w:r w:rsidRPr="00E258EF">
        <w:rPr>
          <w:rFonts w:ascii="Trebuchet MS" w:eastAsia="Trebuchet MS" w:hAnsi="Trebuchet MS" w:cs="Trebuchet MS"/>
          <w:sz w:val="22"/>
          <w:szCs w:val="22"/>
          <w:lang w:val="ro-RO"/>
        </w:rPr>
        <w:t>şi</w:t>
      </w:r>
      <w:proofErr w:type="spellEnd"/>
      <w:r w:rsidRPr="00E258EF">
        <w:rPr>
          <w:rFonts w:ascii="Trebuchet MS" w:eastAsia="Trebuchet MS" w:hAnsi="Trebuchet MS" w:cs="Trebuchet MS"/>
          <w:sz w:val="22"/>
          <w:szCs w:val="22"/>
          <w:lang w:val="ro-RO"/>
        </w:rPr>
        <w:t xml:space="preserve"> completările ulterioare.</w:t>
      </w:r>
    </w:p>
    <w:p w14:paraId="3D680FD3" w14:textId="226D887D" w:rsidR="00B869C2" w:rsidRPr="00E258EF" w:rsidRDefault="00B869C2" w:rsidP="001B6E64">
      <w:pPr>
        <w:pStyle w:val="ListParagraph"/>
        <w:numPr>
          <w:ilvl w:val="3"/>
          <w:numId w:val="31"/>
        </w:numPr>
        <w:spacing w:after="160" w:line="256" w:lineRule="auto"/>
        <w:ind w:left="450"/>
        <w:jc w:val="both"/>
        <w:rPr>
          <w:rFonts w:ascii="Trebuchet MS" w:eastAsia="Trebuchet MS" w:hAnsi="Trebuchet MS" w:cs="Trebuchet MS"/>
          <w:sz w:val="22"/>
          <w:szCs w:val="22"/>
          <w:lang w:val="ro-RO"/>
        </w:rPr>
      </w:pPr>
      <w:r w:rsidRPr="00E258EF">
        <w:rPr>
          <w:rFonts w:ascii="Trebuchet MS" w:eastAsia="Trebuchet MS" w:hAnsi="Trebuchet MS" w:cs="Trebuchet MS"/>
          <w:sz w:val="22"/>
          <w:szCs w:val="22"/>
          <w:lang w:val="ro-RO"/>
        </w:rPr>
        <w:t>Incetarea contractului de finanțare solicitată în condițiile art. 15 alin</w:t>
      </w:r>
      <w:r w:rsidR="00781BA6">
        <w:rPr>
          <w:rFonts w:ascii="Trebuchet MS" w:eastAsia="Trebuchet MS" w:hAnsi="Trebuchet MS" w:cs="Trebuchet MS"/>
          <w:sz w:val="22"/>
          <w:szCs w:val="22"/>
          <w:lang w:val="ro-RO"/>
        </w:rPr>
        <w:t>.</w:t>
      </w:r>
      <w:r w:rsidRPr="00E258EF">
        <w:rPr>
          <w:rFonts w:ascii="Trebuchet MS" w:eastAsia="Trebuchet MS" w:hAnsi="Trebuchet MS" w:cs="Trebuchet MS"/>
          <w:sz w:val="22"/>
          <w:szCs w:val="22"/>
          <w:lang w:val="ro-RO"/>
        </w:rPr>
        <w:t xml:space="preserve"> (4) din Contractul de finanțare – Condiții generale, va fi convenită </w:t>
      </w:r>
      <w:r w:rsidR="00080458" w:rsidRPr="00E258EF">
        <w:rPr>
          <w:rFonts w:ascii="Trebuchet MS" w:eastAsia="Trebuchet MS" w:hAnsi="Trebuchet MS" w:cs="Trebuchet MS"/>
          <w:sz w:val="22"/>
          <w:szCs w:val="22"/>
          <w:lang w:val="ro-RO"/>
        </w:rPr>
        <w:t>sub forma unui</w:t>
      </w:r>
      <w:r w:rsidRPr="00E258EF">
        <w:rPr>
          <w:rFonts w:ascii="Trebuchet MS" w:eastAsia="Trebuchet MS" w:hAnsi="Trebuchet MS" w:cs="Trebuchet MS"/>
          <w:sz w:val="22"/>
          <w:szCs w:val="22"/>
          <w:lang w:val="ro-RO"/>
        </w:rPr>
        <w:t xml:space="preserve"> acord, prin care părțile înțeleg să renunțe la orice pretenții</w:t>
      </w:r>
      <w:r w:rsidR="006947DA" w:rsidRPr="00E258EF">
        <w:rPr>
          <w:rFonts w:ascii="Trebuchet MS" w:eastAsia="Trebuchet MS" w:hAnsi="Trebuchet MS" w:cs="Trebuchet MS"/>
          <w:sz w:val="22"/>
          <w:szCs w:val="22"/>
          <w:lang w:val="ro-RO"/>
        </w:rPr>
        <w:t>.</w:t>
      </w:r>
      <w:r w:rsidRPr="00E258EF">
        <w:rPr>
          <w:rFonts w:ascii="Trebuchet MS" w:eastAsia="Trebuchet MS" w:hAnsi="Trebuchet MS" w:cs="Trebuchet MS"/>
          <w:sz w:val="22"/>
          <w:szCs w:val="22"/>
          <w:lang w:val="ro-RO"/>
        </w:rPr>
        <w:t xml:space="preserve"> </w:t>
      </w:r>
    </w:p>
    <w:p w14:paraId="254BD98A" w14:textId="77777777" w:rsidR="000B3971" w:rsidRPr="00E258EF" w:rsidRDefault="000B3971">
      <w:pPr>
        <w:spacing w:line="200" w:lineRule="exact"/>
        <w:rPr>
          <w:rFonts w:ascii="Trebuchet MS" w:hAnsi="Trebuchet MS"/>
          <w:sz w:val="22"/>
          <w:szCs w:val="22"/>
          <w:lang w:val="ro-RO"/>
        </w:rPr>
      </w:pPr>
    </w:p>
    <w:p w14:paraId="69E53C9A" w14:textId="7DF5EE04" w:rsidR="000B3971" w:rsidRPr="00E258EF" w:rsidRDefault="0099349E" w:rsidP="00D969DA">
      <w:pPr>
        <w:tabs>
          <w:tab w:val="left" w:pos="8370"/>
        </w:tabs>
        <w:ind w:right="-8"/>
        <w:jc w:val="both"/>
        <w:rPr>
          <w:rFonts w:ascii="Trebuchet MS" w:eastAsia="Trebuchet MS" w:hAnsi="Trebuchet MS" w:cs="Trebuchet MS"/>
          <w:b/>
          <w:sz w:val="22"/>
          <w:szCs w:val="22"/>
          <w:lang w:val="ro-RO"/>
        </w:rPr>
      </w:pPr>
      <w:r w:rsidRPr="00E258EF">
        <w:rPr>
          <w:rFonts w:ascii="Trebuchet MS" w:eastAsia="Trebuchet MS" w:hAnsi="Trebuchet MS" w:cs="Trebuchet MS"/>
          <w:b/>
          <w:sz w:val="22"/>
          <w:szCs w:val="22"/>
          <w:lang w:val="ro-RO"/>
        </w:rPr>
        <w:t xml:space="preserve">Art. </w:t>
      </w:r>
      <w:r w:rsidR="00DF7841" w:rsidRPr="00E258EF">
        <w:rPr>
          <w:rFonts w:ascii="Trebuchet MS" w:eastAsia="Trebuchet MS" w:hAnsi="Trebuchet MS" w:cs="Trebuchet MS"/>
          <w:b/>
          <w:sz w:val="22"/>
          <w:szCs w:val="22"/>
          <w:lang w:val="ro-RO"/>
        </w:rPr>
        <w:t>10</w:t>
      </w:r>
      <w:r w:rsidR="00AA232E" w:rsidRPr="00E258EF">
        <w:rPr>
          <w:rFonts w:ascii="Trebuchet MS" w:eastAsia="Trebuchet MS" w:hAnsi="Trebuchet MS" w:cs="Trebuchet MS"/>
          <w:b/>
          <w:sz w:val="22"/>
          <w:szCs w:val="22"/>
          <w:lang w:val="ro-RO"/>
        </w:rPr>
        <w:t xml:space="preserve"> </w:t>
      </w:r>
      <w:r w:rsidRPr="00E258EF">
        <w:rPr>
          <w:rFonts w:ascii="Trebuchet MS" w:eastAsia="Trebuchet MS" w:hAnsi="Trebuchet MS" w:cs="Trebuchet MS"/>
          <w:b/>
          <w:sz w:val="22"/>
          <w:szCs w:val="22"/>
          <w:lang w:val="ro-RO"/>
        </w:rPr>
        <w:t>Implementarea în parteneriat a proiectelor (dacă este cazul)</w:t>
      </w:r>
    </w:p>
    <w:p w14:paraId="1A52C600" w14:textId="77777777" w:rsidR="000B3971" w:rsidRPr="00E258EF" w:rsidRDefault="000B3971">
      <w:pPr>
        <w:spacing w:before="8" w:line="240" w:lineRule="exact"/>
        <w:rPr>
          <w:rFonts w:ascii="Trebuchet MS" w:hAnsi="Trebuchet MS"/>
          <w:sz w:val="22"/>
          <w:szCs w:val="22"/>
          <w:lang w:val="ro-RO"/>
        </w:rPr>
      </w:pPr>
    </w:p>
    <w:p w14:paraId="7482B09C" w14:textId="4C3A1C37" w:rsidR="000B3971" w:rsidRPr="00E258EF" w:rsidRDefault="0099349E" w:rsidP="00983811">
      <w:pPr>
        <w:pStyle w:val="ListParagraph"/>
        <w:numPr>
          <w:ilvl w:val="0"/>
          <w:numId w:val="39"/>
        </w:numPr>
        <w:spacing w:line="247" w:lineRule="auto"/>
        <w:ind w:left="450" w:right="-20" w:hanging="450"/>
        <w:jc w:val="both"/>
        <w:rPr>
          <w:rFonts w:ascii="Trebuchet MS" w:eastAsia="Trebuchet MS" w:hAnsi="Trebuchet MS" w:cs="Trebuchet MS"/>
          <w:w w:val="103"/>
          <w:sz w:val="22"/>
          <w:szCs w:val="22"/>
          <w:lang w:val="ro-RO"/>
        </w:rPr>
      </w:pPr>
      <w:r w:rsidRPr="00E258EF">
        <w:rPr>
          <w:rFonts w:ascii="Trebuchet MS" w:eastAsia="Trebuchet MS" w:hAnsi="Trebuchet MS" w:cs="Trebuchet MS"/>
          <w:spacing w:val="2"/>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pacing w:val="-1"/>
          <w:sz w:val="22"/>
          <w:szCs w:val="22"/>
          <w:lang w:val="ro-RO"/>
        </w:rPr>
        <w:t>cazu</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33"/>
          <w:sz w:val="22"/>
          <w:szCs w:val="22"/>
          <w:lang w:val="ro-RO"/>
        </w:rPr>
        <w:t xml:space="preserve"> </w:t>
      </w:r>
      <w:r w:rsidRPr="00E258EF">
        <w:rPr>
          <w:rFonts w:ascii="Trebuchet MS" w:eastAsia="Trebuchet MS" w:hAnsi="Trebuchet MS" w:cs="Trebuchet MS"/>
          <w:sz w:val="22"/>
          <w:szCs w:val="22"/>
          <w:lang w:val="ro-RO"/>
        </w:rPr>
        <w:t>proiectelor</w:t>
      </w:r>
      <w:r w:rsidRPr="00E258EF">
        <w:rPr>
          <w:rFonts w:ascii="Trebuchet MS" w:eastAsia="Trebuchet MS" w:hAnsi="Trebuchet MS" w:cs="Trebuchet MS"/>
          <w:spacing w:val="51"/>
          <w:sz w:val="22"/>
          <w:szCs w:val="22"/>
          <w:lang w:val="ro-RO"/>
        </w:rPr>
        <w:t xml:space="preserve"> </w:t>
      </w:r>
      <w:r w:rsidRPr="00E258EF">
        <w:rPr>
          <w:rFonts w:ascii="Trebuchet MS" w:eastAsia="Trebuchet MS" w:hAnsi="Trebuchet MS" w:cs="Trebuchet MS"/>
          <w:spacing w:val="-1"/>
          <w:sz w:val="22"/>
          <w:szCs w:val="22"/>
          <w:lang w:val="ro-RO"/>
        </w:rPr>
        <w:t>implementat</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z w:val="22"/>
          <w:szCs w:val="22"/>
          <w:lang w:val="ro-RO"/>
        </w:rPr>
        <w:t>parteneriat,</w:t>
      </w:r>
      <w:r w:rsidRPr="00E258EF">
        <w:rPr>
          <w:rFonts w:ascii="Trebuchet MS" w:eastAsia="Trebuchet MS" w:hAnsi="Trebuchet MS" w:cs="Trebuchet MS"/>
          <w:spacing w:val="55"/>
          <w:sz w:val="22"/>
          <w:szCs w:val="22"/>
          <w:lang w:val="ro-RO"/>
        </w:rPr>
        <w:t xml:space="preserve"> </w:t>
      </w:r>
      <w:r w:rsidRPr="00E258EF">
        <w:rPr>
          <w:rFonts w:ascii="Trebuchet MS" w:eastAsia="Trebuchet MS" w:hAnsi="Trebuchet MS" w:cs="Trebuchet MS"/>
          <w:sz w:val="22"/>
          <w:szCs w:val="22"/>
          <w:lang w:val="ro-RO"/>
        </w:rPr>
        <w:t>Liderul</w:t>
      </w:r>
      <w:r w:rsidRPr="00E258EF">
        <w:rPr>
          <w:rFonts w:ascii="Trebuchet MS" w:eastAsia="Trebuchet MS" w:hAnsi="Trebuchet MS" w:cs="Trebuchet MS"/>
          <w:spacing w:val="41"/>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29"/>
          <w:sz w:val="22"/>
          <w:szCs w:val="22"/>
          <w:lang w:val="ro-RO"/>
        </w:rPr>
        <w:t xml:space="preserve"> </w:t>
      </w:r>
      <w:r w:rsidRPr="00E258EF">
        <w:rPr>
          <w:rFonts w:ascii="Trebuchet MS" w:eastAsia="Trebuchet MS" w:hAnsi="Trebuchet MS" w:cs="Trebuchet MS"/>
          <w:sz w:val="22"/>
          <w:szCs w:val="22"/>
          <w:lang w:val="ro-RO"/>
        </w:rPr>
        <w:t>parteneriat</w:t>
      </w:r>
      <w:r w:rsidRPr="00E258EF">
        <w:rPr>
          <w:rFonts w:ascii="Trebuchet MS" w:eastAsia="Trebuchet MS" w:hAnsi="Trebuchet MS" w:cs="Trebuchet MS"/>
          <w:spacing w:val="53"/>
          <w:sz w:val="22"/>
          <w:szCs w:val="22"/>
          <w:lang w:val="ro-RO"/>
        </w:rPr>
        <w:t xml:space="preserve"> </w:t>
      </w:r>
      <w:r w:rsidRPr="00E258EF">
        <w:rPr>
          <w:rFonts w:ascii="Trebuchet MS" w:eastAsia="Trebuchet MS" w:hAnsi="Trebuchet MS" w:cs="Trebuchet MS"/>
          <w:sz w:val="22"/>
          <w:szCs w:val="22"/>
          <w:lang w:val="ro-RO"/>
        </w:rPr>
        <w:t>reprezintă</w:t>
      </w:r>
      <w:r w:rsidRPr="00E258EF">
        <w:rPr>
          <w:rFonts w:ascii="Trebuchet MS" w:eastAsia="Trebuchet MS" w:hAnsi="Trebuchet MS" w:cs="Trebuchet MS"/>
          <w:spacing w:val="50"/>
          <w:sz w:val="22"/>
          <w:szCs w:val="22"/>
          <w:lang w:val="ro-RO"/>
        </w:rPr>
        <w:t xml:space="preserve"> </w:t>
      </w:r>
      <w:r w:rsidRPr="00E258EF">
        <w:rPr>
          <w:rFonts w:ascii="Trebuchet MS" w:eastAsia="Trebuchet MS" w:hAnsi="Trebuchet MS" w:cs="Trebuchet MS"/>
          <w:spacing w:val="-2"/>
          <w:w w:val="103"/>
          <w:sz w:val="22"/>
          <w:szCs w:val="22"/>
          <w:lang w:val="ro-RO"/>
        </w:rPr>
        <w:t xml:space="preserve">şi </w:t>
      </w:r>
      <w:r w:rsidRPr="00E258EF">
        <w:rPr>
          <w:rFonts w:ascii="Trebuchet MS" w:eastAsia="Trebuchet MS" w:hAnsi="Trebuchet MS" w:cs="Trebuchet MS"/>
          <w:sz w:val="22"/>
          <w:szCs w:val="22"/>
          <w:lang w:val="ro-RO"/>
        </w:rPr>
        <w:t>acţionează</w:t>
      </w:r>
      <w:r w:rsidRPr="00E258EF">
        <w:rPr>
          <w:rFonts w:ascii="Trebuchet MS" w:eastAsia="Trebuchet MS" w:hAnsi="Trebuchet MS" w:cs="Trebuchet MS"/>
          <w:spacing w:val="54"/>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35"/>
          <w:sz w:val="22"/>
          <w:szCs w:val="22"/>
          <w:lang w:val="ro-RO"/>
        </w:rPr>
        <w:t xml:space="preserve"> </w:t>
      </w:r>
      <w:r w:rsidRPr="00E258EF">
        <w:rPr>
          <w:rFonts w:ascii="Trebuchet MS" w:eastAsia="Trebuchet MS" w:hAnsi="Trebuchet MS" w:cs="Trebuchet MS"/>
          <w:sz w:val="22"/>
          <w:szCs w:val="22"/>
          <w:lang w:val="ro-RO"/>
        </w:rPr>
        <w:t>numele</w:t>
      </w:r>
      <w:r w:rsidRPr="00E258EF">
        <w:rPr>
          <w:rFonts w:ascii="Trebuchet MS" w:eastAsia="Trebuchet MS" w:hAnsi="Trebuchet MS" w:cs="Trebuchet MS"/>
          <w:spacing w:val="50"/>
          <w:sz w:val="22"/>
          <w:szCs w:val="22"/>
          <w:lang w:val="ro-RO"/>
        </w:rPr>
        <w:t xml:space="preserve"> </w:t>
      </w:r>
      <w:r w:rsidRPr="00E258EF">
        <w:rPr>
          <w:rFonts w:ascii="Trebuchet MS" w:eastAsia="Trebuchet MS" w:hAnsi="Trebuchet MS" w:cs="Trebuchet MS"/>
          <w:sz w:val="22"/>
          <w:szCs w:val="22"/>
          <w:lang w:val="ro-RO"/>
        </w:rPr>
        <w:t xml:space="preserve">Parteneriatului </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35"/>
          <w:sz w:val="22"/>
          <w:szCs w:val="22"/>
          <w:lang w:val="ro-RO"/>
        </w:rPr>
        <w:t xml:space="preserve"> </w:t>
      </w:r>
      <w:r w:rsidRPr="00E258EF">
        <w:rPr>
          <w:rFonts w:ascii="Trebuchet MS" w:eastAsia="Trebuchet MS" w:hAnsi="Trebuchet MS" w:cs="Trebuchet MS"/>
          <w:sz w:val="22"/>
          <w:szCs w:val="22"/>
          <w:lang w:val="ro-RO"/>
        </w:rPr>
        <w:t>scopul</w:t>
      </w:r>
      <w:r w:rsidRPr="00E258EF">
        <w:rPr>
          <w:rFonts w:ascii="Trebuchet MS" w:eastAsia="Trebuchet MS" w:hAnsi="Trebuchet MS" w:cs="Trebuchet MS"/>
          <w:spacing w:val="45"/>
          <w:sz w:val="22"/>
          <w:szCs w:val="22"/>
          <w:lang w:val="ro-RO"/>
        </w:rPr>
        <w:t xml:space="preserve"> </w:t>
      </w:r>
      <w:r w:rsidRPr="00E258EF">
        <w:rPr>
          <w:rFonts w:ascii="Trebuchet MS" w:eastAsia="Trebuchet MS" w:hAnsi="Trebuchet MS" w:cs="Trebuchet MS"/>
          <w:sz w:val="22"/>
          <w:szCs w:val="22"/>
          <w:lang w:val="ro-RO"/>
        </w:rPr>
        <w:t>executării</w:t>
      </w:r>
      <w:r w:rsidRPr="00E258EF">
        <w:rPr>
          <w:rFonts w:ascii="Trebuchet MS" w:eastAsia="Trebuchet MS" w:hAnsi="Trebuchet MS" w:cs="Trebuchet MS"/>
          <w:spacing w:val="58"/>
          <w:sz w:val="22"/>
          <w:szCs w:val="22"/>
          <w:lang w:val="ro-RO"/>
        </w:rPr>
        <w:t xml:space="preserve"> </w:t>
      </w:r>
      <w:r w:rsidRPr="00E258EF">
        <w:rPr>
          <w:rFonts w:ascii="Trebuchet MS" w:eastAsia="Trebuchet MS" w:hAnsi="Trebuchet MS" w:cs="Trebuchet MS"/>
          <w:spacing w:val="-1"/>
          <w:sz w:val="22"/>
          <w:szCs w:val="22"/>
          <w:lang w:val="ro-RO"/>
        </w:rPr>
        <w:t>Contractulu</w:t>
      </w:r>
      <w:r w:rsidRPr="00E258EF">
        <w:rPr>
          <w:rFonts w:ascii="Trebuchet MS" w:eastAsia="Trebuchet MS" w:hAnsi="Trebuchet MS" w:cs="Trebuchet MS"/>
          <w:sz w:val="22"/>
          <w:szCs w:val="22"/>
          <w:lang w:val="ro-RO"/>
        </w:rPr>
        <w:t xml:space="preserve">i </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37"/>
          <w:sz w:val="22"/>
          <w:szCs w:val="22"/>
          <w:lang w:val="ro-RO"/>
        </w:rPr>
        <w:t xml:space="preserve"> </w:t>
      </w:r>
      <w:r w:rsidRPr="00E258EF">
        <w:rPr>
          <w:rFonts w:ascii="Trebuchet MS" w:eastAsia="Trebuchet MS" w:hAnsi="Trebuchet MS" w:cs="Trebuchet MS"/>
          <w:sz w:val="22"/>
          <w:szCs w:val="22"/>
          <w:lang w:val="ro-RO"/>
        </w:rPr>
        <w:t>fina</w:t>
      </w:r>
      <w:r w:rsidRPr="00E258EF">
        <w:rPr>
          <w:rFonts w:ascii="Trebuchet MS" w:eastAsia="Trebuchet MS" w:hAnsi="Trebuchet MS" w:cs="Trebuchet MS"/>
          <w:spacing w:val="-1"/>
          <w:sz w:val="22"/>
          <w:szCs w:val="22"/>
          <w:lang w:val="ro-RO"/>
        </w:rPr>
        <w:t>nțar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55"/>
          <w:sz w:val="22"/>
          <w:szCs w:val="22"/>
          <w:lang w:val="ro-RO"/>
        </w:rPr>
        <w:t xml:space="preserve"> </w:t>
      </w:r>
      <w:r w:rsidRPr="00E258EF">
        <w:rPr>
          <w:rFonts w:ascii="Trebuchet MS" w:eastAsia="Trebuchet MS" w:hAnsi="Trebuchet MS" w:cs="Trebuchet MS"/>
          <w:spacing w:val="-2"/>
          <w:sz w:val="22"/>
          <w:szCs w:val="22"/>
          <w:lang w:val="ro-RO"/>
        </w:rPr>
        <w:t>ș</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37"/>
          <w:sz w:val="22"/>
          <w:szCs w:val="22"/>
          <w:lang w:val="ro-RO"/>
        </w:rPr>
        <w:t xml:space="preserve"> </w:t>
      </w:r>
      <w:r w:rsidRPr="00E258EF">
        <w:rPr>
          <w:rFonts w:ascii="Trebuchet MS" w:eastAsia="Trebuchet MS" w:hAnsi="Trebuchet MS" w:cs="Trebuchet MS"/>
          <w:spacing w:val="2"/>
          <w:w w:val="103"/>
          <w:sz w:val="22"/>
          <w:szCs w:val="22"/>
          <w:lang w:val="ro-RO"/>
        </w:rPr>
        <w:t xml:space="preserve">va </w:t>
      </w:r>
      <w:r w:rsidRPr="00E258EF">
        <w:rPr>
          <w:rFonts w:ascii="Trebuchet MS" w:eastAsia="Trebuchet MS" w:hAnsi="Trebuchet MS" w:cs="Trebuchet MS"/>
          <w:spacing w:val="-1"/>
          <w:sz w:val="22"/>
          <w:szCs w:val="22"/>
          <w:lang w:val="ro-RO"/>
        </w:rPr>
        <w:t>ave</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1"/>
          <w:sz w:val="22"/>
          <w:szCs w:val="22"/>
          <w:lang w:val="ro-RO"/>
        </w:rPr>
        <w:t>autoritate</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z w:val="22"/>
          <w:szCs w:val="22"/>
          <w:lang w:val="ro-RO"/>
        </w:rPr>
        <w:t>necesară</w:t>
      </w:r>
      <w:r w:rsidRPr="00E258EF">
        <w:rPr>
          <w:rFonts w:ascii="Trebuchet MS" w:eastAsia="Trebuchet MS" w:hAnsi="Trebuchet MS" w:cs="Trebuchet MS"/>
          <w:spacing w:val="12"/>
          <w:sz w:val="22"/>
          <w:szCs w:val="22"/>
          <w:lang w:val="ro-RO"/>
        </w:rPr>
        <w:t xml:space="preserve"> </w:t>
      </w:r>
      <w:r w:rsidRPr="00E258EF">
        <w:rPr>
          <w:rFonts w:ascii="Trebuchet MS" w:eastAsia="Trebuchet MS" w:hAnsi="Trebuchet MS" w:cs="Trebuchet MS"/>
          <w:spacing w:val="-1"/>
          <w:sz w:val="22"/>
          <w:szCs w:val="22"/>
          <w:lang w:val="ro-RO"/>
        </w:rPr>
        <w:t>pentr</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pacing w:val="-1"/>
          <w:sz w:val="22"/>
          <w:szCs w:val="22"/>
          <w:lang w:val="ro-RO"/>
        </w:rPr>
        <w:t>angaj</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legal</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z w:val="22"/>
          <w:szCs w:val="22"/>
          <w:lang w:val="ro-RO"/>
        </w:rPr>
        <w:t>toţi</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z w:val="22"/>
          <w:szCs w:val="22"/>
          <w:lang w:val="ro-RO"/>
        </w:rPr>
        <w:t>partenerii,</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pacing w:val="-1"/>
          <w:sz w:val="22"/>
          <w:szCs w:val="22"/>
          <w:lang w:val="ro-RO"/>
        </w:rPr>
        <w:t>scopu</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pacing w:val="-2"/>
          <w:sz w:val="22"/>
          <w:szCs w:val="22"/>
          <w:lang w:val="ro-RO"/>
        </w:rPr>
        <w:t>î</w:t>
      </w:r>
      <w:r w:rsidRPr="00E258EF">
        <w:rPr>
          <w:rFonts w:ascii="Trebuchet MS" w:eastAsia="Trebuchet MS" w:hAnsi="Trebuchet MS" w:cs="Trebuchet MS"/>
          <w:sz w:val="22"/>
          <w:szCs w:val="22"/>
          <w:lang w:val="ro-RO"/>
        </w:rPr>
        <w:t>ndeplinirii</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pacing w:val="-1"/>
          <w:w w:val="103"/>
          <w:sz w:val="22"/>
          <w:szCs w:val="22"/>
          <w:lang w:val="ro-RO"/>
        </w:rPr>
        <w:t xml:space="preserve">rolurilor </w:t>
      </w:r>
      <w:r w:rsidRPr="00E258EF">
        <w:rPr>
          <w:rFonts w:ascii="Trebuchet MS" w:eastAsia="Trebuchet MS" w:hAnsi="Trebuchet MS" w:cs="Trebuchet MS"/>
          <w:spacing w:val="-2"/>
          <w:sz w:val="22"/>
          <w:szCs w:val="22"/>
          <w:lang w:val="ro-RO"/>
        </w:rPr>
        <w:t>ș</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47"/>
          <w:sz w:val="22"/>
          <w:szCs w:val="22"/>
          <w:lang w:val="ro-RO"/>
        </w:rPr>
        <w:t xml:space="preserve"> </w:t>
      </w:r>
      <w:r w:rsidRPr="00E258EF">
        <w:rPr>
          <w:rFonts w:ascii="Trebuchet MS" w:eastAsia="Trebuchet MS" w:hAnsi="Trebuchet MS" w:cs="Trebuchet MS"/>
          <w:sz w:val="22"/>
          <w:szCs w:val="22"/>
          <w:lang w:val="ro-RO"/>
        </w:rPr>
        <w:t>responsabili</w:t>
      </w:r>
      <w:r w:rsidRPr="00E258EF">
        <w:rPr>
          <w:rFonts w:ascii="Trebuchet MS" w:eastAsia="Trebuchet MS" w:hAnsi="Trebuchet MS" w:cs="Trebuchet MS"/>
          <w:spacing w:val="-3"/>
          <w:sz w:val="22"/>
          <w:szCs w:val="22"/>
          <w:lang w:val="ro-RO"/>
        </w:rPr>
        <w:t>t</w:t>
      </w:r>
      <w:r w:rsidRPr="00E258EF">
        <w:rPr>
          <w:rFonts w:ascii="Trebuchet MS" w:eastAsia="Trebuchet MS" w:hAnsi="Trebuchet MS" w:cs="Trebuchet MS"/>
          <w:spacing w:val="-1"/>
          <w:sz w:val="22"/>
          <w:szCs w:val="22"/>
          <w:lang w:val="ro-RO"/>
        </w:rPr>
        <w:t>ăț</w:t>
      </w:r>
      <w:r w:rsidRPr="00E258EF">
        <w:rPr>
          <w:rFonts w:ascii="Trebuchet MS" w:eastAsia="Trebuchet MS" w:hAnsi="Trebuchet MS" w:cs="Trebuchet MS"/>
          <w:sz w:val="22"/>
          <w:szCs w:val="22"/>
          <w:lang w:val="ro-RO"/>
        </w:rPr>
        <w:t xml:space="preserve">ilor, </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spacing w:val="-1"/>
          <w:sz w:val="22"/>
          <w:szCs w:val="22"/>
          <w:lang w:val="ro-RO"/>
        </w:rPr>
        <w:t>derul</w:t>
      </w:r>
      <w:r w:rsidRPr="00E258EF">
        <w:rPr>
          <w:rFonts w:ascii="Trebuchet MS" w:eastAsia="Trebuchet MS" w:hAnsi="Trebuchet MS" w:cs="Trebuchet MS"/>
          <w:spacing w:val="1"/>
          <w:sz w:val="22"/>
          <w:szCs w:val="22"/>
          <w:lang w:val="ro-RO"/>
        </w:rPr>
        <w:t>ă</w:t>
      </w:r>
      <w:r w:rsidRPr="00E258EF">
        <w:rPr>
          <w:rFonts w:ascii="Trebuchet MS" w:eastAsia="Trebuchet MS" w:hAnsi="Trebuchet MS" w:cs="Trebuchet MS"/>
          <w:sz w:val="22"/>
          <w:szCs w:val="22"/>
          <w:lang w:val="ro-RO"/>
        </w:rPr>
        <w:t xml:space="preserve">rii </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1"/>
          <w:sz w:val="22"/>
          <w:szCs w:val="22"/>
          <w:lang w:val="ro-RO"/>
        </w:rPr>
        <w:t>ac</w:t>
      </w:r>
      <w:r w:rsidRPr="00E258EF">
        <w:rPr>
          <w:rFonts w:ascii="Trebuchet MS" w:eastAsia="Trebuchet MS" w:hAnsi="Trebuchet MS" w:cs="Trebuchet MS"/>
          <w:spacing w:val="-5"/>
          <w:sz w:val="22"/>
          <w:szCs w:val="22"/>
          <w:lang w:val="ro-RO"/>
        </w:rPr>
        <w:t>t</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pacing w:val="-3"/>
          <w:sz w:val="22"/>
          <w:szCs w:val="22"/>
          <w:lang w:val="ro-RO"/>
        </w:rPr>
        <w:t>v</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pacing w:val="-3"/>
          <w:sz w:val="22"/>
          <w:szCs w:val="22"/>
          <w:lang w:val="ro-RO"/>
        </w:rPr>
        <w:t>t</w:t>
      </w:r>
      <w:r w:rsidRPr="00E258EF">
        <w:rPr>
          <w:rFonts w:ascii="Trebuchet MS" w:eastAsia="Trebuchet MS" w:hAnsi="Trebuchet MS" w:cs="Trebuchet MS"/>
          <w:spacing w:val="1"/>
          <w:sz w:val="22"/>
          <w:szCs w:val="22"/>
          <w:lang w:val="ro-RO"/>
        </w:rPr>
        <w:t>ă</w:t>
      </w:r>
      <w:r w:rsidRPr="00E258EF">
        <w:rPr>
          <w:rFonts w:ascii="Trebuchet MS" w:eastAsia="Trebuchet MS" w:hAnsi="Trebuchet MS" w:cs="Trebuchet MS"/>
          <w:spacing w:val="-3"/>
          <w:sz w:val="22"/>
          <w:szCs w:val="22"/>
          <w:lang w:val="ro-RO"/>
        </w:rPr>
        <w:t>ț</w:t>
      </w:r>
      <w:r w:rsidRPr="00E258EF">
        <w:rPr>
          <w:rFonts w:ascii="Trebuchet MS" w:eastAsia="Trebuchet MS" w:hAnsi="Trebuchet MS" w:cs="Trebuchet MS"/>
          <w:sz w:val="22"/>
          <w:szCs w:val="22"/>
          <w:lang w:val="ro-RO"/>
        </w:rPr>
        <w:t xml:space="preserve">ilor </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pacing w:val="-1"/>
          <w:sz w:val="22"/>
          <w:szCs w:val="22"/>
          <w:lang w:val="ro-RO"/>
        </w:rPr>
        <w:t>s</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40"/>
          <w:sz w:val="22"/>
          <w:szCs w:val="22"/>
          <w:lang w:val="ro-RO"/>
        </w:rPr>
        <w:t xml:space="preserve"> </w:t>
      </w:r>
      <w:r w:rsidRPr="00E258EF">
        <w:rPr>
          <w:rFonts w:ascii="Trebuchet MS" w:eastAsia="Trebuchet MS" w:hAnsi="Trebuchet MS" w:cs="Trebuchet MS"/>
          <w:sz w:val="22"/>
          <w:szCs w:val="22"/>
          <w:lang w:val="ro-RO"/>
        </w:rPr>
        <w:t xml:space="preserve">asigurarea </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z w:val="22"/>
          <w:szCs w:val="22"/>
          <w:lang w:val="ro-RO"/>
        </w:rPr>
        <w:t xml:space="preserve">resurselor </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pacing w:val="-1"/>
          <w:sz w:val="22"/>
          <w:szCs w:val="22"/>
          <w:lang w:val="ro-RO"/>
        </w:rPr>
        <w:t>uman</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1"/>
          <w:sz w:val="22"/>
          <w:szCs w:val="22"/>
          <w:lang w:val="ro-RO"/>
        </w:rPr>
        <w:t>material</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pacing w:val="-5"/>
          <w:w w:val="104"/>
          <w:sz w:val="22"/>
          <w:szCs w:val="22"/>
          <w:lang w:val="ro-RO"/>
        </w:rPr>
        <w:t>ș</w:t>
      </w:r>
      <w:r w:rsidRPr="00E258EF">
        <w:rPr>
          <w:rFonts w:ascii="Trebuchet MS" w:eastAsia="Trebuchet MS" w:hAnsi="Trebuchet MS" w:cs="Trebuchet MS"/>
          <w:w w:val="103"/>
          <w:sz w:val="22"/>
          <w:szCs w:val="22"/>
          <w:lang w:val="ro-RO"/>
        </w:rPr>
        <w:t xml:space="preserve">i </w:t>
      </w:r>
      <w:r w:rsidRPr="00E258EF">
        <w:rPr>
          <w:rFonts w:ascii="Trebuchet MS" w:eastAsia="Trebuchet MS" w:hAnsi="Trebuchet MS" w:cs="Trebuchet MS"/>
          <w:sz w:val="22"/>
          <w:szCs w:val="22"/>
          <w:lang w:val="ro-RO"/>
        </w:rPr>
        <w:t xml:space="preserve">financiare, </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pacing w:val="-1"/>
          <w:sz w:val="22"/>
          <w:szCs w:val="22"/>
          <w:lang w:val="ro-RO"/>
        </w:rPr>
        <w:t>a</w:t>
      </w:r>
      <w:r w:rsidRPr="00E258EF">
        <w:rPr>
          <w:rFonts w:ascii="Trebuchet MS" w:eastAsia="Trebuchet MS" w:hAnsi="Trebuchet MS" w:cs="Trebuchet MS"/>
          <w:sz w:val="22"/>
          <w:szCs w:val="22"/>
          <w:lang w:val="ro-RO"/>
        </w:rPr>
        <w:t xml:space="preserve">șa </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z w:val="22"/>
          <w:szCs w:val="22"/>
          <w:lang w:val="ro-RO"/>
        </w:rPr>
        <w:t xml:space="preserve">cum </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pacing w:val="-1"/>
          <w:sz w:val="22"/>
          <w:szCs w:val="22"/>
          <w:lang w:val="ro-RO"/>
        </w:rPr>
        <w:t>sun</w:t>
      </w:r>
      <w:r w:rsidRPr="00E258EF">
        <w:rPr>
          <w:rFonts w:ascii="Trebuchet MS" w:eastAsia="Trebuchet MS" w:hAnsi="Trebuchet MS" w:cs="Trebuchet MS"/>
          <w:sz w:val="22"/>
          <w:szCs w:val="22"/>
          <w:lang w:val="ro-RO"/>
        </w:rPr>
        <w:t xml:space="preserve">t </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z w:val="22"/>
          <w:szCs w:val="22"/>
          <w:lang w:val="ro-RO"/>
        </w:rPr>
        <w:t xml:space="preserve">acestea </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z w:val="22"/>
          <w:szCs w:val="22"/>
          <w:lang w:val="ro-RO"/>
        </w:rPr>
        <w:t xml:space="preserve">asumate </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z w:val="22"/>
          <w:szCs w:val="22"/>
          <w:lang w:val="ro-RO"/>
        </w:rPr>
        <w:t xml:space="preserve">de  fiecare </w:t>
      </w:r>
      <w:r w:rsidRPr="00E258EF">
        <w:rPr>
          <w:rFonts w:ascii="Trebuchet MS" w:eastAsia="Trebuchet MS" w:hAnsi="Trebuchet MS" w:cs="Trebuchet MS"/>
          <w:spacing w:val="12"/>
          <w:sz w:val="22"/>
          <w:szCs w:val="22"/>
          <w:lang w:val="ro-RO"/>
        </w:rPr>
        <w:t xml:space="preserve"> </w:t>
      </w:r>
      <w:r w:rsidRPr="00E258EF">
        <w:rPr>
          <w:rFonts w:ascii="Trebuchet MS" w:eastAsia="Trebuchet MS" w:hAnsi="Trebuchet MS" w:cs="Trebuchet MS"/>
          <w:sz w:val="22"/>
          <w:szCs w:val="22"/>
          <w:lang w:val="ro-RO"/>
        </w:rPr>
        <w:t xml:space="preserve">partener, </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 xml:space="preserve">n  </w:t>
      </w:r>
      <w:r w:rsidRPr="00E258EF">
        <w:rPr>
          <w:rFonts w:ascii="Trebuchet MS" w:eastAsia="Trebuchet MS" w:hAnsi="Trebuchet MS" w:cs="Trebuchet MS"/>
          <w:spacing w:val="-1"/>
          <w:sz w:val="22"/>
          <w:szCs w:val="22"/>
          <w:lang w:val="ro-RO"/>
        </w:rPr>
        <w:t>conformitat</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w w:val="103"/>
          <w:sz w:val="22"/>
          <w:szCs w:val="22"/>
          <w:lang w:val="ro-RO"/>
        </w:rPr>
        <w:t xml:space="preserve">cu </w:t>
      </w:r>
      <w:r w:rsidRPr="00E258EF">
        <w:rPr>
          <w:rFonts w:ascii="Trebuchet MS" w:eastAsia="Trebuchet MS" w:hAnsi="Trebuchet MS" w:cs="Trebuchet MS"/>
          <w:sz w:val="22"/>
          <w:szCs w:val="22"/>
          <w:lang w:val="ro-RO"/>
        </w:rPr>
        <w:t>prevederile</w:t>
      </w:r>
      <w:r w:rsidRPr="00E258EF">
        <w:rPr>
          <w:rFonts w:ascii="Trebuchet MS" w:eastAsia="Trebuchet MS" w:hAnsi="Trebuchet MS" w:cs="Trebuchet MS"/>
          <w:spacing w:val="33"/>
          <w:sz w:val="22"/>
          <w:szCs w:val="22"/>
          <w:lang w:val="ro-RO"/>
        </w:rPr>
        <w:t xml:space="preserve"> </w:t>
      </w:r>
      <w:r w:rsidRPr="00E258EF">
        <w:rPr>
          <w:rFonts w:ascii="Trebuchet MS" w:eastAsia="Trebuchet MS" w:hAnsi="Trebuchet MS" w:cs="Trebuchet MS"/>
          <w:sz w:val="22"/>
          <w:szCs w:val="22"/>
          <w:lang w:val="ro-RO"/>
        </w:rPr>
        <w:t>Acordului</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w w:val="103"/>
          <w:sz w:val="22"/>
          <w:szCs w:val="22"/>
          <w:lang w:val="ro-RO"/>
        </w:rPr>
        <w:t>parteneriat.</w:t>
      </w:r>
    </w:p>
    <w:p w14:paraId="225EDACA" w14:textId="4FEB36E9" w:rsidR="002A1EE7" w:rsidRPr="00E258EF" w:rsidRDefault="0099349E" w:rsidP="00983811">
      <w:pPr>
        <w:pStyle w:val="ListParagraph"/>
        <w:numPr>
          <w:ilvl w:val="0"/>
          <w:numId w:val="39"/>
        </w:numPr>
        <w:spacing w:line="247" w:lineRule="auto"/>
        <w:ind w:left="450" w:right="-20" w:hanging="450"/>
        <w:jc w:val="both"/>
        <w:rPr>
          <w:rFonts w:ascii="Trebuchet MS" w:eastAsia="Trebuchet MS" w:hAnsi="Trebuchet MS" w:cs="Trebuchet MS"/>
          <w:w w:val="103"/>
          <w:sz w:val="22"/>
          <w:szCs w:val="22"/>
          <w:lang w:val="ro-RO"/>
        </w:rPr>
      </w:pPr>
      <w:r w:rsidRPr="00E258EF">
        <w:rPr>
          <w:rFonts w:ascii="Trebuchet MS" w:eastAsia="Trebuchet MS" w:hAnsi="Trebuchet MS" w:cs="Trebuchet MS"/>
          <w:sz w:val="22"/>
          <w:szCs w:val="22"/>
          <w:lang w:val="ro-RO"/>
        </w:rPr>
        <w:t>În cazul</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pacing w:val="-1"/>
          <w:sz w:val="22"/>
          <w:szCs w:val="22"/>
          <w:lang w:val="ro-RO"/>
        </w:rPr>
        <w:t>proiectelo</w:t>
      </w:r>
      <w:r w:rsidRPr="00E258EF">
        <w:rPr>
          <w:rFonts w:ascii="Trebuchet MS" w:eastAsia="Trebuchet MS" w:hAnsi="Trebuchet MS" w:cs="Trebuchet MS"/>
          <w:sz w:val="22"/>
          <w:szCs w:val="22"/>
          <w:lang w:val="ro-RO"/>
        </w:rPr>
        <w:t>r</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pacing w:val="-2"/>
          <w:sz w:val="22"/>
          <w:szCs w:val="22"/>
          <w:lang w:val="ro-RO"/>
        </w:rPr>
        <w:t>m</w:t>
      </w:r>
      <w:r w:rsidRPr="00E258EF">
        <w:rPr>
          <w:rFonts w:ascii="Trebuchet MS" w:eastAsia="Trebuchet MS" w:hAnsi="Trebuchet MS" w:cs="Trebuchet MS"/>
          <w:spacing w:val="-1"/>
          <w:sz w:val="22"/>
          <w:szCs w:val="22"/>
          <w:lang w:val="ro-RO"/>
        </w:rPr>
        <w:t>plementat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34"/>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 xml:space="preserve">n </w:t>
      </w:r>
      <w:r w:rsidRPr="00E258EF">
        <w:rPr>
          <w:rFonts w:ascii="Trebuchet MS" w:eastAsia="Trebuchet MS" w:hAnsi="Trebuchet MS" w:cs="Trebuchet MS"/>
          <w:spacing w:val="-1"/>
          <w:sz w:val="22"/>
          <w:szCs w:val="22"/>
          <w:lang w:val="ro-RO"/>
        </w:rPr>
        <w:t>parteneriat</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28"/>
          <w:sz w:val="22"/>
          <w:szCs w:val="22"/>
          <w:lang w:val="ro-RO"/>
        </w:rPr>
        <w:t xml:space="preserve"> </w:t>
      </w:r>
      <w:r w:rsidRPr="00E258EF">
        <w:rPr>
          <w:rFonts w:ascii="Trebuchet MS" w:eastAsia="Trebuchet MS" w:hAnsi="Trebuchet MS" w:cs="Trebuchet MS"/>
          <w:sz w:val="22"/>
          <w:szCs w:val="22"/>
          <w:lang w:val="ro-RO"/>
        </w:rPr>
        <w:t>Parteneriatul</w:t>
      </w:r>
      <w:r w:rsidRPr="00E258EF">
        <w:rPr>
          <w:rFonts w:ascii="Trebuchet MS" w:eastAsia="Trebuchet MS" w:hAnsi="Trebuchet MS" w:cs="Trebuchet MS"/>
          <w:spacing w:val="32"/>
          <w:sz w:val="22"/>
          <w:szCs w:val="22"/>
          <w:lang w:val="ro-RO"/>
        </w:rPr>
        <w:t xml:space="preserve"> </w:t>
      </w:r>
      <w:r w:rsidRPr="00E258EF">
        <w:rPr>
          <w:rFonts w:ascii="Trebuchet MS" w:eastAsia="Trebuchet MS" w:hAnsi="Trebuchet MS" w:cs="Trebuchet MS"/>
          <w:sz w:val="22"/>
          <w:szCs w:val="22"/>
          <w:lang w:val="ro-RO"/>
        </w:rPr>
        <w:t>constituit</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pacing w:val="-1"/>
          <w:w w:val="103"/>
          <w:sz w:val="22"/>
          <w:szCs w:val="22"/>
          <w:lang w:val="ro-RO"/>
        </w:rPr>
        <w:t xml:space="preserve">pentru </w:t>
      </w:r>
      <w:r w:rsidRPr="00E258EF">
        <w:rPr>
          <w:rFonts w:ascii="Trebuchet MS" w:eastAsia="Trebuchet MS" w:hAnsi="Trebuchet MS" w:cs="Trebuchet MS"/>
          <w:spacing w:val="-1"/>
          <w:sz w:val="22"/>
          <w:szCs w:val="22"/>
          <w:lang w:val="ro-RO"/>
        </w:rPr>
        <w:t>implementare</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sz w:val="22"/>
          <w:szCs w:val="22"/>
          <w:lang w:val="ro-RO"/>
        </w:rPr>
        <w:t xml:space="preserve">Proiectului </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pacing w:val="-2"/>
          <w:sz w:val="22"/>
          <w:szCs w:val="22"/>
          <w:lang w:val="ro-RO"/>
        </w:rPr>
        <w:t>ș</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55"/>
          <w:sz w:val="22"/>
          <w:szCs w:val="22"/>
          <w:lang w:val="ro-RO"/>
        </w:rPr>
        <w:t xml:space="preserve"> </w:t>
      </w:r>
      <w:r w:rsidRPr="00E258EF">
        <w:rPr>
          <w:rFonts w:ascii="Trebuchet MS" w:eastAsia="Trebuchet MS" w:hAnsi="Trebuchet MS" w:cs="Trebuchet MS"/>
          <w:spacing w:val="-1"/>
          <w:sz w:val="22"/>
          <w:szCs w:val="22"/>
          <w:lang w:val="ro-RO"/>
        </w:rPr>
        <w:t>consemna</w:t>
      </w:r>
      <w:r w:rsidRPr="00E258EF">
        <w:rPr>
          <w:rFonts w:ascii="Trebuchet MS" w:eastAsia="Trebuchet MS" w:hAnsi="Trebuchet MS" w:cs="Trebuchet MS"/>
          <w:sz w:val="22"/>
          <w:szCs w:val="22"/>
          <w:lang w:val="ro-RO"/>
        </w:rPr>
        <w:t xml:space="preserve">t </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z w:val="22"/>
          <w:szCs w:val="22"/>
          <w:lang w:val="ro-RO"/>
        </w:rPr>
        <w:t xml:space="preserve">prin  </w:t>
      </w:r>
      <w:r w:rsidRPr="00E258EF">
        <w:rPr>
          <w:rFonts w:ascii="Trebuchet MS" w:eastAsia="Trebuchet MS" w:hAnsi="Trebuchet MS" w:cs="Trebuchet MS"/>
          <w:spacing w:val="-1"/>
          <w:sz w:val="22"/>
          <w:szCs w:val="22"/>
          <w:lang w:val="ro-RO"/>
        </w:rPr>
        <w:t>Acordu</w:t>
      </w:r>
      <w:r w:rsidRPr="00E258EF">
        <w:rPr>
          <w:rFonts w:ascii="Trebuchet MS" w:eastAsia="Trebuchet MS" w:hAnsi="Trebuchet MS" w:cs="Trebuchet MS"/>
          <w:sz w:val="22"/>
          <w:szCs w:val="22"/>
          <w:lang w:val="ro-RO"/>
        </w:rPr>
        <w:t xml:space="preserve">l </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56"/>
          <w:sz w:val="22"/>
          <w:szCs w:val="22"/>
          <w:lang w:val="ro-RO"/>
        </w:rPr>
        <w:t xml:space="preserve"> </w:t>
      </w:r>
      <w:r w:rsidRPr="00E258EF">
        <w:rPr>
          <w:rFonts w:ascii="Trebuchet MS" w:eastAsia="Trebuchet MS" w:hAnsi="Trebuchet MS" w:cs="Trebuchet MS"/>
          <w:sz w:val="22"/>
          <w:szCs w:val="22"/>
          <w:lang w:val="ro-RO"/>
        </w:rPr>
        <w:t xml:space="preserve">parteneriat </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51"/>
          <w:sz w:val="22"/>
          <w:szCs w:val="22"/>
          <w:lang w:val="ro-RO"/>
        </w:rPr>
        <w:t xml:space="preserve"> </w:t>
      </w:r>
      <w:r w:rsidRPr="00E258EF">
        <w:rPr>
          <w:rFonts w:ascii="Trebuchet MS" w:eastAsia="Trebuchet MS" w:hAnsi="Trebuchet MS" w:cs="Trebuchet MS"/>
          <w:sz w:val="22"/>
          <w:szCs w:val="22"/>
          <w:lang w:val="ro-RO"/>
        </w:rPr>
        <w:t xml:space="preserve">care </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z w:val="22"/>
          <w:szCs w:val="22"/>
          <w:lang w:val="ro-RO"/>
        </w:rPr>
        <w:t xml:space="preserve">face </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1"/>
          <w:w w:val="103"/>
          <w:sz w:val="22"/>
          <w:szCs w:val="22"/>
          <w:lang w:val="ro-RO"/>
        </w:rPr>
        <w:t xml:space="preserve">parte </w:t>
      </w:r>
      <w:r w:rsidRPr="00E258EF">
        <w:rPr>
          <w:rFonts w:ascii="Trebuchet MS" w:eastAsia="Trebuchet MS" w:hAnsi="Trebuchet MS" w:cs="Trebuchet MS"/>
          <w:spacing w:val="-1"/>
          <w:sz w:val="22"/>
          <w:szCs w:val="22"/>
          <w:lang w:val="ro-RO"/>
        </w:rPr>
        <w:t>integrant</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58"/>
          <w:sz w:val="22"/>
          <w:szCs w:val="22"/>
          <w:lang w:val="ro-RO"/>
        </w:rPr>
        <w:t xml:space="preserve"> </w:t>
      </w:r>
      <w:r w:rsidRPr="00E258EF">
        <w:rPr>
          <w:rFonts w:ascii="Trebuchet MS" w:eastAsia="Trebuchet MS" w:hAnsi="Trebuchet MS" w:cs="Trebuchet MS"/>
          <w:sz w:val="22"/>
          <w:szCs w:val="22"/>
          <w:lang w:val="ro-RO"/>
        </w:rPr>
        <w:t>din</w:t>
      </w:r>
      <w:r w:rsidRPr="00E258EF">
        <w:rPr>
          <w:rFonts w:ascii="Trebuchet MS" w:eastAsia="Trebuchet MS" w:hAnsi="Trebuchet MS" w:cs="Trebuchet MS"/>
          <w:spacing w:val="40"/>
          <w:sz w:val="22"/>
          <w:szCs w:val="22"/>
          <w:lang w:val="ro-RO"/>
        </w:rPr>
        <w:t xml:space="preserve"> </w:t>
      </w:r>
      <w:r w:rsidRPr="00E258EF">
        <w:rPr>
          <w:rFonts w:ascii="Trebuchet MS" w:eastAsia="Trebuchet MS" w:hAnsi="Trebuchet MS" w:cs="Trebuchet MS"/>
          <w:sz w:val="22"/>
          <w:szCs w:val="22"/>
          <w:lang w:val="ro-RO"/>
        </w:rPr>
        <w:t>prezentul</w:t>
      </w:r>
      <w:r w:rsidRPr="00E258EF">
        <w:rPr>
          <w:rFonts w:ascii="Trebuchet MS" w:eastAsia="Trebuchet MS" w:hAnsi="Trebuchet MS" w:cs="Trebuchet MS"/>
          <w:spacing w:val="56"/>
          <w:sz w:val="22"/>
          <w:szCs w:val="22"/>
          <w:lang w:val="ro-RO"/>
        </w:rPr>
        <w:t xml:space="preserve"> </w:t>
      </w:r>
      <w:r w:rsidRPr="00E258EF">
        <w:rPr>
          <w:rFonts w:ascii="Trebuchet MS" w:eastAsia="Trebuchet MS" w:hAnsi="Trebuchet MS" w:cs="Trebuchet MS"/>
          <w:spacing w:val="-1"/>
          <w:sz w:val="22"/>
          <w:szCs w:val="22"/>
          <w:lang w:val="ro-RO"/>
        </w:rPr>
        <w:t>contrac</w:t>
      </w:r>
      <w:r w:rsidRPr="00E258EF">
        <w:rPr>
          <w:rFonts w:ascii="Trebuchet MS" w:eastAsia="Trebuchet MS" w:hAnsi="Trebuchet MS" w:cs="Trebuchet MS"/>
          <w:sz w:val="22"/>
          <w:szCs w:val="22"/>
          <w:lang w:val="ro-RO"/>
        </w:rPr>
        <w:t>t</w:t>
      </w:r>
      <w:r w:rsidRPr="00E258EF">
        <w:rPr>
          <w:rFonts w:ascii="Trebuchet MS" w:eastAsia="Trebuchet MS" w:hAnsi="Trebuchet MS" w:cs="Trebuchet MS"/>
          <w:spacing w:val="51"/>
          <w:sz w:val="22"/>
          <w:szCs w:val="22"/>
          <w:lang w:val="ro-RO"/>
        </w:rPr>
        <w:t xml:space="preserve"> </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33"/>
          <w:sz w:val="22"/>
          <w:szCs w:val="22"/>
          <w:lang w:val="ro-RO"/>
        </w:rPr>
        <w:t xml:space="preserve"> </w:t>
      </w:r>
      <w:r w:rsidRPr="00E258EF">
        <w:rPr>
          <w:rFonts w:ascii="Trebuchet MS" w:eastAsia="Trebuchet MS" w:hAnsi="Trebuchet MS" w:cs="Trebuchet MS"/>
          <w:spacing w:val="-1"/>
          <w:sz w:val="22"/>
          <w:szCs w:val="22"/>
          <w:lang w:val="ro-RO"/>
        </w:rPr>
        <w:t>v</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36"/>
          <w:sz w:val="22"/>
          <w:szCs w:val="22"/>
          <w:lang w:val="ro-RO"/>
        </w:rPr>
        <w:t xml:space="preserve"> </w:t>
      </w:r>
      <w:r w:rsidRPr="00E258EF">
        <w:rPr>
          <w:rFonts w:ascii="Trebuchet MS" w:eastAsia="Trebuchet MS" w:hAnsi="Trebuchet MS" w:cs="Trebuchet MS"/>
          <w:sz w:val="22"/>
          <w:szCs w:val="22"/>
          <w:lang w:val="ro-RO"/>
        </w:rPr>
        <w:t>răspunde</w:t>
      </w:r>
      <w:r w:rsidRPr="00E258EF">
        <w:rPr>
          <w:rFonts w:ascii="Trebuchet MS" w:eastAsia="Trebuchet MS" w:hAnsi="Trebuchet MS" w:cs="Trebuchet MS"/>
          <w:spacing w:val="52"/>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35"/>
          <w:sz w:val="22"/>
          <w:szCs w:val="22"/>
          <w:lang w:val="ro-RO"/>
        </w:rPr>
        <w:t xml:space="preserve"> </w:t>
      </w:r>
      <w:r w:rsidRPr="00E258EF">
        <w:rPr>
          <w:rFonts w:ascii="Trebuchet MS" w:eastAsia="Trebuchet MS" w:hAnsi="Trebuchet MS" w:cs="Trebuchet MS"/>
          <w:sz w:val="22"/>
          <w:szCs w:val="22"/>
          <w:lang w:val="ro-RO"/>
        </w:rPr>
        <w:t>mod</w:t>
      </w:r>
      <w:r w:rsidRPr="00E258EF">
        <w:rPr>
          <w:rFonts w:ascii="Trebuchet MS" w:eastAsia="Trebuchet MS" w:hAnsi="Trebuchet MS" w:cs="Trebuchet MS"/>
          <w:spacing w:val="40"/>
          <w:sz w:val="22"/>
          <w:szCs w:val="22"/>
          <w:lang w:val="ro-RO"/>
        </w:rPr>
        <w:t xml:space="preserve"> </w:t>
      </w:r>
      <w:r w:rsidRPr="00E258EF">
        <w:rPr>
          <w:rFonts w:ascii="Trebuchet MS" w:eastAsia="Trebuchet MS" w:hAnsi="Trebuchet MS" w:cs="Trebuchet MS"/>
          <w:spacing w:val="-1"/>
          <w:sz w:val="22"/>
          <w:szCs w:val="22"/>
          <w:lang w:val="ro-RO"/>
        </w:rPr>
        <w:t>solida</w:t>
      </w:r>
      <w:r w:rsidRPr="00E258EF">
        <w:rPr>
          <w:rFonts w:ascii="Trebuchet MS" w:eastAsia="Trebuchet MS" w:hAnsi="Trebuchet MS" w:cs="Trebuchet MS"/>
          <w:sz w:val="22"/>
          <w:szCs w:val="22"/>
          <w:lang w:val="ro-RO"/>
        </w:rPr>
        <w:t>r</w:t>
      </w:r>
      <w:r w:rsidRPr="00E258EF">
        <w:rPr>
          <w:rFonts w:ascii="Trebuchet MS" w:eastAsia="Trebuchet MS" w:hAnsi="Trebuchet MS" w:cs="Trebuchet MS"/>
          <w:spacing w:val="46"/>
          <w:sz w:val="22"/>
          <w:szCs w:val="22"/>
          <w:lang w:val="ro-RO"/>
        </w:rPr>
        <w:t xml:space="preserve"> </w:t>
      </w:r>
      <w:r w:rsidRPr="00E258EF">
        <w:rPr>
          <w:rFonts w:ascii="Trebuchet MS" w:eastAsia="Trebuchet MS" w:hAnsi="Trebuchet MS" w:cs="Trebuchet MS"/>
          <w:spacing w:val="-1"/>
          <w:sz w:val="22"/>
          <w:szCs w:val="22"/>
          <w:lang w:val="ro-RO"/>
        </w:rPr>
        <w:t>sa</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39"/>
          <w:sz w:val="22"/>
          <w:szCs w:val="22"/>
          <w:lang w:val="ro-RO"/>
        </w:rPr>
        <w:t xml:space="preserve"> </w:t>
      </w:r>
      <w:r w:rsidRPr="00E258EF">
        <w:rPr>
          <w:rFonts w:ascii="Trebuchet MS" w:eastAsia="Trebuchet MS" w:hAnsi="Trebuchet MS" w:cs="Trebuchet MS"/>
          <w:sz w:val="22"/>
          <w:szCs w:val="22"/>
          <w:lang w:val="ro-RO"/>
        </w:rPr>
        <w:t>individual,</w:t>
      </w:r>
      <w:r w:rsidRPr="00E258EF">
        <w:rPr>
          <w:rFonts w:ascii="Trebuchet MS" w:eastAsia="Trebuchet MS" w:hAnsi="Trebuchet MS" w:cs="Trebuchet MS"/>
          <w:spacing w:val="57"/>
          <w:sz w:val="22"/>
          <w:szCs w:val="22"/>
          <w:lang w:val="ro-RO"/>
        </w:rPr>
        <w:t xml:space="preserve"> </w:t>
      </w:r>
      <w:r w:rsidRPr="00E258EF">
        <w:rPr>
          <w:rFonts w:ascii="Trebuchet MS" w:eastAsia="Trebuchet MS" w:hAnsi="Trebuchet MS" w:cs="Trebuchet MS"/>
          <w:spacing w:val="-1"/>
          <w:sz w:val="22"/>
          <w:szCs w:val="22"/>
          <w:lang w:val="ro-RO"/>
        </w:rPr>
        <w:t>dup</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43"/>
          <w:sz w:val="22"/>
          <w:szCs w:val="22"/>
          <w:lang w:val="ro-RO"/>
        </w:rPr>
        <w:t xml:space="preserve"> </w:t>
      </w:r>
      <w:r w:rsidRPr="00E258EF">
        <w:rPr>
          <w:rFonts w:ascii="Trebuchet MS" w:eastAsia="Trebuchet MS" w:hAnsi="Trebuchet MS" w:cs="Trebuchet MS"/>
          <w:spacing w:val="-1"/>
          <w:w w:val="103"/>
          <w:sz w:val="22"/>
          <w:szCs w:val="22"/>
          <w:lang w:val="ro-RO"/>
        </w:rPr>
        <w:t xml:space="preserve">caz, </w:t>
      </w:r>
      <w:r w:rsidRPr="00E258EF">
        <w:rPr>
          <w:rFonts w:ascii="Trebuchet MS" w:eastAsia="Trebuchet MS" w:hAnsi="Trebuchet MS" w:cs="Trebuchet MS"/>
          <w:spacing w:val="-1"/>
          <w:sz w:val="22"/>
          <w:szCs w:val="22"/>
          <w:lang w:val="ro-RO"/>
        </w:rPr>
        <w:t>pentr</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12"/>
          <w:sz w:val="22"/>
          <w:szCs w:val="22"/>
          <w:lang w:val="ro-RO"/>
        </w:rPr>
        <w:t xml:space="preserve"> </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pacing w:val="-2"/>
          <w:sz w:val="22"/>
          <w:szCs w:val="22"/>
          <w:lang w:val="ro-RO"/>
        </w:rPr>
        <w:t>m</w:t>
      </w:r>
      <w:r w:rsidRPr="00E258EF">
        <w:rPr>
          <w:rFonts w:ascii="Trebuchet MS" w:eastAsia="Trebuchet MS" w:hAnsi="Trebuchet MS" w:cs="Trebuchet MS"/>
          <w:sz w:val="22"/>
          <w:szCs w:val="22"/>
          <w:lang w:val="ro-RO"/>
        </w:rPr>
        <w:t>plementarea</w:t>
      </w:r>
      <w:r w:rsidRPr="00E258EF">
        <w:rPr>
          <w:rFonts w:ascii="Trebuchet MS" w:eastAsia="Trebuchet MS" w:hAnsi="Trebuchet MS" w:cs="Trebuchet MS"/>
          <w:spacing w:val="36"/>
          <w:sz w:val="22"/>
          <w:szCs w:val="22"/>
          <w:lang w:val="ro-RO"/>
        </w:rPr>
        <w:t xml:space="preserve"> </w:t>
      </w:r>
      <w:r w:rsidRPr="00E258EF">
        <w:rPr>
          <w:rFonts w:ascii="Trebuchet MS" w:eastAsia="Trebuchet MS" w:hAnsi="Trebuchet MS" w:cs="Trebuchet MS"/>
          <w:spacing w:val="-1"/>
          <w:sz w:val="22"/>
          <w:szCs w:val="22"/>
          <w:lang w:val="ro-RO"/>
        </w:rPr>
        <w:t>Proiectului</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pacing w:val="-1"/>
          <w:sz w:val="22"/>
          <w:szCs w:val="22"/>
          <w:lang w:val="ro-RO"/>
        </w:rPr>
        <w:t>pentr</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12"/>
          <w:sz w:val="22"/>
          <w:szCs w:val="22"/>
          <w:lang w:val="ro-RO"/>
        </w:rPr>
        <w:t xml:space="preserve"> </w:t>
      </w:r>
      <w:r w:rsidRPr="00E258EF">
        <w:rPr>
          <w:rFonts w:ascii="Trebuchet MS" w:eastAsia="Trebuchet MS" w:hAnsi="Trebuchet MS" w:cs="Trebuchet MS"/>
          <w:sz w:val="22"/>
          <w:szCs w:val="22"/>
          <w:lang w:val="ro-RO"/>
        </w:rPr>
        <w:t>acţiunile</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pacing w:val="-1"/>
          <w:sz w:val="22"/>
          <w:szCs w:val="22"/>
          <w:lang w:val="ro-RO"/>
        </w:rPr>
        <w:t>sa</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z w:val="22"/>
          <w:szCs w:val="22"/>
          <w:lang w:val="ro-RO"/>
        </w:rPr>
        <w:t>inacţiunile</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pacing w:val="-1"/>
          <w:sz w:val="22"/>
          <w:szCs w:val="22"/>
          <w:lang w:val="ro-RO"/>
        </w:rPr>
        <w:t>acestora</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pacing w:val="-1"/>
          <w:sz w:val="22"/>
          <w:szCs w:val="22"/>
          <w:lang w:val="ro-RO"/>
        </w:rPr>
        <w:t>or</w:t>
      </w:r>
      <w:r w:rsidRPr="00E258EF">
        <w:rPr>
          <w:rFonts w:ascii="Trebuchet MS" w:eastAsia="Trebuchet MS" w:hAnsi="Trebuchet MS" w:cs="Trebuchet MS"/>
          <w:sz w:val="22"/>
          <w:szCs w:val="22"/>
          <w:lang w:val="ro-RO"/>
        </w:rPr>
        <w:t xml:space="preserve">i </w:t>
      </w:r>
      <w:r w:rsidRPr="00E258EF">
        <w:rPr>
          <w:rFonts w:ascii="Trebuchet MS" w:eastAsia="Trebuchet MS" w:hAnsi="Trebuchet MS" w:cs="Trebuchet MS"/>
          <w:spacing w:val="-1"/>
          <w:w w:val="103"/>
          <w:sz w:val="22"/>
          <w:szCs w:val="22"/>
          <w:lang w:val="ro-RO"/>
        </w:rPr>
        <w:t xml:space="preserve">ale </w:t>
      </w:r>
      <w:r w:rsidRPr="00E258EF">
        <w:rPr>
          <w:rFonts w:ascii="Trebuchet MS" w:eastAsia="Trebuchet MS" w:hAnsi="Trebuchet MS" w:cs="Trebuchet MS"/>
          <w:sz w:val="22"/>
          <w:szCs w:val="22"/>
          <w:lang w:val="ro-RO"/>
        </w:rPr>
        <w:t>prestatorilor</w:t>
      </w:r>
      <w:r w:rsidRPr="00E258EF">
        <w:rPr>
          <w:rFonts w:ascii="Trebuchet MS" w:eastAsia="Trebuchet MS" w:hAnsi="Trebuchet MS" w:cs="Trebuchet MS"/>
          <w:spacing w:val="35"/>
          <w:sz w:val="22"/>
          <w:szCs w:val="22"/>
          <w:lang w:val="ro-RO"/>
        </w:rPr>
        <w:t xml:space="preserve"> </w:t>
      </w:r>
      <w:r w:rsidRPr="00E258EF">
        <w:rPr>
          <w:rFonts w:ascii="Trebuchet MS" w:eastAsia="Trebuchet MS" w:hAnsi="Trebuchet MS" w:cs="Trebuchet MS"/>
          <w:sz w:val="22"/>
          <w:szCs w:val="22"/>
          <w:lang w:val="ro-RO"/>
        </w:rPr>
        <w:t>serviciilor</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z w:val="22"/>
          <w:szCs w:val="22"/>
          <w:lang w:val="ro-RO"/>
        </w:rPr>
        <w:t>extern</w:t>
      </w:r>
      <w:r w:rsidRPr="00E258EF">
        <w:rPr>
          <w:rFonts w:ascii="Trebuchet MS" w:eastAsia="Trebuchet MS" w:hAnsi="Trebuchet MS" w:cs="Trebuchet MS"/>
          <w:spacing w:val="-2"/>
          <w:sz w:val="22"/>
          <w:szCs w:val="22"/>
          <w:lang w:val="ro-RO"/>
        </w:rPr>
        <w:t>a</w:t>
      </w:r>
      <w:r w:rsidRPr="00E258EF">
        <w:rPr>
          <w:rFonts w:ascii="Trebuchet MS" w:eastAsia="Trebuchet MS" w:hAnsi="Trebuchet MS" w:cs="Trebuchet MS"/>
          <w:sz w:val="22"/>
          <w:szCs w:val="22"/>
          <w:lang w:val="ro-RO"/>
        </w:rPr>
        <w:t>lizate</w:t>
      </w:r>
      <w:r w:rsidRPr="00E258EF">
        <w:rPr>
          <w:rFonts w:ascii="Trebuchet MS" w:eastAsia="Trebuchet MS" w:hAnsi="Trebuchet MS" w:cs="Trebuchet MS"/>
          <w:spacing w:val="41"/>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z w:val="22"/>
          <w:szCs w:val="22"/>
          <w:lang w:val="ro-RO"/>
        </w:rPr>
        <w:t>cadrul</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w w:val="103"/>
          <w:sz w:val="22"/>
          <w:szCs w:val="22"/>
          <w:lang w:val="ro-RO"/>
        </w:rPr>
        <w:t>proiectului.</w:t>
      </w:r>
    </w:p>
    <w:p w14:paraId="651C29D6" w14:textId="082A430D" w:rsidR="000B3971" w:rsidRPr="00E258EF" w:rsidRDefault="0099349E" w:rsidP="00983811">
      <w:pPr>
        <w:pStyle w:val="ListParagraph"/>
        <w:numPr>
          <w:ilvl w:val="0"/>
          <w:numId w:val="39"/>
        </w:numPr>
        <w:spacing w:line="247" w:lineRule="auto"/>
        <w:ind w:left="450" w:right="-20" w:hanging="450"/>
        <w:jc w:val="both"/>
        <w:rPr>
          <w:rFonts w:ascii="Trebuchet MS" w:eastAsia="Trebuchet MS" w:hAnsi="Trebuchet MS" w:cs="Trebuchet MS"/>
          <w:w w:val="103"/>
          <w:sz w:val="22"/>
          <w:szCs w:val="22"/>
          <w:lang w:val="ro-RO"/>
        </w:rPr>
      </w:pPr>
      <w:r w:rsidRPr="00E258EF">
        <w:rPr>
          <w:rFonts w:ascii="Trebuchet MS" w:eastAsia="Trebuchet MS" w:hAnsi="Trebuchet MS" w:cs="Trebuchet MS"/>
          <w:sz w:val="22"/>
          <w:szCs w:val="22"/>
          <w:lang w:val="ro-RO"/>
        </w:rPr>
        <w:t xml:space="preserve">Toţi </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z w:val="22"/>
          <w:szCs w:val="22"/>
          <w:lang w:val="ro-RO"/>
        </w:rPr>
        <w:t xml:space="preserve">partenerii </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pacing w:val="-1"/>
          <w:sz w:val="22"/>
          <w:szCs w:val="22"/>
          <w:lang w:val="ro-RO"/>
        </w:rPr>
        <w:t>sun</w:t>
      </w:r>
      <w:r w:rsidRPr="00E258EF">
        <w:rPr>
          <w:rFonts w:ascii="Trebuchet MS" w:eastAsia="Trebuchet MS" w:hAnsi="Trebuchet MS" w:cs="Trebuchet MS"/>
          <w:sz w:val="22"/>
          <w:szCs w:val="22"/>
          <w:lang w:val="ro-RO"/>
        </w:rPr>
        <w:t xml:space="preserve">t </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z w:val="22"/>
          <w:szCs w:val="22"/>
          <w:lang w:val="ro-RO"/>
        </w:rPr>
        <w:t xml:space="preserve">obligaţi </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pacing w:val="-2"/>
          <w:sz w:val="22"/>
          <w:szCs w:val="22"/>
          <w:lang w:val="ro-RO"/>
        </w:rPr>
        <w:t>s</w:t>
      </w:r>
      <w:r w:rsidRPr="00E258EF">
        <w:rPr>
          <w:rFonts w:ascii="Trebuchet MS" w:eastAsia="Trebuchet MS" w:hAnsi="Trebuchet MS" w:cs="Trebuchet MS"/>
          <w:sz w:val="22"/>
          <w:szCs w:val="22"/>
          <w:lang w:val="ro-RO"/>
        </w:rPr>
        <w:t xml:space="preserve">ă </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1"/>
          <w:sz w:val="22"/>
          <w:szCs w:val="22"/>
          <w:lang w:val="ro-RO"/>
        </w:rPr>
        <w:t>respect</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z w:val="22"/>
          <w:szCs w:val="22"/>
          <w:lang w:val="ro-RO"/>
        </w:rPr>
        <w:t xml:space="preserve">întocmai </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pacing w:val="-1"/>
          <w:sz w:val="22"/>
          <w:szCs w:val="22"/>
          <w:lang w:val="ro-RO"/>
        </w:rPr>
        <w:t>ş</w:t>
      </w:r>
      <w:r w:rsidRPr="00E258EF">
        <w:rPr>
          <w:rFonts w:ascii="Trebuchet MS" w:eastAsia="Trebuchet MS" w:hAnsi="Trebuchet MS" w:cs="Trebuchet MS"/>
          <w:sz w:val="22"/>
          <w:szCs w:val="22"/>
          <w:lang w:val="ro-RO"/>
        </w:rPr>
        <w:t xml:space="preserve">i  în </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z w:val="22"/>
          <w:szCs w:val="22"/>
          <w:lang w:val="ro-RO"/>
        </w:rPr>
        <w:t xml:space="preserve">integralitate </w:t>
      </w:r>
      <w:r w:rsidRPr="00E258EF">
        <w:rPr>
          <w:rFonts w:ascii="Trebuchet MS" w:eastAsia="Trebuchet MS" w:hAnsi="Trebuchet MS" w:cs="Trebuchet MS"/>
          <w:spacing w:val="31"/>
          <w:sz w:val="22"/>
          <w:szCs w:val="22"/>
          <w:lang w:val="ro-RO"/>
        </w:rPr>
        <w:t xml:space="preserve"> </w:t>
      </w:r>
      <w:r w:rsidRPr="00E258EF">
        <w:rPr>
          <w:rFonts w:ascii="Trebuchet MS" w:eastAsia="Trebuchet MS" w:hAnsi="Trebuchet MS" w:cs="Trebuchet MS"/>
          <w:w w:val="103"/>
          <w:sz w:val="22"/>
          <w:szCs w:val="22"/>
          <w:lang w:val="ro-RO"/>
        </w:rPr>
        <w:t xml:space="preserve">prevederile </w:t>
      </w:r>
      <w:r w:rsidRPr="00E258EF">
        <w:rPr>
          <w:rFonts w:ascii="Trebuchet MS" w:eastAsia="Trebuchet MS" w:hAnsi="Trebuchet MS" w:cs="Trebuchet MS"/>
          <w:spacing w:val="-1"/>
          <w:sz w:val="22"/>
          <w:szCs w:val="22"/>
          <w:lang w:val="ro-RO"/>
        </w:rPr>
        <w:t>prezentulu</w:t>
      </w:r>
      <w:r w:rsidRPr="00E258EF">
        <w:rPr>
          <w:rFonts w:ascii="Trebuchet MS" w:eastAsia="Trebuchet MS" w:hAnsi="Trebuchet MS" w:cs="Trebuchet MS"/>
          <w:sz w:val="22"/>
          <w:szCs w:val="22"/>
          <w:lang w:val="ro-RO"/>
        </w:rPr>
        <w:t xml:space="preserve">i </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pacing w:val="-1"/>
          <w:sz w:val="22"/>
          <w:szCs w:val="22"/>
          <w:lang w:val="ro-RO"/>
        </w:rPr>
        <w:t>Contrac</w:t>
      </w:r>
      <w:r w:rsidRPr="00E258EF">
        <w:rPr>
          <w:rFonts w:ascii="Trebuchet MS" w:eastAsia="Trebuchet MS" w:hAnsi="Trebuchet MS" w:cs="Trebuchet MS"/>
          <w:sz w:val="22"/>
          <w:szCs w:val="22"/>
          <w:lang w:val="ro-RO"/>
        </w:rPr>
        <w:t>t</w:t>
      </w:r>
      <w:r w:rsidRPr="00E258EF">
        <w:rPr>
          <w:rFonts w:ascii="Trebuchet MS" w:eastAsia="Trebuchet MS" w:hAnsi="Trebuchet MS" w:cs="Trebuchet MS"/>
          <w:spacing w:val="57"/>
          <w:sz w:val="22"/>
          <w:szCs w:val="22"/>
          <w:lang w:val="ro-RO"/>
        </w:rPr>
        <w:t xml:space="preserve"> </w:t>
      </w:r>
      <w:r w:rsidRPr="00E258EF">
        <w:rPr>
          <w:rFonts w:ascii="Trebuchet MS" w:eastAsia="Trebuchet MS" w:hAnsi="Trebuchet MS" w:cs="Trebuchet MS"/>
          <w:spacing w:val="1"/>
          <w:sz w:val="22"/>
          <w:szCs w:val="22"/>
          <w:lang w:val="ro-RO"/>
        </w:rPr>
        <w:t>d</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41"/>
          <w:sz w:val="22"/>
          <w:szCs w:val="22"/>
          <w:lang w:val="ro-RO"/>
        </w:rPr>
        <w:t xml:space="preserve"> </w:t>
      </w:r>
      <w:r w:rsidRPr="00E258EF">
        <w:rPr>
          <w:rFonts w:ascii="Trebuchet MS" w:eastAsia="Trebuchet MS" w:hAnsi="Trebuchet MS" w:cs="Trebuchet MS"/>
          <w:sz w:val="22"/>
          <w:szCs w:val="22"/>
          <w:lang w:val="ro-RO"/>
        </w:rPr>
        <w:t>Finan</w:t>
      </w:r>
      <w:r w:rsidRPr="00E258EF">
        <w:rPr>
          <w:rFonts w:ascii="Trebuchet MS" w:eastAsia="Trebuchet MS" w:hAnsi="Trebuchet MS" w:cs="Trebuchet MS"/>
          <w:spacing w:val="-1"/>
          <w:sz w:val="22"/>
          <w:szCs w:val="22"/>
          <w:lang w:val="ro-RO"/>
        </w:rPr>
        <w:t>țare</w:t>
      </w:r>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z w:val="22"/>
          <w:szCs w:val="22"/>
          <w:lang w:val="ro-RO"/>
        </w:rPr>
        <w:t>Liderul</w:t>
      </w:r>
      <w:r w:rsidRPr="00E258EF">
        <w:rPr>
          <w:rFonts w:ascii="Trebuchet MS" w:eastAsia="Trebuchet MS" w:hAnsi="Trebuchet MS" w:cs="Trebuchet MS"/>
          <w:spacing w:val="53"/>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43"/>
          <w:sz w:val="22"/>
          <w:szCs w:val="22"/>
          <w:lang w:val="ro-RO"/>
        </w:rPr>
        <w:t xml:space="preserve"> </w:t>
      </w:r>
      <w:r w:rsidRPr="00E258EF">
        <w:rPr>
          <w:rFonts w:ascii="Trebuchet MS" w:eastAsia="Trebuchet MS" w:hAnsi="Trebuchet MS" w:cs="Trebuchet MS"/>
          <w:sz w:val="22"/>
          <w:szCs w:val="22"/>
          <w:lang w:val="ro-RO"/>
        </w:rPr>
        <w:t xml:space="preserve">parteneriat </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z w:val="22"/>
          <w:szCs w:val="22"/>
          <w:lang w:val="ro-RO"/>
        </w:rPr>
        <w:t>răspunde</w:t>
      </w:r>
      <w:r w:rsidRPr="00E258EF">
        <w:rPr>
          <w:rFonts w:ascii="Trebuchet MS" w:eastAsia="Trebuchet MS" w:hAnsi="Trebuchet MS" w:cs="Trebuchet MS"/>
          <w:spacing w:val="58"/>
          <w:sz w:val="22"/>
          <w:szCs w:val="22"/>
          <w:lang w:val="ro-RO"/>
        </w:rPr>
        <w:t xml:space="preserve"> </w:t>
      </w:r>
      <w:r w:rsidRPr="00E258EF">
        <w:rPr>
          <w:rFonts w:ascii="Trebuchet MS" w:eastAsia="Trebuchet MS" w:hAnsi="Trebuchet MS" w:cs="Trebuchet MS"/>
          <w:sz w:val="22"/>
          <w:szCs w:val="22"/>
          <w:lang w:val="ro-RO"/>
        </w:rPr>
        <w:t>în</w:t>
      </w:r>
      <w:r w:rsidRPr="00E258EF">
        <w:rPr>
          <w:rFonts w:ascii="Trebuchet MS" w:eastAsia="Trebuchet MS" w:hAnsi="Trebuchet MS" w:cs="Trebuchet MS"/>
          <w:spacing w:val="41"/>
          <w:sz w:val="22"/>
          <w:szCs w:val="22"/>
          <w:lang w:val="ro-RO"/>
        </w:rPr>
        <w:t xml:space="preserve"> </w:t>
      </w:r>
      <w:r w:rsidRPr="00E258EF">
        <w:rPr>
          <w:rFonts w:ascii="Trebuchet MS" w:eastAsia="Trebuchet MS" w:hAnsi="Trebuchet MS" w:cs="Trebuchet MS"/>
          <w:spacing w:val="-1"/>
          <w:sz w:val="22"/>
          <w:szCs w:val="22"/>
          <w:lang w:val="ro-RO"/>
        </w:rPr>
        <w:t>faţ</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44"/>
          <w:sz w:val="22"/>
          <w:szCs w:val="22"/>
          <w:lang w:val="ro-RO"/>
        </w:rPr>
        <w:t xml:space="preserve"> </w:t>
      </w:r>
      <w:r w:rsidR="003D6835" w:rsidRPr="00E258EF">
        <w:rPr>
          <w:rFonts w:ascii="Trebuchet MS" w:eastAsia="Trebuchet MS" w:hAnsi="Trebuchet MS" w:cs="Trebuchet MS"/>
          <w:sz w:val="22"/>
          <w:szCs w:val="22"/>
          <w:lang w:val="ro-RO"/>
        </w:rPr>
        <w:t>AM</w:t>
      </w:r>
      <w:r w:rsidR="00134D22" w:rsidRPr="00E258EF">
        <w:rPr>
          <w:rFonts w:ascii="Trebuchet MS" w:eastAsia="Trebuchet MS" w:hAnsi="Trebuchet MS" w:cs="Trebuchet MS"/>
          <w:sz w:val="22"/>
          <w:szCs w:val="22"/>
          <w:lang w:val="ro-RO"/>
        </w:rPr>
        <w:t>PEO</w:t>
      </w:r>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1"/>
          <w:w w:val="103"/>
          <w:sz w:val="22"/>
          <w:szCs w:val="22"/>
          <w:lang w:val="ro-RO"/>
        </w:rPr>
        <w:t>OI</w:t>
      </w:r>
      <w:r w:rsidRPr="00E258EF">
        <w:rPr>
          <w:rFonts w:ascii="Trebuchet MS" w:eastAsia="Trebuchet MS" w:hAnsi="Trebuchet MS" w:cs="Trebuchet MS"/>
          <w:spacing w:val="12"/>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49"/>
          <w:sz w:val="22"/>
          <w:szCs w:val="22"/>
          <w:lang w:val="ro-RO"/>
        </w:rPr>
        <w:t xml:space="preserve"> </w:t>
      </w:r>
      <w:r w:rsidRPr="00E258EF">
        <w:rPr>
          <w:rFonts w:ascii="Trebuchet MS" w:eastAsia="Trebuchet MS" w:hAnsi="Trebuchet MS" w:cs="Trebuchet MS"/>
          <w:sz w:val="22"/>
          <w:szCs w:val="22"/>
          <w:lang w:val="ro-RO"/>
        </w:rPr>
        <w:t xml:space="preserve">îndeplinirea </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pacing w:val="-1"/>
          <w:sz w:val="22"/>
          <w:szCs w:val="22"/>
          <w:lang w:val="ro-RO"/>
        </w:rPr>
        <w:t>prevederilo</w:t>
      </w:r>
      <w:r w:rsidRPr="00E258EF">
        <w:rPr>
          <w:rFonts w:ascii="Trebuchet MS" w:eastAsia="Trebuchet MS" w:hAnsi="Trebuchet MS" w:cs="Trebuchet MS"/>
          <w:sz w:val="22"/>
          <w:szCs w:val="22"/>
          <w:lang w:val="ro-RO"/>
        </w:rPr>
        <w:t xml:space="preserve">r </w:t>
      </w:r>
      <w:r w:rsidRPr="00E258EF">
        <w:rPr>
          <w:rFonts w:ascii="Trebuchet MS" w:eastAsia="Trebuchet MS" w:hAnsi="Trebuchet MS" w:cs="Trebuchet MS"/>
          <w:spacing w:val="15"/>
          <w:sz w:val="22"/>
          <w:szCs w:val="22"/>
          <w:lang w:val="ro-RO"/>
        </w:rPr>
        <w:t xml:space="preserve"> </w:t>
      </w:r>
      <w:r w:rsidRPr="00E258EF">
        <w:rPr>
          <w:rFonts w:ascii="Trebuchet MS" w:eastAsia="Trebuchet MS" w:hAnsi="Trebuchet MS" w:cs="Trebuchet MS"/>
          <w:sz w:val="22"/>
          <w:szCs w:val="22"/>
          <w:lang w:val="ro-RO"/>
        </w:rPr>
        <w:t xml:space="preserve">prezentului </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pacing w:val="-1"/>
          <w:sz w:val="22"/>
          <w:szCs w:val="22"/>
          <w:lang w:val="ro-RO"/>
        </w:rPr>
        <w:t>Contrac</w:t>
      </w:r>
      <w:r w:rsidRPr="00E258EF">
        <w:rPr>
          <w:rFonts w:ascii="Trebuchet MS" w:eastAsia="Trebuchet MS" w:hAnsi="Trebuchet MS" w:cs="Trebuchet MS"/>
          <w:sz w:val="22"/>
          <w:szCs w:val="22"/>
          <w:lang w:val="ro-RO"/>
        </w:rPr>
        <w:t xml:space="preserve">t </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z w:val="22"/>
          <w:szCs w:val="22"/>
          <w:lang w:val="ro-RO"/>
        </w:rPr>
        <w:t>și</w:t>
      </w:r>
      <w:r w:rsidRPr="00E258EF">
        <w:rPr>
          <w:rFonts w:ascii="Trebuchet MS" w:eastAsia="Trebuchet MS" w:hAnsi="Trebuchet MS" w:cs="Trebuchet MS"/>
          <w:spacing w:val="47"/>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47"/>
          <w:sz w:val="22"/>
          <w:szCs w:val="22"/>
          <w:lang w:val="ro-RO"/>
        </w:rPr>
        <w:t xml:space="preserve"> </w:t>
      </w:r>
      <w:r w:rsidRPr="00E258EF">
        <w:rPr>
          <w:rFonts w:ascii="Trebuchet MS" w:eastAsia="Trebuchet MS" w:hAnsi="Trebuchet MS" w:cs="Trebuchet MS"/>
          <w:spacing w:val="1"/>
          <w:sz w:val="22"/>
          <w:szCs w:val="22"/>
          <w:lang w:val="ro-RO"/>
        </w:rPr>
        <w:t>ce</w:t>
      </w:r>
      <w:r w:rsidRPr="00E258EF">
        <w:rPr>
          <w:rFonts w:ascii="Trebuchet MS" w:eastAsia="Trebuchet MS" w:hAnsi="Trebuchet MS" w:cs="Trebuchet MS"/>
          <w:spacing w:val="-4"/>
          <w:sz w:val="22"/>
          <w:szCs w:val="22"/>
          <w:lang w:val="ro-RO"/>
        </w:rPr>
        <w:t>l</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53"/>
          <w:sz w:val="22"/>
          <w:szCs w:val="22"/>
          <w:lang w:val="ro-RO"/>
        </w:rPr>
        <w:t xml:space="preserve"> </w:t>
      </w:r>
      <w:r w:rsidRPr="00E258EF">
        <w:rPr>
          <w:rFonts w:ascii="Trebuchet MS" w:eastAsia="Trebuchet MS" w:hAnsi="Trebuchet MS" w:cs="Trebuchet MS"/>
          <w:sz w:val="22"/>
          <w:szCs w:val="22"/>
          <w:lang w:val="ro-RO"/>
        </w:rPr>
        <w:t>ale</w:t>
      </w:r>
      <w:r w:rsidRPr="00E258EF">
        <w:rPr>
          <w:rFonts w:ascii="Trebuchet MS" w:eastAsia="Trebuchet MS" w:hAnsi="Trebuchet MS" w:cs="Trebuchet MS"/>
          <w:spacing w:val="51"/>
          <w:sz w:val="22"/>
          <w:szCs w:val="22"/>
          <w:lang w:val="ro-RO"/>
        </w:rPr>
        <w:t xml:space="preserve"> </w:t>
      </w:r>
      <w:r w:rsidRPr="00E258EF">
        <w:rPr>
          <w:rFonts w:ascii="Trebuchet MS" w:eastAsia="Trebuchet MS" w:hAnsi="Trebuchet MS" w:cs="Trebuchet MS"/>
          <w:sz w:val="22"/>
          <w:szCs w:val="22"/>
          <w:lang w:val="ro-RO"/>
        </w:rPr>
        <w:t xml:space="preserve">Anexei  </w:t>
      </w:r>
      <w:r w:rsidR="00781BA6">
        <w:rPr>
          <w:rFonts w:ascii="Trebuchet MS" w:eastAsia="Trebuchet MS" w:hAnsi="Trebuchet MS" w:cs="Trebuchet MS"/>
          <w:sz w:val="22"/>
          <w:szCs w:val="22"/>
          <w:lang w:val="ro-RO"/>
        </w:rPr>
        <w:t>nr. 1 la contractul de finanțare – condiții generale</w:t>
      </w:r>
      <w:r w:rsidR="00781BA6" w:rsidRPr="00E258EF">
        <w:rPr>
          <w:rFonts w:ascii="Trebuchet MS" w:eastAsia="Trebuchet MS" w:hAnsi="Trebuchet MS" w:cs="Trebuchet MS"/>
          <w:spacing w:val="45"/>
          <w:sz w:val="22"/>
          <w:szCs w:val="22"/>
          <w:lang w:val="ro-RO"/>
        </w:rPr>
        <w:t xml:space="preserve"> </w:t>
      </w:r>
      <w:r w:rsidRPr="00E258EF">
        <w:rPr>
          <w:rFonts w:ascii="Trebuchet MS" w:eastAsia="Trebuchet MS" w:hAnsi="Trebuchet MS" w:cs="Trebuchet MS"/>
          <w:w w:val="103"/>
          <w:sz w:val="22"/>
          <w:szCs w:val="22"/>
          <w:lang w:val="ro-RO"/>
        </w:rPr>
        <w:t xml:space="preserve">– </w:t>
      </w:r>
      <w:r w:rsidRPr="00E258EF">
        <w:rPr>
          <w:rFonts w:ascii="Trebuchet MS" w:eastAsia="Trebuchet MS" w:hAnsi="Trebuchet MS" w:cs="Trebuchet MS"/>
          <w:sz w:val="22"/>
          <w:szCs w:val="22"/>
          <w:lang w:val="ro-RO"/>
        </w:rPr>
        <w:t>Cererea</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w w:val="103"/>
          <w:sz w:val="22"/>
          <w:szCs w:val="22"/>
          <w:lang w:val="ro-RO"/>
        </w:rPr>
        <w:t>finan</w:t>
      </w:r>
      <w:r w:rsidRPr="00E258EF">
        <w:rPr>
          <w:rFonts w:ascii="Trebuchet MS" w:eastAsia="Trebuchet MS" w:hAnsi="Trebuchet MS" w:cs="Trebuchet MS"/>
          <w:spacing w:val="-1"/>
          <w:w w:val="103"/>
          <w:sz w:val="22"/>
          <w:szCs w:val="22"/>
          <w:lang w:val="ro-RO"/>
        </w:rPr>
        <w:t>țare.</w:t>
      </w:r>
    </w:p>
    <w:p w14:paraId="6A898C5C" w14:textId="0B3F637A" w:rsidR="000B3971" w:rsidRPr="00E258EF" w:rsidRDefault="0099349E" w:rsidP="00983811">
      <w:pPr>
        <w:pStyle w:val="ListParagraph"/>
        <w:numPr>
          <w:ilvl w:val="0"/>
          <w:numId w:val="39"/>
        </w:numPr>
        <w:spacing w:line="247" w:lineRule="auto"/>
        <w:ind w:left="450" w:right="-20" w:hanging="450"/>
        <w:jc w:val="both"/>
        <w:rPr>
          <w:rFonts w:ascii="Trebuchet MS" w:eastAsia="Trebuchet MS" w:hAnsi="Trebuchet MS" w:cs="Trebuchet MS"/>
          <w:w w:val="103"/>
          <w:sz w:val="22"/>
          <w:szCs w:val="22"/>
          <w:lang w:val="ro-RO"/>
        </w:rPr>
      </w:pPr>
      <w:r w:rsidRPr="00E258EF">
        <w:rPr>
          <w:rFonts w:ascii="Trebuchet MS" w:eastAsia="Trebuchet MS" w:hAnsi="Trebuchet MS" w:cs="Trebuchet MS"/>
          <w:spacing w:val="-1"/>
          <w:sz w:val="22"/>
          <w:szCs w:val="22"/>
          <w:lang w:val="ro-RO"/>
        </w:rPr>
        <w:t>Lideru</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pacing w:val="-1"/>
          <w:sz w:val="22"/>
          <w:szCs w:val="22"/>
          <w:lang w:val="ro-RO"/>
        </w:rPr>
        <w:t>parteneriatulu</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36"/>
          <w:sz w:val="22"/>
          <w:szCs w:val="22"/>
          <w:lang w:val="ro-RO"/>
        </w:rPr>
        <w:t xml:space="preserve"> </w:t>
      </w:r>
      <w:r w:rsidRPr="00E258EF">
        <w:rPr>
          <w:rFonts w:ascii="Trebuchet MS" w:eastAsia="Trebuchet MS" w:hAnsi="Trebuchet MS" w:cs="Trebuchet MS"/>
          <w:spacing w:val="-1"/>
          <w:sz w:val="22"/>
          <w:szCs w:val="22"/>
          <w:lang w:val="ro-RO"/>
        </w:rPr>
        <w:t>est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pacing w:val="-1"/>
          <w:sz w:val="22"/>
          <w:szCs w:val="22"/>
          <w:lang w:val="ro-RO"/>
        </w:rPr>
        <w:t>responsabi</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pacing w:val="-1"/>
          <w:sz w:val="22"/>
          <w:szCs w:val="22"/>
          <w:lang w:val="ro-RO"/>
        </w:rPr>
        <w:t>c</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1"/>
          <w:sz w:val="22"/>
          <w:szCs w:val="22"/>
          <w:lang w:val="ro-RO"/>
        </w:rPr>
        <w:t>transmitere</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spacing w:val="-1"/>
          <w:sz w:val="22"/>
          <w:szCs w:val="22"/>
          <w:lang w:val="ro-RO"/>
        </w:rPr>
        <w:t>cererilo</w:t>
      </w:r>
      <w:r w:rsidRPr="00E258EF">
        <w:rPr>
          <w:rFonts w:ascii="Trebuchet MS" w:eastAsia="Trebuchet MS" w:hAnsi="Trebuchet MS" w:cs="Trebuchet MS"/>
          <w:sz w:val="22"/>
          <w:szCs w:val="22"/>
          <w:lang w:val="ro-RO"/>
        </w:rPr>
        <w:t>r</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pacing w:val="-1"/>
          <w:sz w:val="22"/>
          <w:szCs w:val="22"/>
          <w:lang w:val="ro-RO"/>
        </w:rPr>
        <w:t>d</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
          <w:sz w:val="22"/>
          <w:szCs w:val="22"/>
          <w:lang w:val="ro-RO"/>
        </w:rPr>
        <w:t xml:space="preserve"> </w:t>
      </w:r>
      <w:r w:rsidR="00C50706" w:rsidRPr="00E258EF">
        <w:rPr>
          <w:rFonts w:ascii="Trebuchet MS" w:eastAsia="Trebuchet MS" w:hAnsi="Trebuchet MS" w:cs="Trebuchet MS"/>
          <w:spacing w:val="2"/>
          <w:sz w:val="22"/>
          <w:szCs w:val="22"/>
          <w:lang w:val="ro-RO"/>
        </w:rPr>
        <w:t>prefinanțare/</w:t>
      </w:r>
      <w:r w:rsidRPr="00E258EF">
        <w:rPr>
          <w:rFonts w:ascii="Trebuchet MS" w:eastAsia="Trebuchet MS" w:hAnsi="Trebuchet MS" w:cs="Trebuchet MS"/>
          <w:spacing w:val="-1"/>
          <w:sz w:val="22"/>
          <w:szCs w:val="22"/>
          <w:lang w:val="ro-RO"/>
        </w:rPr>
        <w:t>rambursare</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w w:val="103"/>
          <w:sz w:val="22"/>
          <w:szCs w:val="22"/>
          <w:lang w:val="ro-RO"/>
        </w:rPr>
        <w:t xml:space="preserve">plată/ </w:t>
      </w:r>
      <w:r w:rsidRPr="00E258EF">
        <w:rPr>
          <w:rFonts w:ascii="Trebuchet MS" w:eastAsia="Trebuchet MS" w:hAnsi="Trebuchet MS" w:cs="Trebuchet MS"/>
          <w:spacing w:val="-4"/>
          <w:sz w:val="22"/>
          <w:szCs w:val="22"/>
          <w:lang w:val="ro-RO"/>
        </w:rPr>
        <w:t>r</w:t>
      </w:r>
      <w:r w:rsidRPr="00E258EF">
        <w:rPr>
          <w:rFonts w:ascii="Trebuchet MS" w:eastAsia="Trebuchet MS" w:hAnsi="Trebuchet MS" w:cs="Trebuchet MS"/>
          <w:spacing w:val="1"/>
          <w:sz w:val="22"/>
          <w:szCs w:val="22"/>
          <w:lang w:val="ro-RO"/>
        </w:rPr>
        <w:t>a</w:t>
      </w:r>
      <w:r w:rsidRPr="00E258EF">
        <w:rPr>
          <w:rFonts w:ascii="Trebuchet MS" w:eastAsia="Trebuchet MS" w:hAnsi="Trebuchet MS" w:cs="Trebuchet MS"/>
          <w:sz w:val="22"/>
          <w:szCs w:val="22"/>
          <w:lang w:val="ro-RO"/>
        </w:rPr>
        <w:t>poartelor</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z w:val="22"/>
          <w:szCs w:val="22"/>
          <w:lang w:val="ro-RO"/>
        </w:rPr>
        <w:t>tehnice</w:t>
      </w:r>
      <w:r w:rsidRPr="00E258EF">
        <w:rPr>
          <w:rFonts w:ascii="Trebuchet MS" w:eastAsia="Trebuchet MS" w:hAnsi="Trebuchet MS" w:cs="Trebuchet MS"/>
          <w:spacing w:val="12"/>
          <w:sz w:val="22"/>
          <w:szCs w:val="22"/>
          <w:lang w:val="ro-RO"/>
        </w:rPr>
        <w:t xml:space="preserve"> </w:t>
      </w:r>
      <w:r w:rsidRPr="00E258EF">
        <w:rPr>
          <w:rFonts w:ascii="Trebuchet MS" w:eastAsia="Trebuchet MS" w:hAnsi="Trebuchet MS" w:cs="Trebuchet MS"/>
          <w:spacing w:val="-1"/>
          <w:sz w:val="22"/>
          <w:szCs w:val="22"/>
          <w:lang w:val="ro-RO"/>
        </w:rPr>
        <w:t>cătr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8"/>
          <w:sz w:val="22"/>
          <w:szCs w:val="22"/>
          <w:lang w:val="ro-RO"/>
        </w:rPr>
        <w:t xml:space="preserve"> </w:t>
      </w:r>
      <w:r w:rsidR="007038AF" w:rsidRPr="00E258EF">
        <w:rPr>
          <w:rFonts w:ascii="Trebuchet MS" w:eastAsia="Trebuchet MS" w:hAnsi="Trebuchet MS" w:cs="Trebuchet MS"/>
          <w:spacing w:val="8"/>
          <w:sz w:val="22"/>
          <w:szCs w:val="22"/>
          <w:lang w:val="ro-RO"/>
        </w:rPr>
        <w:t>AMPEO/</w:t>
      </w:r>
      <w:r w:rsidRPr="00E258EF">
        <w:rPr>
          <w:rFonts w:ascii="Trebuchet MS" w:eastAsia="Trebuchet MS" w:hAnsi="Trebuchet MS" w:cs="Trebuchet MS"/>
          <w:spacing w:val="-1"/>
          <w:sz w:val="22"/>
          <w:szCs w:val="22"/>
          <w:lang w:val="ro-RO"/>
        </w:rPr>
        <w:t>O</w:t>
      </w:r>
      <w:r w:rsidRPr="00E258EF">
        <w:rPr>
          <w:rFonts w:ascii="Trebuchet MS" w:eastAsia="Trebuchet MS" w:hAnsi="Trebuchet MS" w:cs="Trebuchet MS"/>
          <w:sz w:val="22"/>
          <w:szCs w:val="22"/>
          <w:lang w:val="ro-RO"/>
        </w:rPr>
        <w:t>I</w:t>
      </w:r>
      <w:r w:rsidR="007038AF"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pacing w:val="-1"/>
          <w:sz w:val="22"/>
          <w:szCs w:val="22"/>
          <w:lang w:val="ro-RO"/>
        </w:rPr>
        <w:t>confor</w:t>
      </w:r>
      <w:r w:rsidRPr="00E258EF">
        <w:rPr>
          <w:rFonts w:ascii="Trebuchet MS" w:eastAsia="Trebuchet MS" w:hAnsi="Trebuchet MS" w:cs="Trebuchet MS"/>
          <w:sz w:val="22"/>
          <w:szCs w:val="22"/>
          <w:lang w:val="ro-RO"/>
        </w:rPr>
        <w:t>m</w:t>
      </w:r>
      <w:r w:rsidRPr="00E258EF">
        <w:rPr>
          <w:rFonts w:ascii="Trebuchet MS" w:eastAsia="Trebuchet MS" w:hAnsi="Trebuchet MS" w:cs="Trebuchet MS"/>
          <w:spacing w:val="15"/>
          <w:sz w:val="22"/>
          <w:szCs w:val="22"/>
          <w:lang w:val="ro-RO"/>
        </w:rPr>
        <w:t xml:space="preserve"> </w:t>
      </w:r>
      <w:r w:rsidRPr="00E258EF">
        <w:rPr>
          <w:rFonts w:ascii="Trebuchet MS" w:eastAsia="Trebuchet MS" w:hAnsi="Trebuchet MS" w:cs="Trebuchet MS"/>
          <w:sz w:val="22"/>
          <w:szCs w:val="22"/>
          <w:lang w:val="ro-RO"/>
        </w:rPr>
        <w:t>prevederilor</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pacing w:val="2"/>
          <w:sz w:val="22"/>
          <w:szCs w:val="22"/>
          <w:lang w:val="ro-RO"/>
        </w:rPr>
        <w:t>p</w:t>
      </w:r>
      <w:r w:rsidRPr="00E258EF">
        <w:rPr>
          <w:rFonts w:ascii="Trebuchet MS" w:eastAsia="Trebuchet MS" w:hAnsi="Trebuchet MS" w:cs="Trebuchet MS"/>
          <w:spacing w:val="-4"/>
          <w:sz w:val="22"/>
          <w:szCs w:val="22"/>
          <w:lang w:val="ro-RO"/>
        </w:rPr>
        <w:t>r</w:t>
      </w:r>
      <w:r w:rsidRPr="00E258EF">
        <w:rPr>
          <w:rFonts w:ascii="Trebuchet MS" w:eastAsia="Trebuchet MS" w:hAnsi="Trebuchet MS" w:cs="Trebuchet MS"/>
          <w:sz w:val="22"/>
          <w:szCs w:val="22"/>
          <w:lang w:val="ro-RO"/>
        </w:rPr>
        <w:t>ezentului</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pacing w:val="-1"/>
          <w:sz w:val="22"/>
          <w:szCs w:val="22"/>
          <w:lang w:val="ro-RO"/>
        </w:rPr>
        <w:t>Contrac</w:t>
      </w:r>
      <w:r w:rsidRPr="00E258EF">
        <w:rPr>
          <w:rFonts w:ascii="Trebuchet MS" w:eastAsia="Trebuchet MS" w:hAnsi="Trebuchet MS" w:cs="Trebuchet MS"/>
          <w:sz w:val="22"/>
          <w:szCs w:val="22"/>
          <w:lang w:val="ro-RO"/>
        </w:rPr>
        <w:t>t</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pacing w:val="1"/>
          <w:w w:val="103"/>
          <w:sz w:val="22"/>
          <w:szCs w:val="22"/>
          <w:lang w:val="ro-RO"/>
        </w:rPr>
        <w:t xml:space="preserve">de </w:t>
      </w:r>
      <w:r w:rsidRPr="00E258EF">
        <w:rPr>
          <w:rFonts w:ascii="Trebuchet MS" w:eastAsia="Trebuchet MS" w:hAnsi="Trebuchet MS" w:cs="Trebuchet MS"/>
          <w:spacing w:val="-1"/>
          <w:w w:val="103"/>
          <w:sz w:val="22"/>
          <w:szCs w:val="22"/>
          <w:lang w:val="ro-RO"/>
        </w:rPr>
        <w:t>Finanţare.</w:t>
      </w:r>
    </w:p>
    <w:p w14:paraId="034387E4" w14:textId="39CA6C47" w:rsidR="00090357" w:rsidRPr="00E258EF" w:rsidRDefault="0099349E" w:rsidP="001F548B">
      <w:pPr>
        <w:pStyle w:val="ListParagraph"/>
        <w:numPr>
          <w:ilvl w:val="0"/>
          <w:numId w:val="39"/>
        </w:numPr>
        <w:spacing w:line="247" w:lineRule="auto"/>
        <w:ind w:left="450" w:right="-20" w:hanging="450"/>
        <w:jc w:val="both"/>
        <w:rPr>
          <w:rFonts w:ascii="Trebuchet MS" w:eastAsia="Trebuchet MS" w:hAnsi="Trebuchet MS" w:cs="Trebuchet MS"/>
          <w:w w:val="103"/>
          <w:sz w:val="22"/>
          <w:szCs w:val="22"/>
          <w:lang w:val="ro-RO"/>
        </w:rPr>
      </w:pPr>
      <w:r w:rsidRPr="00E258EF">
        <w:rPr>
          <w:rFonts w:ascii="Trebuchet MS" w:eastAsia="Trebuchet MS" w:hAnsi="Trebuchet MS" w:cs="Trebuchet MS"/>
          <w:sz w:val="22"/>
          <w:szCs w:val="22"/>
          <w:lang w:val="ro-RO"/>
        </w:rPr>
        <w:t>Liderul</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z w:val="22"/>
          <w:szCs w:val="22"/>
          <w:lang w:val="ro-RO"/>
        </w:rPr>
        <w:t>parteneriat</w:t>
      </w:r>
      <w:r w:rsidRPr="00E258EF">
        <w:rPr>
          <w:rFonts w:ascii="Trebuchet MS" w:eastAsia="Trebuchet MS" w:hAnsi="Trebuchet MS" w:cs="Trebuchet MS"/>
          <w:spacing w:val="35"/>
          <w:sz w:val="22"/>
          <w:szCs w:val="22"/>
          <w:lang w:val="ro-RO"/>
        </w:rPr>
        <w:t xml:space="preserve"> </w:t>
      </w:r>
      <w:r w:rsidRPr="00E258EF">
        <w:rPr>
          <w:rFonts w:ascii="Trebuchet MS" w:eastAsia="Trebuchet MS" w:hAnsi="Trebuchet MS" w:cs="Trebuchet MS"/>
          <w:spacing w:val="-1"/>
          <w:sz w:val="22"/>
          <w:szCs w:val="22"/>
          <w:lang w:val="ro-RO"/>
        </w:rPr>
        <w:t>poat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1"/>
          <w:sz w:val="22"/>
          <w:szCs w:val="22"/>
          <w:lang w:val="ro-RO"/>
        </w:rPr>
        <w:t xml:space="preserve"> </w:t>
      </w:r>
      <w:r w:rsidR="004F7E36" w:rsidRPr="00E258EF">
        <w:rPr>
          <w:rFonts w:ascii="Trebuchet MS" w:eastAsia="Trebuchet MS" w:hAnsi="Trebuchet MS" w:cs="Trebuchet MS"/>
          <w:spacing w:val="21"/>
          <w:sz w:val="22"/>
          <w:szCs w:val="22"/>
          <w:lang w:val="ro-RO"/>
        </w:rPr>
        <w:t xml:space="preserve">solicita </w:t>
      </w:r>
      <w:r w:rsidRPr="00E258EF">
        <w:rPr>
          <w:rFonts w:ascii="Trebuchet MS" w:eastAsia="Trebuchet MS" w:hAnsi="Trebuchet MS" w:cs="Trebuchet MS"/>
          <w:sz w:val="22"/>
          <w:szCs w:val="22"/>
          <w:lang w:val="ro-RO"/>
        </w:rPr>
        <w:t>înlocui</w:t>
      </w:r>
      <w:r w:rsidR="004F7E36" w:rsidRPr="00E258EF">
        <w:rPr>
          <w:rFonts w:ascii="Trebuchet MS" w:eastAsia="Trebuchet MS" w:hAnsi="Trebuchet MS" w:cs="Trebuchet MS"/>
          <w:sz w:val="22"/>
          <w:szCs w:val="22"/>
          <w:lang w:val="ro-RO"/>
        </w:rPr>
        <w:t>rea</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z w:val="22"/>
          <w:szCs w:val="22"/>
          <w:lang w:val="ro-RO"/>
        </w:rPr>
        <w:t>Parteneri</w:t>
      </w:r>
      <w:r w:rsidR="004F7E36" w:rsidRPr="00E258EF">
        <w:rPr>
          <w:rFonts w:ascii="Trebuchet MS" w:eastAsia="Trebuchet MS" w:hAnsi="Trebuchet MS" w:cs="Trebuchet MS"/>
          <w:sz w:val="22"/>
          <w:szCs w:val="22"/>
          <w:lang w:val="ro-RO"/>
        </w:rPr>
        <w:t>lor</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sz w:val="22"/>
          <w:szCs w:val="22"/>
          <w:lang w:val="ro-RO"/>
        </w:rPr>
        <w:t>aprobaţi,</w:t>
      </w:r>
      <w:r w:rsidRPr="00E258EF">
        <w:rPr>
          <w:rFonts w:ascii="Trebuchet MS" w:eastAsia="Trebuchet MS" w:hAnsi="Trebuchet MS" w:cs="Trebuchet MS"/>
          <w:spacing w:val="28"/>
          <w:sz w:val="22"/>
          <w:szCs w:val="22"/>
          <w:lang w:val="ro-RO"/>
        </w:rPr>
        <w:t xml:space="preserve"> </w:t>
      </w:r>
      <w:r w:rsidRPr="00E258EF">
        <w:rPr>
          <w:rFonts w:ascii="Trebuchet MS" w:eastAsia="Trebuchet MS" w:hAnsi="Trebuchet MS" w:cs="Trebuchet MS"/>
          <w:sz w:val="22"/>
          <w:szCs w:val="22"/>
          <w:lang w:val="ro-RO"/>
        </w:rPr>
        <w:t>prin</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z w:val="22"/>
          <w:szCs w:val="22"/>
          <w:lang w:val="ro-RO"/>
        </w:rPr>
        <w:t>act</w:t>
      </w:r>
      <w:r w:rsidRPr="00E258EF">
        <w:rPr>
          <w:rFonts w:ascii="Trebuchet MS" w:eastAsia="Trebuchet MS" w:hAnsi="Trebuchet MS" w:cs="Trebuchet MS"/>
          <w:spacing w:val="11"/>
          <w:sz w:val="22"/>
          <w:szCs w:val="22"/>
          <w:lang w:val="ro-RO"/>
        </w:rPr>
        <w:t xml:space="preserve"> </w:t>
      </w:r>
      <w:r w:rsidRPr="00E258EF">
        <w:rPr>
          <w:rFonts w:ascii="Trebuchet MS" w:eastAsia="Trebuchet MS" w:hAnsi="Trebuchet MS" w:cs="Trebuchet MS"/>
          <w:sz w:val="22"/>
          <w:szCs w:val="22"/>
          <w:lang w:val="ro-RO"/>
        </w:rPr>
        <w:t>ad</w:t>
      </w:r>
      <w:r w:rsidRPr="00E258EF">
        <w:rPr>
          <w:rFonts w:ascii="Trebuchet MS" w:eastAsia="Trebuchet MS" w:hAnsi="Trebuchet MS" w:cs="Trebuchet MS"/>
          <w:spacing w:val="2"/>
          <w:sz w:val="22"/>
          <w:szCs w:val="22"/>
          <w:lang w:val="ro-RO"/>
        </w:rPr>
        <w:t>i</w:t>
      </w:r>
      <w:r w:rsidRPr="00E258EF">
        <w:rPr>
          <w:rFonts w:ascii="Trebuchet MS" w:eastAsia="Trebuchet MS" w:hAnsi="Trebuchet MS" w:cs="Trebuchet MS"/>
          <w:sz w:val="22"/>
          <w:szCs w:val="22"/>
          <w:lang w:val="ro-RO"/>
        </w:rPr>
        <w:t>țional</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z w:val="22"/>
          <w:szCs w:val="22"/>
          <w:lang w:val="ro-RO"/>
        </w:rPr>
        <w:t>la</w:t>
      </w:r>
      <w:r w:rsidRPr="00E258EF">
        <w:rPr>
          <w:rFonts w:ascii="Trebuchet MS" w:eastAsia="Trebuchet MS" w:hAnsi="Trebuchet MS" w:cs="Trebuchet MS"/>
          <w:spacing w:val="12"/>
          <w:sz w:val="22"/>
          <w:szCs w:val="22"/>
          <w:lang w:val="ro-RO"/>
        </w:rPr>
        <w:t xml:space="preserve"> </w:t>
      </w:r>
      <w:r w:rsidRPr="00E258EF">
        <w:rPr>
          <w:rFonts w:ascii="Trebuchet MS" w:eastAsia="Trebuchet MS" w:hAnsi="Trebuchet MS" w:cs="Trebuchet MS"/>
          <w:w w:val="103"/>
          <w:sz w:val="22"/>
          <w:szCs w:val="22"/>
          <w:lang w:val="ro-RO"/>
        </w:rPr>
        <w:t xml:space="preserve">Contractul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39"/>
          <w:sz w:val="22"/>
          <w:szCs w:val="22"/>
          <w:lang w:val="ro-RO"/>
        </w:rPr>
        <w:t xml:space="preserve"> </w:t>
      </w:r>
      <w:r w:rsidRPr="00E258EF">
        <w:rPr>
          <w:rFonts w:ascii="Trebuchet MS" w:eastAsia="Trebuchet MS" w:hAnsi="Trebuchet MS" w:cs="Trebuchet MS"/>
          <w:sz w:val="22"/>
          <w:szCs w:val="22"/>
          <w:lang w:val="ro-RO"/>
        </w:rPr>
        <w:t>Finan</w:t>
      </w:r>
      <w:r w:rsidRPr="00E258EF">
        <w:rPr>
          <w:rFonts w:ascii="Trebuchet MS" w:eastAsia="Trebuchet MS" w:hAnsi="Trebuchet MS" w:cs="Trebuchet MS"/>
          <w:spacing w:val="-1"/>
          <w:sz w:val="22"/>
          <w:szCs w:val="22"/>
          <w:lang w:val="ro-RO"/>
        </w:rPr>
        <w:t>țare</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59"/>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39"/>
          <w:sz w:val="22"/>
          <w:szCs w:val="22"/>
          <w:lang w:val="ro-RO"/>
        </w:rPr>
        <w:t xml:space="preserve"> </w:t>
      </w:r>
      <w:r w:rsidRPr="00E258EF">
        <w:rPr>
          <w:rFonts w:ascii="Trebuchet MS" w:eastAsia="Trebuchet MS" w:hAnsi="Trebuchet MS" w:cs="Trebuchet MS"/>
          <w:spacing w:val="-1"/>
          <w:sz w:val="22"/>
          <w:szCs w:val="22"/>
          <w:lang w:val="ro-RO"/>
        </w:rPr>
        <w:t>cazur</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48"/>
          <w:sz w:val="22"/>
          <w:szCs w:val="22"/>
          <w:lang w:val="ro-RO"/>
        </w:rPr>
        <w:t xml:space="preserve"> </w:t>
      </w:r>
      <w:r w:rsidRPr="00E258EF">
        <w:rPr>
          <w:rFonts w:ascii="Trebuchet MS" w:eastAsia="Trebuchet MS" w:hAnsi="Trebuchet MS" w:cs="Trebuchet MS"/>
          <w:spacing w:val="-1"/>
          <w:sz w:val="22"/>
          <w:szCs w:val="22"/>
          <w:lang w:val="ro-RO"/>
        </w:rPr>
        <w:t>temeini</w:t>
      </w:r>
      <w:r w:rsidRPr="00E258EF">
        <w:rPr>
          <w:rFonts w:ascii="Trebuchet MS" w:eastAsia="Trebuchet MS" w:hAnsi="Trebuchet MS" w:cs="Trebuchet MS"/>
          <w:sz w:val="22"/>
          <w:szCs w:val="22"/>
          <w:lang w:val="ro-RO"/>
        </w:rPr>
        <w:t>c</w:t>
      </w:r>
      <w:r w:rsidRPr="00E258EF">
        <w:rPr>
          <w:rFonts w:ascii="Trebuchet MS" w:eastAsia="Trebuchet MS" w:hAnsi="Trebuchet MS" w:cs="Trebuchet MS"/>
          <w:spacing w:val="56"/>
          <w:sz w:val="22"/>
          <w:szCs w:val="22"/>
          <w:lang w:val="ro-RO"/>
        </w:rPr>
        <w:t xml:space="preserve"> </w:t>
      </w:r>
      <w:r w:rsidRPr="00E258EF">
        <w:rPr>
          <w:rFonts w:ascii="Trebuchet MS" w:eastAsia="Trebuchet MS" w:hAnsi="Trebuchet MS" w:cs="Trebuchet MS"/>
          <w:sz w:val="22"/>
          <w:szCs w:val="22"/>
          <w:lang w:val="ro-RO"/>
        </w:rPr>
        <w:t xml:space="preserve">justificate, </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1"/>
          <w:sz w:val="22"/>
          <w:szCs w:val="22"/>
          <w:lang w:val="ro-RO"/>
        </w:rPr>
        <w:t>c</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38"/>
          <w:sz w:val="22"/>
          <w:szCs w:val="22"/>
          <w:lang w:val="ro-RO"/>
        </w:rPr>
        <w:t xml:space="preserve"> </w:t>
      </w:r>
      <w:r w:rsidRPr="00E258EF">
        <w:rPr>
          <w:rFonts w:ascii="Trebuchet MS" w:eastAsia="Trebuchet MS" w:hAnsi="Trebuchet MS" w:cs="Trebuchet MS"/>
          <w:spacing w:val="-1"/>
          <w:sz w:val="22"/>
          <w:szCs w:val="22"/>
          <w:lang w:val="ro-RO"/>
        </w:rPr>
        <w:t>aprobare</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1"/>
          <w:sz w:val="22"/>
          <w:szCs w:val="22"/>
          <w:lang w:val="ro-RO"/>
        </w:rPr>
        <w:t xml:space="preserve"> </w:t>
      </w:r>
      <w:r w:rsidR="003D6835" w:rsidRPr="00E258EF">
        <w:rPr>
          <w:rFonts w:ascii="Trebuchet MS" w:eastAsia="Trebuchet MS" w:hAnsi="Trebuchet MS" w:cs="Trebuchet MS"/>
          <w:spacing w:val="-1"/>
          <w:sz w:val="22"/>
          <w:szCs w:val="22"/>
          <w:lang w:val="ro-RO"/>
        </w:rPr>
        <w:t>AM</w:t>
      </w:r>
      <w:r w:rsidR="00134D22" w:rsidRPr="00E258EF">
        <w:rPr>
          <w:rFonts w:ascii="Trebuchet MS" w:eastAsia="Trebuchet MS" w:hAnsi="Trebuchet MS" w:cs="Trebuchet MS"/>
          <w:spacing w:val="-1"/>
          <w:sz w:val="22"/>
          <w:szCs w:val="22"/>
          <w:lang w:val="ro-RO"/>
        </w:rPr>
        <w:t>PEO</w:t>
      </w:r>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1"/>
          <w:sz w:val="22"/>
          <w:szCs w:val="22"/>
          <w:lang w:val="ro-RO"/>
        </w:rPr>
        <w:t>O</w:t>
      </w:r>
      <w:r w:rsidRPr="00E258EF">
        <w:rPr>
          <w:rFonts w:ascii="Trebuchet MS" w:eastAsia="Trebuchet MS" w:hAnsi="Trebuchet MS" w:cs="Trebuchet MS"/>
          <w:sz w:val="22"/>
          <w:szCs w:val="22"/>
          <w:lang w:val="ro-RO"/>
        </w:rPr>
        <w:t xml:space="preserve">I </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pacing w:val="-1"/>
          <w:sz w:val="22"/>
          <w:szCs w:val="22"/>
          <w:lang w:val="ro-RO"/>
        </w:rPr>
        <w:t>ș</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36"/>
          <w:sz w:val="22"/>
          <w:szCs w:val="22"/>
          <w:lang w:val="ro-RO"/>
        </w:rPr>
        <w:t xml:space="preserve"> </w:t>
      </w:r>
      <w:r w:rsidRPr="00E258EF">
        <w:rPr>
          <w:rFonts w:ascii="Trebuchet MS" w:eastAsia="Trebuchet MS" w:hAnsi="Trebuchet MS" w:cs="Trebuchet MS"/>
          <w:w w:val="103"/>
          <w:sz w:val="22"/>
          <w:szCs w:val="22"/>
          <w:lang w:val="ro-RO"/>
        </w:rPr>
        <w:t xml:space="preserve">cu </w:t>
      </w:r>
      <w:r w:rsidRPr="00E258EF">
        <w:rPr>
          <w:rFonts w:ascii="Trebuchet MS" w:eastAsia="Trebuchet MS" w:hAnsi="Trebuchet MS" w:cs="Trebuchet MS"/>
          <w:spacing w:val="-1"/>
          <w:sz w:val="22"/>
          <w:szCs w:val="22"/>
          <w:lang w:val="ro-RO"/>
        </w:rPr>
        <w:t>respectare</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z w:val="22"/>
          <w:szCs w:val="22"/>
          <w:lang w:val="ro-RO"/>
        </w:rPr>
        <w:t xml:space="preserve">prevederilor </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z w:val="22"/>
          <w:szCs w:val="22"/>
          <w:lang w:val="ro-RO"/>
        </w:rPr>
        <w:t xml:space="preserve">legale </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 xml:space="preserve">precum </w:t>
      </w:r>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spacing w:val="-2"/>
          <w:sz w:val="22"/>
          <w:szCs w:val="22"/>
          <w:lang w:val="ro-RO"/>
        </w:rPr>
        <w:t>ș</w:t>
      </w:r>
      <w:r w:rsidRPr="00E258EF">
        <w:rPr>
          <w:rFonts w:ascii="Trebuchet MS" w:eastAsia="Trebuchet MS" w:hAnsi="Trebuchet MS" w:cs="Trebuchet MS"/>
          <w:sz w:val="22"/>
          <w:szCs w:val="22"/>
          <w:lang w:val="ro-RO"/>
        </w:rPr>
        <w:t>i  a</w:t>
      </w:r>
      <w:r w:rsidRPr="00E258EF">
        <w:rPr>
          <w:rFonts w:ascii="Trebuchet MS" w:eastAsia="Trebuchet MS" w:hAnsi="Trebuchet MS" w:cs="Trebuchet MS"/>
          <w:spacing w:val="54"/>
          <w:sz w:val="22"/>
          <w:szCs w:val="22"/>
          <w:lang w:val="ro-RO"/>
        </w:rPr>
        <w:t xml:space="preserve"> </w:t>
      </w:r>
      <w:r w:rsidRPr="00E258EF">
        <w:rPr>
          <w:rFonts w:ascii="Trebuchet MS" w:eastAsia="Trebuchet MS" w:hAnsi="Trebuchet MS" w:cs="Trebuchet MS"/>
          <w:spacing w:val="-1"/>
          <w:sz w:val="22"/>
          <w:szCs w:val="22"/>
          <w:lang w:val="ro-RO"/>
        </w:rPr>
        <w:t>tuturo</w:t>
      </w:r>
      <w:r w:rsidRPr="00E258EF">
        <w:rPr>
          <w:rFonts w:ascii="Trebuchet MS" w:eastAsia="Trebuchet MS" w:hAnsi="Trebuchet MS" w:cs="Trebuchet MS"/>
          <w:sz w:val="22"/>
          <w:szCs w:val="22"/>
          <w:lang w:val="ro-RO"/>
        </w:rPr>
        <w:t xml:space="preserve">r </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z w:val="22"/>
          <w:szCs w:val="22"/>
          <w:lang w:val="ro-RO"/>
        </w:rPr>
        <w:t xml:space="preserve">condițiilor </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pacing w:val="-1"/>
          <w:sz w:val="22"/>
          <w:szCs w:val="22"/>
          <w:lang w:val="ro-RO"/>
        </w:rPr>
        <w:t>stipulat</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59"/>
          <w:sz w:val="22"/>
          <w:szCs w:val="22"/>
          <w:lang w:val="ro-RO"/>
        </w:rPr>
        <w:t xml:space="preserve"> </w:t>
      </w:r>
      <w:r w:rsidRPr="00E258EF">
        <w:rPr>
          <w:rFonts w:ascii="Trebuchet MS" w:eastAsia="Trebuchet MS" w:hAnsi="Trebuchet MS" w:cs="Trebuchet MS"/>
          <w:spacing w:val="-2"/>
          <w:sz w:val="22"/>
          <w:szCs w:val="22"/>
          <w:lang w:val="ro-RO"/>
        </w:rPr>
        <w:t>A</w:t>
      </w:r>
      <w:r w:rsidRPr="00E258EF">
        <w:rPr>
          <w:rFonts w:ascii="Trebuchet MS" w:eastAsia="Trebuchet MS" w:hAnsi="Trebuchet MS" w:cs="Trebuchet MS"/>
          <w:spacing w:val="3"/>
          <w:sz w:val="22"/>
          <w:szCs w:val="22"/>
          <w:lang w:val="ro-RO"/>
        </w:rPr>
        <w:t>c</w:t>
      </w:r>
      <w:r w:rsidRPr="00E258EF">
        <w:rPr>
          <w:rFonts w:ascii="Trebuchet MS" w:eastAsia="Trebuchet MS" w:hAnsi="Trebuchet MS" w:cs="Trebuchet MS"/>
          <w:spacing w:val="-1"/>
          <w:sz w:val="22"/>
          <w:szCs w:val="22"/>
          <w:lang w:val="ro-RO"/>
        </w:rPr>
        <w:t>ordu</w:t>
      </w:r>
      <w:r w:rsidRPr="00E258EF">
        <w:rPr>
          <w:rFonts w:ascii="Trebuchet MS" w:eastAsia="Trebuchet MS" w:hAnsi="Trebuchet MS" w:cs="Trebuchet MS"/>
          <w:sz w:val="22"/>
          <w:szCs w:val="22"/>
          <w:lang w:val="ro-RO"/>
        </w:rPr>
        <w:t xml:space="preserve">l </w:t>
      </w:r>
      <w:r w:rsidRPr="00E258EF">
        <w:rPr>
          <w:rFonts w:ascii="Trebuchet MS" w:eastAsia="Trebuchet MS" w:hAnsi="Trebuchet MS" w:cs="Trebuchet MS"/>
          <w:spacing w:val="11"/>
          <w:sz w:val="22"/>
          <w:szCs w:val="22"/>
          <w:lang w:val="ro-RO"/>
        </w:rPr>
        <w:t xml:space="preserve"> </w:t>
      </w:r>
      <w:r w:rsidRPr="00E258EF">
        <w:rPr>
          <w:rFonts w:ascii="Trebuchet MS" w:eastAsia="Trebuchet MS" w:hAnsi="Trebuchet MS" w:cs="Trebuchet MS"/>
          <w:spacing w:val="1"/>
          <w:w w:val="103"/>
          <w:sz w:val="22"/>
          <w:szCs w:val="22"/>
          <w:lang w:val="ro-RO"/>
        </w:rPr>
        <w:t xml:space="preserve">de </w:t>
      </w:r>
      <w:r w:rsidRPr="00E258EF">
        <w:rPr>
          <w:rFonts w:ascii="Trebuchet MS" w:eastAsia="Trebuchet MS" w:hAnsi="Trebuchet MS" w:cs="Trebuchet MS"/>
          <w:sz w:val="22"/>
          <w:szCs w:val="22"/>
          <w:lang w:val="ro-RO"/>
        </w:rPr>
        <w:t>parteneriat</w:t>
      </w:r>
      <w:r w:rsidRPr="00E258EF">
        <w:rPr>
          <w:rFonts w:ascii="Trebuchet MS" w:eastAsia="Trebuchet MS" w:hAnsi="Trebuchet MS" w:cs="Trebuchet MS"/>
          <w:spacing w:val="33"/>
          <w:sz w:val="22"/>
          <w:szCs w:val="22"/>
          <w:lang w:val="ro-RO"/>
        </w:rPr>
        <w:t xml:space="preserve"> </w:t>
      </w:r>
      <w:r w:rsidRPr="00E258EF">
        <w:rPr>
          <w:rFonts w:ascii="Trebuchet MS" w:eastAsia="Trebuchet MS" w:hAnsi="Trebuchet MS" w:cs="Trebuchet MS"/>
          <w:sz w:val="22"/>
          <w:szCs w:val="22"/>
          <w:lang w:val="ro-RO"/>
        </w:rPr>
        <w:t>și</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z w:val="22"/>
          <w:szCs w:val="22"/>
          <w:lang w:val="ro-RO"/>
        </w:rPr>
        <w:t>prin</w:t>
      </w:r>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sz w:val="22"/>
          <w:szCs w:val="22"/>
          <w:lang w:val="ro-RO"/>
        </w:rPr>
        <w:t>Ghidul</w:t>
      </w:r>
      <w:r w:rsidRPr="00E258EF">
        <w:rPr>
          <w:rFonts w:ascii="Trebuchet MS" w:eastAsia="Trebuchet MS" w:hAnsi="Trebuchet MS" w:cs="Trebuchet MS"/>
          <w:spacing w:val="19"/>
          <w:sz w:val="22"/>
          <w:szCs w:val="22"/>
          <w:lang w:val="ro-RO"/>
        </w:rPr>
        <w:t xml:space="preserve"> </w:t>
      </w:r>
      <w:r w:rsidR="004F7E36" w:rsidRPr="00E258EF">
        <w:rPr>
          <w:rFonts w:ascii="Trebuchet MS" w:eastAsia="Trebuchet MS" w:hAnsi="Trebuchet MS" w:cs="Trebuchet MS"/>
          <w:sz w:val="22"/>
          <w:szCs w:val="22"/>
          <w:lang w:val="ro-RO"/>
        </w:rPr>
        <w:t>S</w:t>
      </w:r>
      <w:r w:rsidRPr="00E258EF">
        <w:rPr>
          <w:rFonts w:ascii="Trebuchet MS" w:eastAsia="Trebuchet MS" w:hAnsi="Trebuchet MS" w:cs="Trebuchet MS"/>
          <w:sz w:val="22"/>
          <w:szCs w:val="22"/>
          <w:lang w:val="ro-RO"/>
        </w:rPr>
        <w:t>olicitantului</w:t>
      </w:r>
      <w:r w:rsidRPr="00E258EF">
        <w:rPr>
          <w:rFonts w:ascii="Trebuchet MS" w:eastAsia="Trebuchet MS" w:hAnsi="Trebuchet MS" w:cs="Trebuchet MS"/>
          <w:spacing w:val="37"/>
          <w:sz w:val="22"/>
          <w:szCs w:val="22"/>
          <w:lang w:val="ro-RO"/>
        </w:rPr>
        <w:t xml:space="preserve"> </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pacing w:val="-1"/>
          <w:sz w:val="22"/>
          <w:szCs w:val="22"/>
          <w:lang w:val="ro-RO"/>
        </w:rPr>
        <w:t>Cond</w:t>
      </w:r>
      <w:r w:rsidRPr="00E258EF">
        <w:rPr>
          <w:rFonts w:ascii="Trebuchet MS" w:eastAsia="Trebuchet MS" w:hAnsi="Trebuchet MS" w:cs="Trebuchet MS"/>
          <w:spacing w:val="1"/>
          <w:sz w:val="22"/>
          <w:szCs w:val="22"/>
          <w:lang w:val="ro-RO"/>
        </w:rPr>
        <w:t>i</w:t>
      </w:r>
      <w:r w:rsidRPr="00E258EF">
        <w:rPr>
          <w:rFonts w:ascii="Trebuchet MS" w:eastAsia="Trebuchet MS" w:hAnsi="Trebuchet MS" w:cs="Trebuchet MS"/>
          <w:spacing w:val="-1"/>
          <w:sz w:val="22"/>
          <w:szCs w:val="22"/>
          <w:lang w:val="ro-RO"/>
        </w:rPr>
        <w:t>ți</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w w:val="103"/>
          <w:sz w:val="22"/>
          <w:szCs w:val="22"/>
          <w:lang w:val="ro-RO"/>
        </w:rPr>
        <w:t>Specifice.</w:t>
      </w:r>
    </w:p>
    <w:p w14:paraId="14869E38" w14:textId="77777777" w:rsidR="00090357" w:rsidRPr="00E258EF" w:rsidRDefault="00090357" w:rsidP="002A1EE7">
      <w:pPr>
        <w:tabs>
          <w:tab w:val="left" w:pos="8370"/>
        </w:tabs>
        <w:ind w:right="-8"/>
        <w:jc w:val="both"/>
        <w:rPr>
          <w:rFonts w:ascii="Trebuchet MS" w:eastAsia="Trebuchet MS" w:hAnsi="Trebuchet MS" w:cs="Trebuchet MS"/>
          <w:b/>
          <w:sz w:val="22"/>
          <w:szCs w:val="22"/>
          <w:lang w:val="ro-RO"/>
        </w:rPr>
      </w:pPr>
    </w:p>
    <w:p w14:paraId="6EE129C6" w14:textId="0474951B" w:rsidR="000B3971" w:rsidRPr="00E258EF" w:rsidRDefault="0099349E" w:rsidP="002A1EE7">
      <w:pPr>
        <w:tabs>
          <w:tab w:val="left" w:pos="8370"/>
        </w:tabs>
        <w:ind w:right="-8"/>
        <w:jc w:val="both"/>
        <w:rPr>
          <w:rFonts w:ascii="Trebuchet MS" w:eastAsia="Trebuchet MS" w:hAnsi="Trebuchet MS" w:cs="Trebuchet MS"/>
          <w:b/>
          <w:sz w:val="22"/>
          <w:szCs w:val="22"/>
          <w:lang w:val="ro-RO"/>
        </w:rPr>
      </w:pPr>
      <w:r w:rsidRPr="00E258EF">
        <w:rPr>
          <w:rFonts w:ascii="Trebuchet MS" w:eastAsia="Trebuchet MS" w:hAnsi="Trebuchet MS" w:cs="Trebuchet MS"/>
          <w:b/>
          <w:sz w:val="22"/>
          <w:szCs w:val="22"/>
          <w:lang w:val="ro-RO"/>
        </w:rPr>
        <w:t xml:space="preserve">Art. </w:t>
      </w:r>
      <w:r w:rsidR="00AA232E" w:rsidRPr="00E258EF">
        <w:rPr>
          <w:rFonts w:ascii="Trebuchet MS" w:eastAsia="Trebuchet MS" w:hAnsi="Trebuchet MS" w:cs="Trebuchet MS"/>
          <w:b/>
          <w:sz w:val="22"/>
          <w:szCs w:val="22"/>
          <w:lang w:val="ro-RO"/>
        </w:rPr>
        <w:t>1</w:t>
      </w:r>
      <w:r w:rsidR="00DF7841" w:rsidRPr="00E258EF">
        <w:rPr>
          <w:rFonts w:ascii="Trebuchet MS" w:eastAsia="Trebuchet MS" w:hAnsi="Trebuchet MS" w:cs="Trebuchet MS"/>
          <w:b/>
          <w:sz w:val="22"/>
          <w:szCs w:val="22"/>
          <w:lang w:val="ro-RO"/>
        </w:rPr>
        <w:t>1</w:t>
      </w:r>
      <w:r w:rsidR="00AA232E" w:rsidRPr="00E258EF">
        <w:rPr>
          <w:rFonts w:ascii="Trebuchet MS" w:eastAsia="Trebuchet MS" w:hAnsi="Trebuchet MS" w:cs="Trebuchet MS"/>
          <w:b/>
          <w:sz w:val="22"/>
          <w:szCs w:val="22"/>
          <w:lang w:val="ro-RO"/>
        </w:rPr>
        <w:t xml:space="preserve"> </w:t>
      </w:r>
      <w:r w:rsidRPr="00E258EF">
        <w:rPr>
          <w:rFonts w:ascii="Trebuchet MS" w:eastAsia="Trebuchet MS" w:hAnsi="Trebuchet MS" w:cs="Trebuchet MS"/>
          <w:b/>
          <w:sz w:val="22"/>
          <w:szCs w:val="22"/>
          <w:lang w:val="ro-RO"/>
        </w:rPr>
        <w:t>Conflictul de interese şi regimul incompatibilităţilor</w:t>
      </w:r>
    </w:p>
    <w:p w14:paraId="4F0C93D4" w14:textId="77777777" w:rsidR="000B3971" w:rsidRPr="00E258EF" w:rsidRDefault="000B3971">
      <w:pPr>
        <w:spacing w:before="8" w:line="240" w:lineRule="exact"/>
        <w:rPr>
          <w:rFonts w:ascii="Trebuchet MS" w:hAnsi="Trebuchet MS"/>
          <w:sz w:val="22"/>
          <w:szCs w:val="22"/>
          <w:lang w:val="ro-RO"/>
        </w:rPr>
      </w:pPr>
    </w:p>
    <w:p w14:paraId="5AEA5F46" w14:textId="525A4660" w:rsidR="000B3971" w:rsidRPr="00E258EF" w:rsidRDefault="0099349E" w:rsidP="002A1EE7">
      <w:pPr>
        <w:pStyle w:val="ListParagraph"/>
        <w:numPr>
          <w:ilvl w:val="0"/>
          <w:numId w:val="33"/>
        </w:numPr>
        <w:spacing w:line="247" w:lineRule="auto"/>
        <w:ind w:left="540" w:right="-20" w:hanging="450"/>
        <w:jc w:val="both"/>
        <w:rPr>
          <w:rFonts w:ascii="Trebuchet MS" w:eastAsia="Trebuchet MS" w:hAnsi="Trebuchet MS" w:cs="Trebuchet MS"/>
          <w:w w:val="103"/>
          <w:sz w:val="22"/>
          <w:szCs w:val="22"/>
          <w:lang w:val="ro-RO"/>
        </w:rPr>
      </w:pPr>
      <w:r w:rsidRPr="00E258EF">
        <w:rPr>
          <w:rFonts w:ascii="Trebuchet MS" w:eastAsia="Trebuchet MS" w:hAnsi="Trebuchet MS" w:cs="Trebuchet MS"/>
          <w:spacing w:val="-1"/>
          <w:sz w:val="22"/>
          <w:szCs w:val="22"/>
          <w:lang w:val="ro-RO"/>
        </w:rPr>
        <w:t>Reprezint</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43"/>
          <w:sz w:val="22"/>
          <w:szCs w:val="22"/>
          <w:lang w:val="ro-RO"/>
        </w:rPr>
        <w:t xml:space="preserve"> </w:t>
      </w:r>
      <w:r w:rsidRPr="00E258EF">
        <w:rPr>
          <w:rFonts w:ascii="Trebuchet MS" w:eastAsia="Trebuchet MS" w:hAnsi="Trebuchet MS" w:cs="Trebuchet MS"/>
          <w:spacing w:val="-1"/>
          <w:sz w:val="22"/>
          <w:szCs w:val="22"/>
          <w:lang w:val="ro-RO"/>
        </w:rPr>
        <w:t>conflic</w:t>
      </w:r>
      <w:r w:rsidRPr="00E258EF">
        <w:rPr>
          <w:rFonts w:ascii="Trebuchet MS" w:eastAsia="Trebuchet MS" w:hAnsi="Trebuchet MS" w:cs="Trebuchet MS"/>
          <w:sz w:val="22"/>
          <w:szCs w:val="22"/>
          <w:lang w:val="ro-RO"/>
        </w:rPr>
        <w:t>t</w:t>
      </w:r>
      <w:r w:rsidRPr="00E258EF">
        <w:rPr>
          <w:rFonts w:ascii="Trebuchet MS" w:eastAsia="Trebuchet MS" w:hAnsi="Trebuchet MS" w:cs="Trebuchet MS"/>
          <w:spacing w:val="32"/>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z w:val="22"/>
          <w:szCs w:val="22"/>
          <w:lang w:val="ro-RO"/>
        </w:rPr>
        <w:t>interese</w:t>
      </w:r>
      <w:r w:rsidRPr="00E258EF">
        <w:rPr>
          <w:rFonts w:ascii="Trebuchet MS" w:eastAsia="Trebuchet MS" w:hAnsi="Trebuchet MS" w:cs="Trebuchet MS"/>
          <w:spacing w:val="36"/>
          <w:sz w:val="22"/>
          <w:szCs w:val="22"/>
          <w:lang w:val="ro-RO"/>
        </w:rPr>
        <w:t xml:space="preserve"> </w:t>
      </w:r>
      <w:r w:rsidRPr="00E258EF">
        <w:rPr>
          <w:rFonts w:ascii="Trebuchet MS" w:eastAsia="Trebuchet MS" w:hAnsi="Trebuchet MS" w:cs="Trebuchet MS"/>
          <w:spacing w:val="-1"/>
          <w:sz w:val="22"/>
          <w:szCs w:val="22"/>
          <w:lang w:val="ro-RO"/>
        </w:rPr>
        <w:t>sa</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z w:val="22"/>
          <w:szCs w:val="22"/>
          <w:lang w:val="ro-RO"/>
        </w:rPr>
        <w:t>incompat</w:t>
      </w:r>
      <w:r w:rsidRPr="00E258EF">
        <w:rPr>
          <w:rFonts w:ascii="Trebuchet MS" w:eastAsia="Trebuchet MS" w:hAnsi="Trebuchet MS" w:cs="Trebuchet MS"/>
          <w:spacing w:val="1"/>
          <w:sz w:val="22"/>
          <w:szCs w:val="22"/>
          <w:lang w:val="ro-RO"/>
        </w:rPr>
        <w:t>ibi</w:t>
      </w:r>
      <w:r w:rsidRPr="00E258EF">
        <w:rPr>
          <w:rFonts w:ascii="Trebuchet MS" w:eastAsia="Trebuchet MS" w:hAnsi="Trebuchet MS" w:cs="Trebuchet MS"/>
          <w:spacing w:val="-4"/>
          <w:sz w:val="22"/>
          <w:szCs w:val="22"/>
          <w:lang w:val="ro-RO"/>
        </w:rPr>
        <w:t>l</w:t>
      </w:r>
      <w:r w:rsidRPr="00E258EF">
        <w:rPr>
          <w:rFonts w:ascii="Trebuchet MS" w:eastAsia="Trebuchet MS" w:hAnsi="Trebuchet MS" w:cs="Trebuchet MS"/>
          <w:sz w:val="22"/>
          <w:szCs w:val="22"/>
          <w:lang w:val="ro-RO"/>
        </w:rPr>
        <w:t xml:space="preserve">itate  </w:t>
      </w:r>
      <w:r w:rsidRPr="00E258EF">
        <w:rPr>
          <w:rFonts w:ascii="Trebuchet MS" w:eastAsia="Trebuchet MS" w:hAnsi="Trebuchet MS" w:cs="Trebuchet MS"/>
          <w:spacing w:val="-1"/>
          <w:sz w:val="22"/>
          <w:szCs w:val="22"/>
          <w:lang w:val="ro-RO"/>
        </w:rPr>
        <w:t>oric</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pacing w:val="-1"/>
          <w:sz w:val="22"/>
          <w:szCs w:val="22"/>
          <w:lang w:val="ro-RO"/>
        </w:rPr>
        <w:t>situaţi</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32"/>
          <w:sz w:val="22"/>
          <w:szCs w:val="22"/>
          <w:lang w:val="ro-RO"/>
        </w:rPr>
        <w:t xml:space="preserve"> </w:t>
      </w:r>
      <w:r w:rsidRPr="00E258EF">
        <w:rPr>
          <w:rFonts w:ascii="Trebuchet MS" w:eastAsia="Trebuchet MS" w:hAnsi="Trebuchet MS" w:cs="Trebuchet MS"/>
          <w:sz w:val="22"/>
          <w:szCs w:val="22"/>
          <w:lang w:val="ro-RO"/>
        </w:rPr>
        <w:t>definită</w:t>
      </w:r>
      <w:r w:rsidRPr="00E258EF">
        <w:rPr>
          <w:rFonts w:ascii="Trebuchet MS" w:eastAsia="Trebuchet MS" w:hAnsi="Trebuchet MS" w:cs="Trebuchet MS"/>
          <w:spacing w:val="33"/>
          <w:sz w:val="22"/>
          <w:szCs w:val="22"/>
          <w:lang w:val="ro-RO"/>
        </w:rPr>
        <w:t xml:space="preserve"> </w:t>
      </w:r>
      <w:r w:rsidRPr="00E258EF">
        <w:rPr>
          <w:rFonts w:ascii="Trebuchet MS" w:eastAsia="Trebuchet MS" w:hAnsi="Trebuchet MS" w:cs="Trebuchet MS"/>
          <w:sz w:val="22"/>
          <w:szCs w:val="22"/>
          <w:lang w:val="ro-RO"/>
        </w:rPr>
        <w:t>ca</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pacing w:val="-1"/>
          <w:sz w:val="22"/>
          <w:szCs w:val="22"/>
          <w:lang w:val="ro-RO"/>
        </w:rPr>
        <w:t>atar</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pacing w:val="3"/>
          <w:w w:val="103"/>
          <w:sz w:val="22"/>
          <w:szCs w:val="22"/>
          <w:lang w:val="ro-RO"/>
        </w:rPr>
        <w:t>î</w:t>
      </w:r>
      <w:r w:rsidRPr="00E258EF">
        <w:rPr>
          <w:rFonts w:ascii="Trebuchet MS" w:eastAsia="Trebuchet MS" w:hAnsi="Trebuchet MS" w:cs="Trebuchet MS"/>
          <w:w w:val="103"/>
          <w:sz w:val="22"/>
          <w:szCs w:val="22"/>
          <w:lang w:val="ro-RO"/>
        </w:rPr>
        <w:t xml:space="preserve">n </w:t>
      </w:r>
      <w:r w:rsidRPr="00E258EF">
        <w:rPr>
          <w:rFonts w:ascii="Trebuchet MS" w:eastAsia="Trebuchet MS" w:hAnsi="Trebuchet MS" w:cs="Trebuchet MS"/>
          <w:sz w:val="22"/>
          <w:szCs w:val="22"/>
          <w:lang w:val="ro-RO"/>
        </w:rPr>
        <w:t>legisl</w:t>
      </w:r>
      <w:r w:rsidRPr="00E258EF">
        <w:rPr>
          <w:rFonts w:ascii="Trebuchet MS" w:eastAsia="Trebuchet MS" w:hAnsi="Trebuchet MS" w:cs="Trebuchet MS"/>
          <w:spacing w:val="-1"/>
          <w:sz w:val="22"/>
          <w:szCs w:val="22"/>
          <w:lang w:val="ro-RO"/>
        </w:rPr>
        <w:t>a</w:t>
      </w:r>
      <w:r w:rsidRPr="00E258EF">
        <w:rPr>
          <w:rFonts w:ascii="Trebuchet MS" w:eastAsia="Trebuchet MS" w:hAnsi="Trebuchet MS" w:cs="Trebuchet MS"/>
          <w:sz w:val="22"/>
          <w:szCs w:val="22"/>
          <w:lang w:val="ro-RO"/>
        </w:rPr>
        <w:t>ţia</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z w:val="22"/>
          <w:szCs w:val="22"/>
          <w:lang w:val="ro-RO"/>
        </w:rPr>
        <w:t>comunitară</w:t>
      </w:r>
      <w:r w:rsidR="00974937" w:rsidRPr="00E258EF">
        <w:rPr>
          <w:rFonts w:ascii="Trebuchet MS" w:eastAsia="Trebuchet MS" w:hAnsi="Trebuchet MS" w:cs="Trebuchet MS"/>
          <w:sz w:val="22"/>
          <w:szCs w:val="22"/>
          <w:lang w:val="ro-RO"/>
        </w:rPr>
        <w:t>, națională precum și în Ghidul Solicitantului – Condiții Generale și în Ghidul Solicitantului – Condiții Specifice</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29"/>
          <w:sz w:val="22"/>
          <w:szCs w:val="22"/>
          <w:lang w:val="ro-RO"/>
        </w:rPr>
        <w:t xml:space="preserve"> </w:t>
      </w:r>
      <w:r w:rsidRPr="00E258EF">
        <w:rPr>
          <w:rFonts w:ascii="Trebuchet MS" w:eastAsia="Trebuchet MS" w:hAnsi="Trebuchet MS" w:cs="Trebuchet MS"/>
          <w:sz w:val="22"/>
          <w:szCs w:val="22"/>
          <w:lang w:val="ro-RO"/>
        </w:rPr>
        <w:t>Părţile</w:t>
      </w:r>
      <w:r w:rsidRPr="00E258EF">
        <w:rPr>
          <w:rFonts w:ascii="Trebuchet MS" w:eastAsia="Trebuchet MS" w:hAnsi="Trebuchet MS" w:cs="Trebuchet MS"/>
          <w:spacing w:val="12"/>
          <w:sz w:val="22"/>
          <w:szCs w:val="22"/>
          <w:lang w:val="ro-RO"/>
        </w:rPr>
        <w:t xml:space="preserve"> </w:t>
      </w:r>
      <w:r w:rsidRPr="00E258EF">
        <w:rPr>
          <w:rFonts w:ascii="Trebuchet MS" w:eastAsia="Trebuchet MS" w:hAnsi="Trebuchet MS" w:cs="Trebuchet MS"/>
          <w:spacing w:val="3"/>
          <w:sz w:val="22"/>
          <w:szCs w:val="22"/>
          <w:lang w:val="ro-RO"/>
        </w:rPr>
        <w:t>c</w:t>
      </w:r>
      <w:r w:rsidRPr="00E258EF">
        <w:rPr>
          <w:rFonts w:ascii="Trebuchet MS" w:eastAsia="Trebuchet MS" w:hAnsi="Trebuchet MS" w:cs="Trebuchet MS"/>
          <w:spacing w:val="-3"/>
          <w:sz w:val="22"/>
          <w:szCs w:val="22"/>
          <w:lang w:val="ro-RO"/>
        </w:rPr>
        <w:t>o</w:t>
      </w:r>
      <w:r w:rsidRPr="00E258EF">
        <w:rPr>
          <w:rFonts w:ascii="Trebuchet MS" w:eastAsia="Trebuchet MS" w:hAnsi="Trebuchet MS" w:cs="Trebuchet MS"/>
          <w:sz w:val="22"/>
          <w:szCs w:val="22"/>
          <w:lang w:val="ro-RO"/>
        </w:rPr>
        <w:t>ntractante</w:t>
      </w:r>
      <w:r w:rsidRPr="00E258EF">
        <w:rPr>
          <w:rFonts w:ascii="Trebuchet MS" w:eastAsia="Trebuchet MS" w:hAnsi="Trebuchet MS" w:cs="Trebuchet MS"/>
          <w:spacing w:val="29"/>
          <w:sz w:val="22"/>
          <w:szCs w:val="22"/>
          <w:lang w:val="ro-RO"/>
        </w:rPr>
        <w:t xml:space="preserve"> </w:t>
      </w:r>
      <w:r w:rsidRPr="00E258EF">
        <w:rPr>
          <w:rFonts w:ascii="Trebuchet MS" w:eastAsia="Trebuchet MS" w:hAnsi="Trebuchet MS" w:cs="Trebuchet MS"/>
          <w:sz w:val="22"/>
          <w:szCs w:val="22"/>
          <w:lang w:val="ro-RO"/>
        </w:rPr>
        <w:t>se</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z w:val="22"/>
          <w:szCs w:val="22"/>
          <w:lang w:val="ro-RO"/>
        </w:rPr>
        <w:t>obligă</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pacing w:val="-2"/>
          <w:sz w:val="22"/>
          <w:szCs w:val="22"/>
          <w:lang w:val="ro-RO"/>
        </w:rPr>
        <w:t>s</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1"/>
          <w:sz w:val="22"/>
          <w:szCs w:val="22"/>
          <w:lang w:val="ro-RO"/>
        </w:rPr>
        <w:t>întreprind</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w w:val="103"/>
          <w:sz w:val="22"/>
          <w:szCs w:val="22"/>
          <w:lang w:val="ro-RO"/>
        </w:rPr>
        <w:t xml:space="preserve">toate </w:t>
      </w:r>
      <w:r w:rsidRPr="00E258EF">
        <w:rPr>
          <w:rFonts w:ascii="Trebuchet MS" w:eastAsia="Trebuchet MS" w:hAnsi="Trebuchet MS" w:cs="Trebuchet MS"/>
          <w:sz w:val="22"/>
          <w:szCs w:val="22"/>
          <w:lang w:val="ro-RO"/>
        </w:rPr>
        <w:t xml:space="preserve">diligenţele  </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z w:val="22"/>
          <w:szCs w:val="22"/>
          <w:lang w:val="ro-RO"/>
        </w:rPr>
        <w:t xml:space="preserve">necesare  </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pacing w:val="-1"/>
          <w:sz w:val="22"/>
          <w:szCs w:val="22"/>
          <w:lang w:val="ro-RO"/>
        </w:rPr>
        <w:t>pentr</w:t>
      </w:r>
      <w:r w:rsidRPr="00E258EF">
        <w:rPr>
          <w:rFonts w:ascii="Trebuchet MS" w:eastAsia="Trebuchet MS" w:hAnsi="Trebuchet MS" w:cs="Trebuchet MS"/>
          <w:sz w:val="22"/>
          <w:szCs w:val="22"/>
          <w:lang w:val="ro-RO"/>
        </w:rPr>
        <w:t xml:space="preserve">u  </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z w:val="22"/>
          <w:szCs w:val="22"/>
          <w:lang w:val="ro-RO"/>
        </w:rPr>
        <w:t xml:space="preserve">a   identifica  </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pacing w:val="-2"/>
          <w:sz w:val="22"/>
          <w:szCs w:val="22"/>
          <w:lang w:val="ro-RO"/>
        </w:rPr>
        <w:t>s</w:t>
      </w:r>
      <w:r w:rsidRPr="00E258EF">
        <w:rPr>
          <w:rFonts w:ascii="Trebuchet MS" w:eastAsia="Trebuchet MS" w:hAnsi="Trebuchet MS" w:cs="Trebuchet MS"/>
          <w:sz w:val="22"/>
          <w:szCs w:val="22"/>
          <w:lang w:val="ro-RO"/>
        </w:rPr>
        <w:t xml:space="preserve">i   evita  </w:t>
      </w:r>
      <w:r w:rsidRPr="00E258EF">
        <w:rPr>
          <w:rFonts w:ascii="Trebuchet MS" w:eastAsia="Trebuchet MS" w:hAnsi="Trebuchet MS" w:cs="Trebuchet MS"/>
          <w:spacing w:val="11"/>
          <w:sz w:val="22"/>
          <w:szCs w:val="22"/>
          <w:lang w:val="ro-RO"/>
        </w:rPr>
        <w:t xml:space="preserve"> </w:t>
      </w:r>
      <w:r w:rsidRPr="00E258EF">
        <w:rPr>
          <w:rFonts w:ascii="Trebuchet MS" w:eastAsia="Trebuchet MS" w:hAnsi="Trebuchet MS" w:cs="Trebuchet MS"/>
          <w:spacing w:val="-1"/>
          <w:sz w:val="22"/>
          <w:szCs w:val="22"/>
          <w:lang w:val="ro-RO"/>
        </w:rPr>
        <w:t>oric</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pacing w:val="-1"/>
          <w:sz w:val="22"/>
          <w:szCs w:val="22"/>
          <w:lang w:val="ro-RO"/>
        </w:rPr>
        <w:t>conflic</w:t>
      </w:r>
      <w:r w:rsidRPr="00E258EF">
        <w:rPr>
          <w:rFonts w:ascii="Trebuchet MS" w:eastAsia="Trebuchet MS" w:hAnsi="Trebuchet MS" w:cs="Trebuchet MS"/>
          <w:sz w:val="22"/>
          <w:szCs w:val="22"/>
          <w:lang w:val="ro-RO"/>
        </w:rPr>
        <w:t xml:space="preserve">t  </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z w:val="22"/>
          <w:szCs w:val="22"/>
          <w:lang w:val="ro-RO"/>
        </w:rPr>
        <w:t xml:space="preserve">de  </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z w:val="22"/>
          <w:szCs w:val="22"/>
          <w:lang w:val="ro-RO"/>
        </w:rPr>
        <w:t xml:space="preserve">interese  </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pacing w:val="-1"/>
          <w:w w:val="103"/>
          <w:sz w:val="22"/>
          <w:szCs w:val="22"/>
          <w:lang w:val="ro-RO"/>
        </w:rPr>
        <w:t xml:space="preserve">sau </w:t>
      </w:r>
      <w:r w:rsidRPr="00E258EF">
        <w:rPr>
          <w:rFonts w:ascii="Trebuchet MS" w:eastAsia="Trebuchet MS" w:hAnsi="Trebuchet MS" w:cs="Trebuchet MS"/>
          <w:sz w:val="22"/>
          <w:szCs w:val="22"/>
          <w:lang w:val="ro-RO"/>
        </w:rPr>
        <w:t>incompatibilitate</w:t>
      </w:r>
      <w:r w:rsidRPr="00E258EF">
        <w:rPr>
          <w:rFonts w:ascii="Trebuchet MS" w:eastAsia="Trebuchet MS" w:hAnsi="Trebuchet MS" w:cs="Trebuchet MS"/>
          <w:spacing w:val="42"/>
          <w:sz w:val="22"/>
          <w:szCs w:val="22"/>
          <w:lang w:val="ro-RO"/>
        </w:rPr>
        <w:t xml:space="preserve"> </w:t>
      </w:r>
      <w:r w:rsidRPr="00E258EF">
        <w:rPr>
          <w:rFonts w:ascii="Trebuchet MS" w:eastAsia="Trebuchet MS" w:hAnsi="Trebuchet MS" w:cs="Trebuchet MS"/>
          <w:sz w:val="22"/>
          <w:szCs w:val="22"/>
          <w:lang w:val="ro-RO"/>
        </w:rPr>
        <w:t>definită</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z w:val="22"/>
          <w:szCs w:val="22"/>
          <w:lang w:val="ro-RO"/>
        </w:rPr>
        <w:t>le</w:t>
      </w:r>
      <w:r w:rsidRPr="00E258EF">
        <w:rPr>
          <w:rFonts w:ascii="Trebuchet MS" w:eastAsia="Trebuchet MS" w:hAnsi="Trebuchet MS" w:cs="Trebuchet MS"/>
          <w:spacing w:val="-1"/>
          <w:sz w:val="22"/>
          <w:szCs w:val="22"/>
          <w:lang w:val="ro-RO"/>
        </w:rPr>
        <w:t>g</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pacing w:val="-2"/>
          <w:sz w:val="22"/>
          <w:szCs w:val="22"/>
          <w:lang w:val="ro-RO"/>
        </w:rPr>
        <w:t>s</w:t>
      </w:r>
      <w:r w:rsidRPr="00E258EF">
        <w:rPr>
          <w:rFonts w:ascii="Trebuchet MS" w:eastAsia="Trebuchet MS" w:hAnsi="Trebuchet MS" w:cs="Trebuchet MS"/>
          <w:sz w:val="22"/>
          <w:szCs w:val="22"/>
          <w:lang w:val="ro-RO"/>
        </w:rPr>
        <w:t>laţia</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z w:val="22"/>
          <w:szCs w:val="22"/>
          <w:lang w:val="ro-RO"/>
        </w:rPr>
        <w:t>comunitara</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z w:val="22"/>
          <w:szCs w:val="22"/>
          <w:lang w:val="ro-RO"/>
        </w:rPr>
        <w:t>si naţională</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z w:val="22"/>
          <w:szCs w:val="22"/>
          <w:lang w:val="ro-RO"/>
        </w:rPr>
        <w:t>în</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z w:val="22"/>
          <w:szCs w:val="22"/>
          <w:lang w:val="ro-RO"/>
        </w:rPr>
        <w:t>vigoare</w:t>
      </w:r>
      <w:r w:rsidRPr="00E258EF">
        <w:rPr>
          <w:rFonts w:ascii="Trebuchet MS" w:eastAsia="Trebuchet MS" w:hAnsi="Trebuchet MS" w:cs="Trebuchet MS"/>
          <w:spacing w:val="15"/>
          <w:sz w:val="22"/>
          <w:szCs w:val="22"/>
          <w:lang w:val="ro-RO"/>
        </w:rPr>
        <w:t xml:space="preserve"> </w:t>
      </w:r>
      <w:r w:rsidRPr="00E258EF">
        <w:rPr>
          <w:rFonts w:ascii="Trebuchet MS" w:eastAsia="Trebuchet MS" w:hAnsi="Trebuchet MS" w:cs="Trebuchet MS"/>
          <w:sz w:val="22"/>
          <w:szCs w:val="22"/>
          <w:lang w:val="ro-RO"/>
        </w:rPr>
        <w:t>şi să</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z w:val="22"/>
          <w:szCs w:val="22"/>
          <w:lang w:val="ro-RO"/>
        </w:rPr>
        <w:t>se</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w w:val="103"/>
          <w:sz w:val="22"/>
          <w:szCs w:val="22"/>
          <w:lang w:val="ro-RO"/>
        </w:rPr>
        <w:t xml:space="preserve">informeze </w:t>
      </w:r>
      <w:r w:rsidRPr="00E258EF">
        <w:rPr>
          <w:rFonts w:ascii="Trebuchet MS" w:eastAsia="Trebuchet MS" w:hAnsi="Trebuchet MS" w:cs="Trebuchet MS"/>
          <w:spacing w:val="-2"/>
          <w:sz w:val="22"/>
          <w:szCs w:val="22"/>
          <w:lang w:val="ro-RO"/>
        </w:rPr>
        <w:t>re</w:t>
      </w:r>
      <w:r w:rsidRPr="00E258EF">
        <w:rPr>
          <w:rFonts w:ascii="Trebuchet MS" w:eastAsia="Trebuchet MS" w:hAnsi="Trebuchet MS" w:cs="Trebuchet MS"/>
          <w:spacing w:val="3"/>
          <w:sz w:val="22"/>
          <w:szCs w:val="22"/>
          <w:lang w:val="ro-RO"/>
        </w:rPr>
        <w:t>c</w:t>
      </w:r>
      <w:r w:rsidRPr="00E258EF">
        <w:rPr>
          <w:rFonts w:ascii="Trebuchet MS" w:eastAsia="Trebuchet MS" w:hAnsi="Trebuchet MS" w:cs="Trebuchet MS"/>
          <w:spacing w:val="-1"/>
          <w:sz w:val="22"/>
          <w:szCs w:val="22"/>
          <w:lang w:val="ro-RO"/>
        </w:rPr>
        <w:t>iproc</w:t>
      </w:r>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1"/>
          <w:sz w:val="22"/>
          <w:szCs w:val="22"/>
          <w:lang w:val="ro-RO"/>
        </w:rPr>
        <w:t>c</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39"/>
          <w:sz w:val="22"/>
          <w:szCs w:val="22"/>
          <w:lang w:val="ro-RO"/>
        </w:rPr>
        <w:t xml:space="preserve"> </w:t>
      </w:r>
      <w:r w:rsidRPr="00E258EF">
        <w:rPr>
          <w:rFonts w:ascii="Trebuchet MS" w:eastAsia="Trebuchet MS" w:hAnsi="Trebuchet MS" w:cs="Trebuchet MS"/>
          <w:sz w:val="22"/>
          <w:szCs w:val="22"/>
          <w:lang w:val="ro-RO"/>
        </w:rPr>
        <w:t xml:space="preserve">celeritate, </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pacing w:val="-1"/>
          <w:sz w:val="22"/>
          <w:szCs w:val="22"/>
          <w:lang w:val="ro-RO"/>
        </w:rPr>
        <w:t>ş</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35"/>
          <w:sz w:val="22"/>
          <w:szCs w:val="22"/>
          <w:lang w:val="ro-RO"/>
        </w:rPr>
        <w:t xml:space="preserve"> </w:t>
      </w:r>
      <w:r w:rsidRPr="00E258EF">
        <w:rPr>
          <w:rFonts w:ascii="Trebuchet MS" w:eastAsia="Trebuchet MS" w:hAnsi="Trebuchet MS" w:cs="Trebuchet MS"/>
          <w:sz w:val="22"/>
          <w:szCs w:val="22"/>
          <w:lang w:val="ro-RO"/>
        </w:rPr>
        <w:t>cu</w:t>
      </w:r>
      <w:r w:rsidRPr="00E258EF">
        <w:rPr>
          <w:rFonts w:ascii="Trebuchet MS" w:eastAsia="Trebuchet MS" w:hAnsi="Trebuchet MS" w:cs="Trebuchet MS"/>
          <w:spacing w:val="43"/>
          <w:sz w:val="22"/>
          <w:szCs w:val="22"/>
          <w:lang w:val="ro-RO"/>
        </w:rPr>
        <w:t xml:space="preserve"> </w:t>
      </w:r>
      <w:r w:rsidRPr="00E258EF">
        <w:rPr>
          <w:rFonts w:ascii="Trebuchet MS" w:eastAsia="Trebuchet MS" w:hAnsi="Trebuchet MS" w:cs="Trebuchet MS"/>
          <w:spacing w:val="-1"/>
          <w:sz w:val="22"/>
          <w:szCs w:val="22"/>
          <w:lang w:val="ro-RO"/>
        </w:rPr>
        <w:t>respectare</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pacing w:val="-1"/>
          <w:sz w:val="22"/>
          <w:szCs w:val="22"/>
          <w:lang w:val="ro-RO"/>
        </w:rPr>
        <w:t>eventualelo</w:t>
      </w:r>
      <w:r w:rsidRPr="00E258EF">
        <w:rPr>
          <w:rFonts w:ascii="Trebuchet MS" w:eastAsia="Trebuchet MS" w:hAnsi="Trebuchet MS" w:cs="Trebuchet MS"/>
          <w:sz w:val="22"/>
          <w:szCs w:val="22"/>
          <w:lang w:val="ro-RO"/>
        </w:rPr>
        <w:t xml:space="preserve">r </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pacing w:val="-3"/>
          <w:sz w:val="22"/>
          <w:szCs w:val="22"/>
          <w:lang w:val="ro-RO"/>
        </w:rPr>
        <w:t>t</w:t>
      </w:r>
      <w:r w:rsidRPr="00E258EF">
        <w:rPr>
          <w:rFonts w:ascii="Trebuchet MS" w:eastAsia="Trebuchet MS" w:hAnsi="Trebuchet MS" w:cs="Trebuchet MS"/>
          <w:spacing w:val="2"/>
          <w:sz w:val="22"/>
          <w:szCs w:val="22"/>
          <w:lang w:val="ro-RO"/>
        </w:rPr>
        <w:t>e</w:t>
      </w:r>
      <w:r w:rsidRPr="00E258EF">
        <w:rPr>
          <w:rFonts w:ascii="Trebuchet MS" w:eastAsia="Trebuchet MS" w:hAnsi="Trebuchet MS" w:cs="Trebuchet MS"/>
          <w:sz w:val="22"/>
          <w:szCs w:val="22"/>
          <w:lang w:val="ro-RO"/>
        </w:rPr>
        <w:t>rmene</w:t>
      </w:r>
      <w:r w:rsidRPr="00E258EF">
        <w:rPr>
          <w:rFonts w:ascii="Trebuchet MS" w:eastAsia="Trebuchet MS" w:hAnsi="Trebuchet MS" w:cs="Trebuchet MS"/>
          <w:spacing w:val="57"/>
          <w:sz w:val="22"/>
          <w:szCs w:val="22"/>
          <w:lang w:val="ro-RO"/>
        </w:rPr>
        <w:t xml:space="preserve"> </w:t>
      </w:r>
      <w:r w:rsidRPr="00E258EF">
        <w:rPr>
          <w:rFonts w:ascii="Trebuchet MS" w:eastAsia="Trebuchet MS" w:hAnsi="Trebuchet MS" w:cs="Trebuchet MS"/>
          <w:sz w:val="22"/>
          <w:szCs w:val="22"/>
          <w:lang w:val="ro-RO"/>
        </w:rPr>
        <w:t>prevăzute</w:t>
      </w:r>
      <w:r w:rsidRPr="00E258EF">
        <w:rPr>
          <w:rFonts w:ascii="Trebuchet MS" w:eastAsia="Trebuchet MS" w:hAnsi="Trebuchet MS" w:cs="Trebuchet MS"/>
          <w:spacing w:val="59"/>
          <w:sz w:val="22"/>
          <w:szCs w:val="22"/>
          <w:lang w:val="ro-RO"/>
        </w:rPr>
        <w:t xml:space="preserve"> </w:t>
      </w:r>
      <w:r w:rsidRPr="00E258EF">
        <w:rPr>
          <w:rFonts w:ascii="Trebuchet MS" w:eastAsia="Trebuchet MS" w:hAnsi="Trebuchet MS" w:cs="Trebuchet MS"/>
          <w:sz w:val="22"/>
          <w:szCs w:val="22"/>
          <w:lang w:val="ro-RO"/>
        </w:rPr>
        <w:t>în</w:t>
      </w:r>
      <w:r w:rsidRPr="00E258EF">
        <w:rPr>
          <w:rFonts w:ascii="Trebuchet MS" w:eastAsia="Trebuchet MS" w:hAnsi="Trebuchet MS" w:cs="Trebuchet MS"/>
          <w:spacing w:val="40"/>
          <w:sz w:val="22"/>
          <w:szCs w:val="22"/>
          <w:lang w:val="ro-RO"/>
        </w:rPr>
        <w:t xml:space="preserve"> </w:t>
      </w:r>
      <w:r w:rsidRPr="00E258EF">
        <w:rPr>
          <w:rFonts w:ascii="Trebuchet MS" w:eastAsia="Trebuchet MS" w:hAnsi="Trebuchet MS" w:cs="Trebuchet MS"/>
          <w:spacing w:val="-1"/>
          <w:sz w:val="22"/>
          <w:szCs w:val="22"/>
          <w:lang w:val="ro-RO"/>
        </w:rPr>
        <w:t>contrac</w:t>
      </w:r>
      <w:r w:rsidRPr="00E258EF">
        <w:rPr>
          <w:rFonts w:ascii="Trebuchet MS" w:eastAsia="Trebuchet MS" w:hAnsi="Trebuchet MS" w:cs="Trebuchet MS"/>
          <w:sz w:val="22"/>
          <w:szCs w:val="22"/>
          <w:lang w:val="ro-RO"/>
        </w:rPr>
        <w:t>t</w:t>
      </w:r>
      <w:r w:rsidRPr="00E258EF">
        <w:rPr>
          <w:rFonts w:ascii="Trebuchet MS" w:eastAsia="Trebuchet MS" w:hAnsi="Trebuchet MS" w:cs="Trebuchet MS"/>
          <w:spacing w:val="59"/>
          <w:sz w:val="22"/>
          <w:szCs w:val="22"/>
          <w:lang w:val="ro-RO"/>
        </w:rPr>
        <w:t xml:space="preserve"> </w:t>
      </w:r>
      <w:r w:rsidRPr="00E258EF">
        <w:rPr>
          <w:rFonts w:ascii="Trebuchet MS" w:eastAsia="Trebuchet MS" w:hAnsi="Trebuchet MS" w:cs="Trebuchet MS"/>
          <w:spacing w:val="-1"/>
          <w:w w:val="103"/>
          <w:sz w:val="22"/>
          <w:szCs w:val="22"/>
          <w:lang w:val="ro-RO"/>
        </w:rPr>
        <w:t xml:space="preserve">şi </w:t>
      </w:r>
      <w:r w:rsidRPr="00E258EF">
        <w:rPr>
          <w:rFonts w:ascii="Trebuchet MS" w:eastAsia="Trebuchet MS" w:hAnsi="Trebuchet MS" w:cs="Trebuchet MS"/>
          <w:spacing w:val="-1"/>
          <w:sz w:val="22"/>
          <w:szCs w:val="22"/>
          <w:lang w:val="ro-RO"/>
        </w:rPr>
        <w:t>anexel</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z w:val="22"/>
          <w:szCs w:val="22"/>
          <w:lang w:val="ro-RO"/>
        </w:rPr>
        <w:t>sale,</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z w:val="22"/>
          <w:szCs w:val="22"/>
          <w:lang w:val="ro-RO"/>
        </w:rPr>
        <w:t xml:space="preserve">în </w:t>
      </w:r>
      <w:r w:rsidRPr="00E258EF">
        <w:rPr>
          <w:rFonts w:ascii="Trebuchet MS" w:eastAsia="Trebuchet MS" w:hAnsi="Trebuchet MS" w:cs="Trebuchet MS"/>
          <w:spacing w:val="-1"/>
          <w:sz w:val="22"/>
          <w:szCs w:val="22"/>
          <w:lang w:val="ro-RO"/>
        </w:rPr>
        <w:t>legătur</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17"/>
          <w:sz w:val="22"/>
          <w:szCs w:val="22"/>
          <w:lang w:val="ro-RO"/>
        </w:rPr>
        <w:t xml:space="preserve"> </w:t>
      </w:r>
      <w:r w:rsidRPr="00E258EF">
        <w:rPr>
          <w:rFonts w:ascii="Trebuchet MS" w:eastAsia="Trebuchet MS" w:hAnsi="Trebuchet MS" w:cs="Trebuchet MS"/>
          <w:spacing w:val="1"/>
          <w:sz w:val="22"/>
          <w:szCs w:val="22"/>
          <w:lang w:val="ro-RO"/>
        </w:rPr>
        <w:t>c</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z w:val="22"/>
          <w:szCs w:val="22"/>
          <w:lang w:val="ro-RO"/>
        </w:rPr>
        <w:t>orice</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situaţie</w:t>
      </w:r>
      <w:r w:rsidRPr="00E258EF">
        <w:rPr>
          <w:rFonts w:ascii="Trebuchet MS" w:eastAsia="Trebuchet MS" w:hAnsi="Trebuchet MS" w:cs="Trebuchet MS"/>
          <w:spacing w:val="15"/>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z w:val="22"/>
          <w:szCs w:val="22"/>
          <w:lang w:val="ro-RO"/>
        </w:rPr>
        <w:t>conflict</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z w:val="22"/>
          <w:szCs w:val="22"/>
          <w:lang w:val="ro-RO"/>
        </w:rPr>
        <w:t>interese</w:t>
      </w:r>
      <w:r w:rsidRPr="00E258EF">
        <w:rPr>
          <w:rFonts w:ascii="Trebuchet MS" w:eastAsia="Trebuchet MS" w:hAnsi="Trebuchet MS" w:cs="Trebuchet MS"/>
          <w:spacing w:val="17"/>
          <w:sz w:val="22"/>
          <w:szCs w:val="22"/>
          <w:lang w:val="ro-RO"/>
        </w:rPr>
        <w:t xml:space="preserve"> </w:t>
      </w:r>
      <w:r w:rsidRPr="00E258EF">
        <w:rPr>
          <w:rFonts w:ascii="Trebuchet MS" w:eastAsia="Trebuchet MS" w:hAnsi="Trebuchet MS" w:cs="Trebuchet MS"/>
          <w:spacing w:val="-1"/>
          <w:sz w:val="22"/>
          <w:szCs w:val="22"/>
          <w:lang w:val="ro-RO"/>
        </w:rPr>
        <w:t>sa</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w w:val="103"/>
          <w:sz w:val="22"/>
          <w:szCs w:val="22"/>
          <w:lang w:val="ro-RO"/>
        </w:rPr>
        <w:t xml:space="preserve">incompatibilitate, </w:t>
      </w:r>
      <w:r w:rsidRPr="00E258EF">
        <w:rPr>
          <w:rFonts w:ascii="Trebuchet MS" w:eastAsia="Trebuchet MS" w:hAnsi="Trebuchet MS" w:cs="Trebuchet MS"/>
          <w:spacing w:val="-1"/>
          <w:sz w:val="22"/>
          <w:szCs w:val="22"/>
          <w:lang w:val="ro-RO"/>
        </w:rPr>
        <w:t>potenţiala</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34"/>
          <w:sz w:val="22"/>
          <w:szCs w:val="22"/>
          <w:lang w:val="ro-RO"/>
        </w:rPr>
        <w:t xml:space="preserve"> </w:t>
      </w:r>
      <w:r w:rsidRPr="00E258EF">
        <w:rPr>
          <w:rFonts w:ascii="Trebuchet MS" w:eastAsia="Trebuchet MS" w:hAnsi="Trebuchet MS" w:cs="Trebuchet MS"/>
          <w:spacing w:val="-1"/>
          <w:sz w:val="22"/>
          <w:szCs w:val="22"/>
          <w:lang w:val="ro-RO"/>
        </w:rPr>
        <w:t>actual</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pacing w:val="-1"/>
          <w:sz w:val="22"/>
          <w:szCs w:val="22"/>
          <w:lang w:val="ro-RO"/>
        </w:rPr>
        <w:t>sa</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pacing w:val="-1"/>
          <w:w w:val="103"/>
          <w:sz w:val="22"/>
          <w:szCs w:val="22"/>
          <w:lang w:val="ro-RO"/>
        </w:rPr>
        <w:t>consumat</w:t>
      </w:r>
      <w:r w:rsidRPr="00E258EF">
        <w:rPr>
          <w:rFonts w:ascii="Trebuchet MS" w:eastAsia="Trebuchet MS" w:hAnsi="Trebuchet MS" w:cs="Trebuchet MS"/>
          <w:spacing w:val="2"/>
          <w:w w:val="103"/>
          <w:sz w:val="22"/>
          <w:szCs w:val="22"/>
          <w:lang w:val="ro-RO"/>
        </w:rPr>
        <w:t>ă</w:t>
      </w:r>
      <w:r w:rsidRPr="00E258EF">
        <w:rPr>
          <w:rFonts w:ascii="Trebuchet MS" w:eastAsia="Trebuchet MS" w:hAnsi="Trebuchet MS" w:cs="Trebuchet MS"/>
          <w:w w:val="103"/>
          <w:sz w:val="22"/>
          <w:szCs w:val="22"/>
          <w:lang w:val="ro-RO"/>
        </w:rPr>
        <w:t>.</w:t>
      </w:r>
    </w:p>
    <w:p w14:paraId="22205E81" w14:textId="361D9D91" w:rsidR="000B3971" w:rsidRPr="00E258EF" w:rsidRDefault="0099349E" w:rsidP="002A1EE7">
      <w:pPr>
        <w:pStyle w:val="ListParagraph"/>
        <w:numPr>
          <w:ilvl w:val="0"/>
          <w:numId w:val="33"/>
        </w:numPr>
        <w:spacing w:line="247" w:lineRule="auto"/>
        <w:ind w:left="540" w:right="-20" w:hanging="450"/>
        <w:jc w:val="both"/>
        <w:rPr>
          <w:rFonts w:ascii="Trebuchet MS" w:eastAsia="Trebuchet MS" w:hAnsi="Trebuchet MS" w:cs="Trebuchet MS"/>
          <w:w w:val="103"/>
          <w:sz w:val="22"/>
          <w:szCs w:val="22"/>
          <w:lang w:val="ro-RO"/>
        </w:rPr>
      </w:pPr>
      <w:r w:rsidRPr="00E258EF">
        <w:rPr>
          <w:rFonts w:ascii="Trebuchet MS" w:eastAsia="Trebuchet MS" w:hAnsi="Trebuchet MS" w:cs="Trebuchet MS"/>
          <w:sz w:val="22"/>
          <w:szCs w:val="22"/>
          <w:lang w:val="ro-RO"/>
        </w:rPr>
        <w:t>Dispoziţiile</w:t>
      </w:r>
      <w:r w:rsidRPr="00E258EF">
        <w:rPr>
          <w:rFonts w:ascii="Trebuchet MS" w:eastAsia="Trebuchet MS" w:hAnsi="Trebuchet MS" w:cs="Trebuchet MS"/>
          <w:spacing w:val="32"/>
          <w:sz w:val="22"/>
          <w:szCs w:val="22"/>
          <w:lang w:val="ro-RO"/>
        </w:rPr>
        <w:t xml:space="preserve"> </w:t>
      </w:r>
      <w:r w:rsidRPr="00E258EF">
        <w:rPr>
          <w:rFonts w:ascii="Trebuchet MS" w:eastAsia="Trebuchet MS" w:hAnsi="Trebuchet MS" w:cs="Trebuchet MS"/>
          <w:sz w:val="22"/>
          <w:szCs w:val="22"/>
          <w:lang w:val="ro-RO"/>
        </w:rPr>
        <w:t>menţionate</w:t>
      </w:r>
      <w:r w:rsidRPr="00E258EF">
        <w:rPr>
          <w:rFonts w:ascii="Trebuchet MS" w:eastAsia="Trebuchet MS" w:hAnsi="Trebuchet MS" w:cs="Trebuchet MS"/>
          <w:spacing w:val="41"/>
          <w:sz w:val="22"/>
          <w:szCs w:val="22"/>
          <w:lang w:val="ro-RO"/>
        </w:rPr>
        <w:t xml:space="preserve"> </w:t>
      </w:r>
      <w:r w:rsidRPr="00E258EF">
        <w:rPr>
          <w:rFonts w:ascii="Trebuchet MS" w:eastAsia="Trebuchet MS" w:hAnsi="Trebuchet MS" w:cs="Trebuchet MS"/>
          <w:spacing w:val="-1"/>
          <w:sz w:val="22"/>
          <w:szCs w:val="22"/>
          <w:lang w:val="ro-RO"/>
        </w:rPr>
        <w:t>l</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11"/>
          <w:sz w:val="22"/>
          <w:szCs w:val="22"/>
          <w:lang w:val="ro-RO"/>
        </w:rPr>
        <w:t xml:space="preserve"> </w:t>
      </w:r>
      <w:r w:rsidRPr="00E258EF">
        <w:rPr>
          <w:rFonts w:ascii="Trebuchet MS" w:eastAsia="Trebuchet MS" w:hAnsi="Trebuchet MS" w:cs="Trebuchet MS"/>
          <w:sz w:val="22"/>
          <w:szCs w:val="22"/>
          <w:lang w:val="ro-RO"/>
        </w:rPr>
        <w:t>alin.</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z w:val="22"/>
          <w:szCs w:val="22"/>
          <w:lang w:val="ro-RO"/>
        </w:rPr>
        <w:t>(1)</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z w:val="22"/>
          <w:szCs w:val="22"/>
          <w:lang w:val="ro-RO"/>
        </w:rPr>
        <w:t>se</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aplică</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z w:val="22"/>
          <w:szCs w:val="22"/>
          <w:lang w:val="ro-RO"/>
        </w:rPr>
        <w:t>partenerilor,</w:t>
      </w:r>
      <w:r w:rsidRPr="00E258EF">
        <w:rPr>
          <w:rFonts w:ascii="Trebuchet MS" w:eastAsia="Trebuchet MS" w:hAnsi="Trebuchet MS" w:cs="Trebuchet MS"/>
          <w:spacing w:val="37"/>
          <w:sz w:val="22"/>
          <w:szCs w:val="22"/>
          <w:lang w:val="ro-RO"/>
        </w:rPr>
        <w:t xml:space="preserve"> </w:t>
      </w:r>
      <w:r w:rsidRPr="00E258EF">
        <w:rPr>
          <w:rFonts w:ascii="Trebuchet MS" w:eastAsia="Trebuchet MS" w:hAnsi="Trebuchet MS" w:cs="Trebuchet MS"/>
          <w:sz w:val="22"/>
          <w:szCs w:val="22"/>
          <w:lang w:val="ro-RO"/>
        </w:rPr>
        <w:t>subcontractorilor,</w:t>
      </w:r>
      <w:r w:rsidRPr="00E258EF">
        <w:rPr>
          <w:rFonts w:ascii="Trebuchet MS" w:eastAsia="Trebuchet MS" w:hAnsi="Trebuchet MS" w:cs="Trebuchet MS"/>
          <w:spacing w:val="58"/>
          <w:sz w:val="22"/>
          <w:szCs w:val="22"/>
          <w:lang w:val="ro-RO"/>
        </w:rPr>
        <w:t xml:space="preserve"> </w:t>
      </w:r>
      <w:r w:rsidRPr="00E258EF">
        <w:rPr>
          <w:rFonts w:ascii="Trebuchet MS" w:eastAsia="Trebuchet MS" w:hAnsi="Trebuchet MS" w:cs="Trebuchet MS"/>
          <w:w w:val="103"/>
          <w:sz w:val="22"/>
          <w:szCs w:val="22"/>
          <w:lang w:val="ro-RO"/>
        </w:rPr>
        <w:t xml:space="preserve">furnizorilor </w:t>
      </w:r>
      <w:r w:rsidRPr="00E258EF">
        <w:rPr>
          <w:rFonts w:ascii="Trebuchet MS" w:eastAsia="Trebuchet MS" w:hAnsi="Trebuchet MS" w:cs="Trebuchet MS"/>
          <w:spacing w:val="-2"/>
          <w:sz w:val="22"/>
          <w:szCs w:val="22"/>
          <w:lang w:val="ro-RO"/>
        </w:rPr>
        <w:t>ş</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37"/>
          <w:sz w:val="22"/>
          <w:szCs w:val="22"/>
          <w:lang w:val="ro-RO"/>
        </w:rPr>
        <w:t xml:space="preserve"> </w:t>
      </w:r>
      <w:r w:rsidRPr="00E258EF">
        <w:rPr>
          <w:rFonts w:ascii="Trebuchet MS" w:eastAsia="Trebuchet MS" w:hAnsi="Trebuchet MS" w:cs="Trebuchet MS"/>
          <w:spacing w:val="-1"/>
          <w:sz w:val="22"/>
          <w:szCs w:val="22"/>
          <w:lang w:val="ro-RO"/>
        </w:rPr>
        <w:t>angajaţilo</w:t>
      </w:r>
      <w:r w:rsidRPr="00E258EF">
        <w:rPr>
          <w:rFonts w:ascii="Trebuchet MS" w:eastAsia="Trebuchet MS" w:hAnsi="Trebuchet MS" w:cs="Trebuchet MS"/>
          <w:sz w:val="22"/>
          <w:szCs w:val="22"/>
          <w:lang w:val="ro-RO"/>
        </w:rPr>
        <w:t>r  Benefici</w:t>
      </w:r>
      <w:r w:rsidRPr="00E258EF">
        <w:rPr>
          <w:rFonts w:ascii="Trebuchet MS" w:eastAsia="Trebuchet MS" w:hAnsi="Trebuchet MS" w:cs="Trebuchet MS"/>
          <w:spacing w:val="-1"/>
          <w:sz w:val="22"/>
          <w:szCs w:val="22"/>
          <w:lang w:val="ro-RO"/>
        </w:rPr>
        <w:t>a</w:t>
      </w:r>
      <w:r w:rsidRPr="00E258EF">
        <w:rPr>
          <w:rFonts w:ascii="Trebuchet MS" w:eastAsia="Trebuchet MS" w:hAnsi="Trebuchet MS" w:cs="Trebuchet MS"/>
          <w:sz w:val="22"/>
          <w:szCs w:val="22"/>
          <w:lang w:val="ro-RO"/>
        </w:rPr>
        <w:t>rului</w:t>
      </w:r>
      <w:r w:rsidR="00974937" w:rsidRPr="00E258EF">
        <w:rPr>
          <w:rFonts w:ascii="Trebuchet MS" w:eastAsia="Trebuchet MS" w:hAnsi="Trebuchet MS" w:cs="Trebuchet MS"/>
          <w:sz w:val="22"/>
          <w:szCs w:val="22"/>
          <w:lang w:val="ro-RO"/>
        </w:rPr>
        <w:t xml:space="preserve"> si partenerului</w:t>
      </w:r>
      <w:r w:rsidR="008F1EEC">
        <w:rPr>
          <w:rFonts w:ascii="Trebuchet MS" w:eastAsia="Trebuchet MS" w:hAnsi="Trebuchet MS" w:cs="Trebuchet MS"/>
          <w:sz w:val="22"/>
          <w:szCs w:val="22"/>
          <w:lang w:val="ro-RO"/>
        </w:rPr>
        <w:t xml:space="preserve"> </w:t>
      </w:r>
      <w:r w:rsidR="008F1EEC" w:rsidRPr="00444C01">
        <w:rPr>
          <w:rFonts w:ascii="Cambria" w:eastAsia="Trebuchet MS" w:hAnsi="Cambria" w:cs="Trebuchet MS"/>
          <w:sz w:val="24"/>
          <w:szCs w:val="24"/>
          <w:lang w:val="ro-RO"/>
        </w:rPr>
        <w:t>(dacă proiectele se implementează în parteneriat)</w:t>
      </w:r>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pacing w:val="-1"/>
          <w:sz w:val="22"/>
          <w:szCs w:val="22"/>
          <w:lang w:val="ro-RO"/>
        </w:rPr>
        <w:t>angajaţi</w:t>
      </w:r>
      <w:r w:rsidRPr="00E258EF">
        <w:rPr>
          <w:rFonts w:ascii="Trebuchet MS" w:eastAsia="Trebuchet MS" w:hAnsi="Trebuchet MS" w:cs="Trebuchet MS"/>
          <w:sz w:val="22"/>
          <w:szCs w:val="22"/>
          <w:lang w:val="ro-RO"/>
        </w:rPr>
        <w:t xml:space="preserve">  </w:t>
      </w:r>
      <w:r w:rsidR="003D6835" w:rsidRPr="00E258EF">
        <w:rPr>
          <w:rFonts w:ascii="Trebuchet MS" w:eastAsia="Trebuchet MS" w:hAnsi="Trebuchet MS" w:cs="Trebuchet MS"/>
          <w:sz w:val="22"/>
          <w:szCs w:val="22"/>
          <w:lang w:val="ro-RO"/>
        </w:rPr>
        <w:t>AM</w:t>
      </w:r>
      <w:r w:rsidR="00134D22" w:rsidRPr="00E258EF">
        <w:rPr>
          <w:rFonts w:ascii="Trebuchet MS" w:eastAsia="Trebuchet MS" w:hAnsi="Trebuchet MS" w:cs="Trebuchet MS"/>
          <w:sz w:val="22"/>
          <w:szCs w:val="22"/>
          <w:lang w:val="ro-RO"/>
        </w:rPr>
        <w:t>PEO</w:t>
      </w:r>
      <w:r w:rsidRPr="00E258EF">
        <w:rPr>
          <w:rFonts w:ascii="Trebuchet MS" w:eastAsia="Trebuchet MS" w:hAnsi="Trebuchet MS" w:cs="Trebuchet MS"/>
          <w:spacing w:val="55"/>
          <w:sz w:val="22"/>
          <w:szCs w:val="22"/>
          <w:lang w:val="ro-RO"/>
        </w:rPr>
        <w:t xml:space="preserve"> </w:t>
      </w:r>
      <w:r w:rsidRPr="00E258EF">
        <w:rPr>
          <w:rFonts w:ascii="Trebuchet MS" w:eastAsia="Trebuchet MS" w:hAnsi="Trebuchet MS" w:cs="Trebuchet MS"/>
          <w:spacing w:val="-2"/>
          <w:sz w:val="22"/>
          <w:szCs w:val="22"/>
          <w:lang w:val="ro-RO"/>
        </w:rPr>
        <w:t>ș</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38"/>
          <w:sz w:val="22"/>
          <w:szCs w:val="22"/>
          <w:lang w:val="ro-RO"/>
        </w:rPr>
        <w:t xml:space="preserve"> </w:t>
      </w:r>
      <w:r w:rsidRPr="00E258EF">
        <w:rPr>
          <w:rFonts w:ascii="Trebuchet MS" w:eastAsia="Trebuchet MS" w:hAnsi="Trebuchet MS" w:cs="Trebuchet MS"/>
          <w:spacing w:val="-1"/>
          <w:sz w:val="22"/>
          <w:szCs w:val="22"/>
          <w:lang w:val="ro-RO"/>
        </w:rPr>
        <w:t>O</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58"/>
          <w:sz w:val="22"/>
          <w:szCs w:val="22"/>
          <w:lang w:val="ro-RO"/>
        </w:rPr>
        <w:t xml:space="preserve"> </w:t>
      </w:r>
      <w:r w:rsidRPr="00E258EF">
        <w:rPr>
          <w:rFonts w:ascii="Trebuchet MS" w:eastAsia="Trebuchet MS" w:hAnsi="Trebuchet MS" w:cs="Trebuchet MS"/>
          <w:sz w:val="22"/>
          <w:szCs w:val="22"/>
          <w:lang w:val="ro-RO"/>
        </w:rPr>
        <w:t>implicaţi</w:t>
      </w:r>
      <w:r w:rsidRPr="00E258EF">
        <w:rPr>
          <w:rFonts w:ascii="Trebuchet MS" w:eastAsia="Trebuchet MS" w:hAnsi="Trebuchet MS" w:cs="Trebuchet MS"/>
          <w:spacing w:val="50"/>
          <w:sz w:val="22"/>
          <w:szCs w:val="22"/>
          <w:lang w:val="ro-RO"/>
        </w:rPr>
        <w:t xml:space="preserve"> </w:t>
      </w:r>
      <w:r w:rsidRPr="00E258EF">
        <w:rPr>
          <w:rFonts w:ascii="Trebuchet MS" w:eastAsia="Trebuchet MS" w:hAnsi="Trebuchet MS" w:cs="Trebuchet MS"/>
          <w:spacing w:val="3"/>
          <w:w w:val="103"/>
          <w:sz w:val="22"/>
          <w:szCs w:val="22"/>
          <w:lang w:val="ro-RO"/>
        </w:rPr>
        <w:t xml:space="preserve">în </w:t>
      </w:r>
      <w:r w:rsidRPr="00E258EF">
        <w:rPr>
          <w:rFonts w:ascii="Trebuchet MS" w:eastAsia="Trebuchet MS" w:hAnsi="Trebuchet MS" w:cs="Trebuchet MS"/>
          <w:sz w:val="22"/>
          <w:szCs w:val="22"/>
          <w:lang w:val="ro-RO"/>
        </w:rPr>
        <w:t>realizarea</w:t>
      </w:r>
      <w:r w:rsidRPr="00E258EF">
        <w:rPr>
          <w:rFonts w:ascii="Trebuchet MS" w:eastAsia="Trebuchet MS" w:hAnsi="Trebuchet MS" w:cs="Trebuchet MS"/>
          <w:spacing w:val="29"/>
          <w:sz w:val="22"/>
          <w:szCs w:val="22"/>
          <w:lang w:val="ro-RO"/>
        </w:rPr>
        <w:t xml:space="preserve"> </w:t>
      </w:r>
      <w:r w:rsidRPr="00E258EF">
        <w:rPr>
          <w:rFonts w:ascii="Trebuchet MS" w:eastAsia="Trebuchet MS" w:hAnsi="Trebuchet MS" w:cs="Trebuchet MS"/>
          <w:sz w:val="22"/>
          <w:szCs w:val="22"/>
          <w:lang w:val="ro-RO"/>
        </w:rPr>
        <w:t>prevederilor</w:t>
      </w:r>
      <w:r w:rsidRPr="00E258EF">
        <w:rPr>
          <w:rFonts w:ascii="Trebuchet MS" w:eastAsia="Trebuchet MS" w:hAnsi="Trebuchet MS" w:cs="Trebuchet MS"/>
          <w:spacing w:val="35"/>
          <w:sz w:val="22"/>
          <w:szCs w:val="22"/>
          <w:lang w:val="ro-RO"/>
        </w:rPr>
        <w:t xml:space="preserve"> </w:t>
      </w:r>
      <w:r w:rsidRPr="00E258EF">
        <w:rPr>
          <w:rFonts w:ascii="Trebuchet MS" w:eastAsia="Trebuchet MS" w:hAnsi="Trebuchet MS" w:cs="Trebuchet MS"/>
          <w:sz w:val="22"/>
          <w:szCs w:val="22"/>
          <w:lang w:val="ro-RO"/>
        </w:rPr>
        <w:t>prezentului</w:t>
      </w:r>
      <w:r w:rsidRPr="00E258EF">
        <w:rPr>
          <w:rFonts w:ascii="Trebuchet MS" w:eastAsia="Trebuchet MS" w:hAnsi="Trebuchet MS" w:cs="Trebuchet MS"/>
          <w:spacing w:val="33"/>
          <w:sz w:val="22"/>
          <w:szCs w:val="22"/>
          <w:lang w:val="ro-RO"/>
        </w:rPr>
        <w:t xml:space="preserve"> </w:t>
      </w:r>
      <w:r w:rsidRPr="00E258EF">
        <w:rPr>
          <w:rFonts w:ascii="Trebuchet MS" w:eastAsia="Trebuchet MS" w:hAnsi="Trebuchet MS" w:cs="Trebuchet MS"/>
          <w:sz w:val="22"/>
          <w:szCs w:val="22"/>
          <w:lang w:val="ro-RO"/>
        </w:rPr>
        <w:t>contract</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pacing w:val="-1"/>
          <w:sz w:val="22"/>
          <w:szCs w:val="22"/>
          <w:lang w:val="ro-RO"/>
        </w:rPr>
        <w:t>d</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pacing w:val="-1"/>
          <w:w w:val="103"/>
          <w:sz w:val="22"/>
          <w:szCs w:val="22"/>
          <w:lang w:val="ro-RO"/>
        </w:rPr>
        <w:t>finanţare</w:t>
      </w:r>
      <w:r w:rsidR="001F0FDA">
        <w:rPr>
          <w:rFonts w:ascii="Trebuchet MS" w:eastAsia="Trebuchet MS" w:hAnsi="Trebuchet MS" w:cs="Trebuchet MS"/>
          <w:spacing w:val="-1"/>
          <w:w w:val="103"/>
          <w:sz w:val="22"/>
          <w:szCs w:val="22"/>
          <w:lang w:val="ro-RO"/>
        </w:rPr>
        <w:t>,</w:t>
      </w:r>
      <w:r w:rsidR="00785D6F">
        <w:rPr>
          <w:rFonts w:ascii="Trebuchet MS" w:eastAsia="Trebuchet MS" w:hAnsi="Trebuchet MS" w:cs="Trebuchet MS"/>
          <w:spacing w:val="-1"/>
          <w:w w:val="103"/>
          <w:sz w:val="22"/>
          <w:szCs w:val="22"/>
          <w:lang w:val="ro-RO"/>
        </w:rPr>
        <w:t xml:space="preserve"> precum și </w:t>
      </w:r>
      <w:r w:rsidR="00785D6F" w:rsidRPr="00785D6F">
        <w:rPr>
          <w:rFonts w:ascii="Trebuchet MS" w:eastAsia="Trebuchet MS" w:hAnsi="Trebuchet MS" w:cs="Trebuchet MS"/>
          <w:spacing w:val="-1"/>
          <w:w w:val="103"/>
          <w:sz w:val="22"/>
          <w:szCs w:val="22"/>
          <w:lang w:val="ro-RO"/>
        </w:rPr>
        <w:t>persoane</w:t>
      </w:r>
      <w:r w:rsidR="00785D6F">
        <w:rPr>
          <w:rFonts w:ascii="Trebuchet MS" w:eastAsia="Trebuchet MS" w:hAnsi="Trebuchet MS" w:cs="Trebuchet MS"/>
          <w:spacing w:val="-1"/>
          <w:w w:val="103"/>
          <w:sz w:val="22"/>
          <w:szCs w:val="22"/>
          <w:lang w:val="ro-RO"/>
        </w:rPr>
        <w:t>lor</w:t>
      </w:r>
      <w:r w:rsidR="00785D6F" w:rsidRPr="00785D6F">
        <w:rPr>
          <w:rFonts w:ascii="Trebuchet MS" w:eastAsia="Trebuchet MS" w:hAnsi="Trebuchet MS" w:cs="Trebuchet MS"/>
          <w:spacing w:val="-1"/>
          <w:w w:val="103"/>
          <w:sz w:val="22"/>
          <w:szCs w:val="22"/>
          <w:lang w:val="ro-RO"/>
        </w:rPr>
        <w:t xml:space="preserve"> care au calitatea de soţ/soţie, rudă sau afin până la gradul al doilea </w:t>
      </w:r>
      <w:r w:rsidR="00A5646F">
        <w:rPr>
          <w:rFonts w:ascii="Trebuchet MS" w:eastAsia="Trebuchet MS" w:hAnsi="Trebuchet MS" w:cs="Trebuchet MS"/>
          <w:spacing w:val="-1"/>
          <w:w w:val="103"/>
          <w:sz w:val="22"/>
          <w:szCs w:val="22"/>
          <w:lang w:val="ro-RO"/>
        </w:rPr>
        <w:t xml:space="preserve">cu </w:t>
      </w:r>
      <w:r w:rsidR="00785D6F" w:rsidRPr="00E258EF">
        <w:rPr>
          <w:rFonts w:ascii="Trebuchet MS" w:eastAsia="Trebuchet MS" w:hAnsi="Trebuchet MS" w:cs="Trebuchet MS"/>
          <w:spacing w:val="-1"/>
          <w:sz w:val="22"/>
          <w:szCs w:val="22"/>
          <w:lang w:val="ro-RO"/>
        </w:rPr>
        <w:t>angajaţi</w:t>
      </w:r>
      <w:r w:rsidR="00785D6F">
        <w:rPr>
          <w:rFonts w:ascii="Trebuchet MS" w:eastAsia="Trebuchet MS" w:hAnsi="Trebuchet MS" w:cs="Trebuchet MS"/>
          <w:sz w:val="22"/>
          <w:szCs w:val="22"/>
          <w:lang w:val="ro-RO"/>
        </w:rPr>
        <w:t xml:space="preserve"> ai</w:t>
      </w:r>
      <w:r w:rsidR="00785D6F" w:rsidRPr="00E258EF">
        <w:rPr>
          <w:rFonts w:ascii="Trebuchet MS" w:eastAsia="Trebuchet MS" w:hAnsi="Trebuchet MS" w:cs="Trebuchet MS"/>
          <w:sz w:val="22"/>
          <w:szCs w:val="22"/>
          <w:lang w:val="ro-RO"/>
        </w:rPr>
        <w:t xml:space="preserve">  AMPEO</w:t>
      </w:r>
      <w:r w:rsidR="00785D6F" w:rsidRPr="00E258EF">
        <w:rPr>
          <w:rFonts w:ascii="Trebuchet MS" w:eastAsia="Trebuchet MS" w:hAnsi="Trebuchet MS" w:cs="Trebuchet MS"/>
          <w:spacing w:val="55"/>
          <w:sz w:val="22"/>
          <w:szCs w:val="22"/>
          <w:lang w:val="ro-RO"/>
        </w:rPr>
        <w:t xml:space="preserve"> </w:t>
      </w:r>
      <w:r w:rsidR="00785D6F" w:rsidRPr="00E258EF">
        <w:rPr>
          <w:rFonts w:ascii="Trebuchet MS" w:eastAsia="Trebuchet MS" w:hAnsi="Trebuchet MS" w:cs="Trebuchet MS"/>
          <w:spacing w:val="-2"/>
          <w:sz w:val="22"/>
          <w:szCs w:val="22"/>
          <w:lang w:val="ro-RO"/>
        </w:rPr>
        <w:t>ș</w:t>
      </w:r>
      <w:r w:rsidR="00785D6F" w:rsidRPr="00E258EF">
        <w:rPr>
          <w:rFonts w:ascii="Trebuchet MS" w:eastAsia="Trebuchet MS" w:hAnsi="Trebuchet MS" w:cs="Trebuchet MS"/>
          <w:sz w:val="22"/>
          <w:szCs w:val="22"/>
          <w:lang w:val="ro-RO"/>
        </w:rPr>
        <w:t>i</w:t>
      </w:r>
      <w:r w:rsidR="00785D6F" w:rsidRPr="00E258EF">
        <w:rPr>
          <w:rFonts w:ascii="Trebuchet MS" w:eastAsia="Trebuchet MS" w:hAnsi="Trebuchet MS" w:cs="Trebuchet MS"/>
          <w:spacing w:val="38"/>
          <w:sz w:val="22"/>
          <w:szCs w:val="22"/>
          <w:lang w:val="ro-RO"/>
        </w:rPr>
        <w:t xml:space="preserve"> </w:t>
      </w:r>
      <w:r w:rsidR="00785D6F" w:rsidRPr="00E258EF">
        <w:rPr>
          <w:rFonts w:ascii="Trebuchet MS" w:eastAsia="Trebuchet MS" w:hAnsi="Trebuchet MS" w:cs="Trebuchet MS"/>
          <w:spacing w:val="-1"/>
          <w:sz w:val="22"/>
          <w:szCs w:val="22"/>
          <w:lang w:val="ro-RO"/>
        </w:rPr>
        <w:t>O</w:t>
      </w:r>
      <w:r w:rsidR="00785D6F"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1"/>
          <w:w w:val="103"/>
          <w:sz w:val="22"/>
          <w:szCs w:val="22"/>
          <w:lang w:val="ro-RO"/>
        </w:rPr>
        <w:t>.</w:t>
      </w:r>
    </w:p>
    <w:p w14:paraId="28F3A2CA" w14:textId="585AF5C8" w:rsidR="002A1EE7" w:rsidRPr="00E258EF" w:rsidRDefault="003D6835" w:rsidP="002A1EE7">
      <w:pPr>
        <w:pStyle w:val="ListParagraph"/>
        <w:numPr>
          <w:ilvl w:val="0"/>
          <w:numId w:val="33"/>
        </w:numPr>
        <w:spacing w:line="247" w:lineRule="auto"/>
        <w:ind w:left="540" w:right="-20" w:hanging="450"/>
        <w:jc w:val="both"/>
        <w:rPr>
          <w:rFonts w:ascii="Trebuchet MS" w:eastAsia="Trebuchet MS" w:hAnsi="Trebuchet MS" w:cs="Trebuchet MS"/>
          <w:w w:val="103"/>
          <w:sz w:val="22"/>
          <w:szCs w:val="22"/>
          <w:lang w:val="ro-RO"/>
        </w:rPr>
      </w:pPr>
      <w:r w:rsidRPr="00E258EF">
        <w:rPr>
          <w:rFonts w:ascii="Trebuchet MS" w:eastAsia="Trebuchet MS" w:hAnsi="Trebuchet MS" w:cs="Trebuchet MS"/>
          <w:sz w:val="22"/>
          <w:szCs w:val="22"/>
          <w:lang w:val="ro-RO"/>
        </w:rPr>
        <w:t>AM</w:t>
      </w:r>
      <w:r w:rsidR="00134D22" w:rsidRPr="00E258EF">
        <w:rPr>
          <w:rFonts w:ascii="Trebuchet MS" w:eastAsia="Trebuchet MS" w:hAnsi="Trebuchet MS" w:cs="Trebuchet MS"/>
          <w:sz w:val="22"/>
          <w:szCs w:val="22"/>
          <w:lang w:val="ro-RO"/>
        </w:rPr>
        <w:t>PEO</w:t>
      </w:r>
      <w:r w:rsidR="0099349E" w:rsidRPr="00E258EF">
        <w:rPr>
          <w:rFonts w:ascii="Trebuchet MS" w:eastAsia="Trebuchet MS" w:hAnsi="Trebuchet MS" w:cs="Trebuchet MS"/>
          <w:sz w:val="22"/>
          <w:szCs w:val="22"/>
          <w:lang w:val="ro-RO"/>
        </w:rPr>
        <w:t>/</w:t>
      </w:r>
      <w:r w:rsidR="0099349E" w:rsidRPr="00E258EF">
        <w:rPr>
          <w:rFonts w:ascii="Trebuchet MS" w:eastAsia="Trebuchet MS" w:hAnsi="Trebuchet MS" w:cs="Trebuchet MS"/>
          <w:spacing w:val="2"/>
          <w:sz w:val="22"/>
          <w:szCs w:val="22"/>
          <w:lang w:val="ro-RO"/>
        </w:rPr>
        <w:t>O</w:t>
      </w:r>
      <w:r w:rsidR="0099349E" w:rsidRPr="00E258EF">
        <w:rPr>
          <w:rFonts w:ascii="Trebuchet MS" w:eastAsia="Trebuchet MS" w:hAnsi="Trebuchet MS" w:cs="Trebuchet MS"/>
          <w:sz w:val="22"/>
          <w:szCs w:val="22"/>
          <w:lang w:val="ro-RO"/>
        </w:rPr>
        <w:t xml:space="preserve">I  </w:t>
      </w:r>
      <w:r w:rsidR="0099349E" w:rsidRPr="00E258EF">
        <w:rPr>
          <w:rFonts w:ascii="Trebuchet MS" w:eastAsia="Trebuchet MS" w:hAnsi="Trebuchet MS" w:cs="Trebuchet MS"/>
          <w:spacing w:val="24"/>
          <w:sz w:val="22"/>
          <w:szCs w:val="22"/>
          <w:lang w:val="ro-RO"/>
        </w:rPr>
        <w:t xml:space="preserve"> </w:t>
      </w:r>
      <w:r w:rsidR="0099349E" w:rsidRPr="00E258EF">
        <w:rPr>
          <w:rFonts w:ascii="Trebuchet MS" w:eastAsia="Trebuchet MS" w:hAnsi="Trebuchet MS" w:cs="Trebuchet MS"/>
          <w:spacing w:val="1"/>
          <w:sz w:val="22"/>
          <w:szCs w:val="22"/>
          <w:lang w:val="ro-RO"/>
        </w:rPr>
        <w:t>îş</w:t>
      </w:r>
      <w:r w:rsidR="0099349E" w:rsidRPr="00E258EF">
        <w:rPr>
          <w:rFonts w:ascii="Trebuchet MS" w:eastAsia="Trebuchet MS" w:hAnsi="Trebuchet MS" w:cs="Trebuchet MS"/>
          <w:sz w:val="22"/>
          <w:szCs w:val="22"/>
          <w:lang w:val="ro-RO"/>
        </w:rPr>
        <w:t xml:space="preserve">i </w:t>
      </w:r>
      <w:r w:rsidR="0099349E" w:rsidRPr="00E258EF">
        <w:rPr>
          <w:rFonts w:ascii="Trebuchet MS" w:eastAsia="Trebuchet MS" w:hAnsi="Trebuchet MS" w:cs="Trebuchet MS"/>
          <w:spacing w:val="3"/>
          <w:sz w:val="22"/>
          <w:szCs w:val="22"/>
          <w:lang w:val="ro-RO"/>
        </w:rPr>
        <w:t xml:space="preserve"> </w:t>
      </w:r>
      <w:r w:rsidR="0099349E" w:rsidRPr="00E258EF">
        <w:rPr>
          <w:rFonts w:ascii="Trebuchet MS" w:eastAsia="Trebuchet MS" w:hAnsi="Trebuchet MS" w:cs="Trebuchet MS"/>
          <w:sz w:val="22"/>
          <w:szCs w:val="22"/>
          <w:lang w:val="ro-RO"/>
        </w:rPr>
        <w:t xml:space="preserve">rezervă </w:t>
      </w:r>
      <w:r w:rsidR="0099349E" w:rsidRPr="00E258EF">
        <w:rPr>
          <w:rFonts w:ascii="Trebuchet MS" w:eastAsia="Trebuchet MS" w:hAnsi="Trebuchet MS" w:cs="Trebuchet MS"/>
          <w:spacing w:val="18"/>
          <w:sz w:val="22"/>
          <w:szCs w:val="22"/>
          <w:lang w:val="ro-RO"/>
        </w:rPr>
        <w:t xml:space="preserve"> </w:t>
      </w:r>
      <w:r w:rsidR="0099349E" w:rsidRPr="00E258EF">
        <w:rPr>
          <w:rFonts w:ascii="Trebuchet MS" w:eastAsia="Trebuchet MS" w:hAnsi="Trebuchet MS" w:cs="Trebuchet MS"/>
          <w:spacing w:val="-1"/>
          <w:sz w:val="22"/>
          <w:szCs w:val="22"/>
          <w:lang w:val="ro-RO"/>
        </w:rPr>
        <w:t>dreptu</w:t>
      </w:r>
      <w:r w:rsidR="0099349E" w:rsidRPr="00E258EF">
        <w:rPr>
          <w:rFonts w:ascii="Trebuchet MS" w:eastAsia="Trebuchet MS" w:hAnsi="Trebuchet MS" w:cs="Trebuchet MS"/>
          <w:sz w:val="22"/>
          <w:szCs w:val="22"/>
          <w:lang w:val="ro-RO"/>
        </w:rPr>
        <w:t xml:space="preserve">l </w:t>
      </w:r>
      <w:r w:rsidR="0099349E" w:rsidRPr="00E258EF">
        <w:rPr>
          <w:rFonts w:ascii="Trebuchet MS" w:eastAsia="Trebuchet MS" w:hAnsi="Trebuchet MS" w:cs="Trebuchet MS"/>
          <w:spacing w:val="15"/>
          <w:sz w:val="22"/>
          <w:szCs w:val="22"/>
          <w:lang w:val="ro-RO"/>
        </w:rPr>
        <w:t xml:space="preserve"> </w:t>
      </w:r>
      <w:r w:rsidR="0099349E" w:rsidRPr="00E258EF">
        <w:rPr>
          <w:rFonts w:ascii="Trebuchet MS" w:eastAsia="Trebuchet MS" w:hAnsi="Trebuchet MS" w:cs="Trebuchet MS"/>
          <w:sz w:val="22"/>
          <w:szCs w:val="22"/>
          <w:lang w:val="ro-RO"/>
        </w:rPr>
        <w:t xml:space="preserve">de </w:t>
      </w:r>
      <w:r w:rsidR="0099349E" w:rsidRPr="00E258EF">
        <w:rPr>
          <w:rFonts w:ascii="Trebuchet MS" w:eastAsia="Trebuchet MS" w:hAnsi="Trebuchet MS" w:cs="Trebuchet MS"/>
          <w:spacing w:val="4"/>
          <w:sz w:val="22"/>
          <w:szCs w:val="22"/>
          <w:lang w:val="ro-RO"/>
        </w:rPr>
        <w:t xml:space="preserve"> </w:t>
      </w:r>
      <w:r w:rsidR="0099349E" w:rsidRPr="00E258EF">
        <w:rPr>
          <w:rFonts w:ascii="Trebuchet MS" w:eastAsia="Trebuchet MS" w:hAnsi="Trebuchet MS" w:cs="Trebuchet MS"/>
          <w:sz w:val="22"/>
          <w:szCs w:val="22"/>
          <w:lang w:val="ro-RO"/>
        </w:rPr>
        <w:t xml:space="preserve">a  </w:t>
      </w:r>
      <w:r w:rsidR="0099349E" w:rsidRPr="00E258EF">
        <w:rPr>
          <w:rFonts w:ascii="Trebuchet MS" w:eastAsia="Trebuchet MS" w:hAnsi="Trebuchet MS" w:cs="Trebuchet MS"/>
          <w:spacing w:val="-1"/>
          <w:sz w:val="22"/>
          <w:szCs w:val="22"/>
          <w:lang w:val="ro-RO"/>
        </w:rPr>
        <w:t>verific</w:t>
      </w:r>
      <w:r w:rsidR="0099349E" w:rsidRPr="00E258EF">
        <w:rPr>
          <w:rFonts w:ascii="Trebuchet MS" w:eastAsia="Trebuchet MS" w:hAnsi="Trebuchet MS" w:cs="Trebuchet MS"/>
          <w:sz w:val="22"/>
          <w:szCs w:val="22"/>
          <w:lang w:val="ro-RO"/>
        </w:rPr>
        <w:t xml:space="preserve">a </w:t>
      </w:r>
      <w:r w:rsidR="0099349E" w:rsidRPr="00E258EF">
        <w:rPr>
          <w:rFonts w:ascii="Trebuchet MS" w:eastAsia="Trebuchet MS" w:hAnsi="Trebuchet MS" w:cs="Trebuchet MS"/>
          <w:spacing w:val="17"/>
          <w:sz w:val="22"/>
          <w:szCs w:val="22"/>
          <w:lang w:val="ro-RO"/>
        </w:rPr>
        <w:t xml:space="preserve"> </w:t>
      </w:r>
      <w:r w:rsidR="0099349E" w:rsidRPr="00E258EF">
        <w:rPr>
          <w:rFonts w:ascii="Trebuchet MS" w:eastAsia="Trebuchet MS" w:hAnsi="Trebuchet MS" w:cs="Trebuchet MS"/>
          <w:spacing w:val="-1"/>
          <w:sz w:val="22"/>
          <w:szCs w:val="22"/>
          <w:lang w:val="ro-RO"/>
        </w:rPr>
        <w:t>dac</w:t>
      </w:r>
      <w:r w:rsidR="0099349E" w:rsidRPr="00E258EF">
        <w:rPr>
          <w:rFonts w:ascii="Trebuchet MS" w:eastAsia="Trebuchet MS" w:hAnsi="Trebuchet MS" w:cs="Trebuchet MS"/>
          <w:sz w:val="22"/>
          <w:szCs w:val="22"/>
          <w:lang w:val="ro-RO"/>
        </w:rPr>
        <w:t xml:space="preserve">ă </w:t>
      </w:r>
      <w:r w:rsidR="0099349E" w:rsidRPr="00E258EF">
        <w:rPr>
          <w:rFonts w:ascii="Trebuchet MS" w:eastAsia="Trebuchet MS" w:hAnsi="Trebuchet MS" w:cs="Trebuchet MS"/>
          <w:spacing w:val="9"/>
          <w:sz w:val="22"/>
          <w:szCs w:val="22"/>
          <w:lang w:val="ro-RO"/>
        </w:rPr>
        <w:t xml:space="preserve"> </w:t>
      </w:r>
      <w:r w:rsidR="0099349E" w:rsidRPr="00E258EF">
        <w:rPr>
          <w:rFonts w:ascii="Trebuchet MS" w:eastAsia="Trebuchet MS" w:hAnsi="Trebuchet MS" w:cs="Trebuchet MS"/>
          <w:sz w:val="22"/>
          <w:szCs w:val="22"/>
          <w:lang w:val="ro-RO"/>
        </w:rPr>
        <w:t xml:space="preserve">măsurile </w:t>
      </w:r>
      <w:r w:rsidR="0099349E" w:rsidRPr="00E258EF">
        <w:rPr>
          <w:rFonts w:ascii="Trebuchet MS" w:eastAsia="Trebuchet MS" w:hAnsi="Trebuchet MS" w:cs="Trebuchet MS"/>
          <w:spacing w:val="21"/>
          <w:sz w:val="22"/>
          <w:szCs w:val="22"/>
          <w:lang w:val="ro-RO"/>
        </w:rPr>
        <w:t xml:space="preserve"> </w:t>
      </w:r>
      <w:r w:rsidR="0099349E" w:rsidRPr="00E258EF">
        <w:rPr>
          <w:rFonts w:ascii="Trebuchet MS" w:eastAsia="Trebuchet MS" w:hAnsi="Trebuchet MS" w:cs="Trebuchet MS"/>
          <w:spacing w:val="-1"/>
          <w:sz w:val="22"/>
          <w:szCs w:val="22"/>
          <w:lang w:val="ro-RO"/>
        </w:rPr>
        <w:t>luat</w:t>
      </w:r>
      <w:r w:rsidR="0099349E" w:rsidRPr="00E258EF">
        <w:rPr>
          <w:rFonts w:ascii="Trebuchet MS" w:eastAsia="Trebuchet MS" w:hAnsi="Trebuchet MS" w:cs="Trebuchet MS"/>
          <w:sz w:val="22"/>
          <w:szCs w:val="22"/>
          <w:lang w:val="ro-RO"/>
        </w:rPr>
        <w:t xml:space="preserve">e </w:t>
      </w:r>
      <w:r w:rsidR="0099349E" w:rsidRPr="00E258EF">
        <w:rPr>
          <w:rFonts w:ascii="Trebuchet MS" w:eastAsia="Trebuchet MS" w:hAnsi="Trebuchet MS" w:cs="Trebuchet MS"/>
          <w:spacing w:val="12"/>
          <w:sz w:val="22"/>
          <w:szCs w:val="22"/>
          <w:lang w:val="ro-RO"/>
        </w:rPr>
        <w:t xml:space="preserve"> </w:t>
      </w:r>
      <w:r w:rsidR="0099349E" w:rsidRPr="00E258EF">
        <w:rPr>
          <w:rFonts w:ascii="Trebuchet MS" w:eastAsia="Trebuchet MS" w:hAnsi="Trebuchet MS" w:cs="Trebuchet MS"/>
          <w:spacing w:val="-2"/>
          <w:w w:val="103"/>
          <w:sz w:val="22"/>
          <w:szCs w:val="22"/>
          <w:lang w:val="ro-RO"/>
        </w:rPr>
        <w:t xml:space="preserve">de </w:t>
      </w:r>
      <w:r w:rsidR="0099349E" w:rsidRPr="00E258EF">
        <w:rPr>
          <w:rFonts w:ascii="Trebuchet MS" w:eastAsia="Trebuchet MS" w:hAnsi="Trebuchet MS" w:cs="Trebuchet MS"/>
          <w:sz w:val="22"/>
          <w:szCs w:val="22"/>
          <w:lang w:val="ro-RO"/>
        </w:rPr>
        <w:t>Beneficiar</w:t>
      </w:r>
      <w:r w:rsidR="0099349E" w:rsidRPr="00E258EF">
        <w:rPr>
          <w:rFonts w:ascii="Trebuchet MS" w:eastAsia="Trebuchet MS" w:hAnsi="Trebuchet MS" w:cs="Trebuchet MS"/>
          <w:spacing w:val="28"/>
          <w:sz w:val="22"/>
          <w:szCs w:val="22"/>
          <w:lang w:val="ro-RO"/>
        </w:rPr>
        <w:t xml:space="preserve"> </w:t>
      </w:r>
      <w:r w:rsidR="0099349E" w:rsidRPr="00E258EF">
        <w:rPr>
          <w:rFonts w:ascii="Trebuchet MS" w:eastAsia="Trebuchet MS" w:hAnsi="Trebuchet MS" w:cs="Trebuchet MS"/>
          <w:spacing w:val="-1"/>
          <w:sz w:val="22"/>
          <w:szCs w:val="22"/>
          <w:lang w:val="ro-RO"/>
        </w:rPr>
        <w:t>sun</w:t>
      </w:r>
      <w:r w:rsidR="0099349E" w:rsidRPr="00E258EF">
        <w:rPr>
          <w:rFonts w:ascii="Trebuchet MS" w:eastAsia="Trebuchet MS" w:hAnsi="Trebuchet MS" w:cs="Trebuchet MS"/>
          <w:sz w:val="22"/>
          <w:szCs w:val="22"/>
          <w:lang w:val="ro-RO"/>
        </w:rPr>
        <w:t>t</w:t>
      </w:r>
      <w:r w:rsidR="0099349E" w:rsidRPr="00E258EF">
        <w:rPr>
          <w:rFonts w:ascii="Trebuchet MS" w:eastAsia="Trebuchet MS" w:hAnsi="Trebuchet MS" w:cs="Trebuchet MS"/>
          <w:spacing w:val="13"/>
          <w:sz w:val="22"/>
          <w:szCs w:val="22"/>
          <w:lang w:val="ro-RO"/>
        </w:rPr>
        <w:t xml:space="preserve"> </w:t>
      </w:r>
      <w:r w:rsidR="0099349E" w:rsidRPr="00E258EF">
        <w:rPr>
          <w:rFonts w:ascii="Trebuchet MS" w:eastAsia="Trebuchet MS" w:hAnsi="Trebuchet MS" w:cs="Trebuchet MS"/>
          <w:spacing w:val="-1"/>
          <w:sz w:val="22"/>
          <w:szCs w:val="22"/>
          <w:lang w:val="ro-RO"/>
        </w:rPr>
        <w:t>potrivit</w:t>
      </w:r>
      <w:r w:rsidR="0099349E" w:rsidRPr="00E258EF">
        <w:rPr>
          <w:rFonts w:ascii="Trebuchet MS" w:eastAsia="Trebuchet MS" w:hAnsi="Trebuchet MS" w:cs="Trebuchet MS"/>
          <w:sz w:val="22"/>
          <w:szCs w:val="22"/>
          <w:lang w:val="ro-RO"/>
        </w:rPr>
        <w:t>e</w:t>
      </w:r>
      <w:r w:rsidR="0099349E" w:rsidRPr="00E258EF">
        <w:rPr>
          <w:rFonts w:ascii="Trebuchet MS" w:eastAsia="Trebuchet MS" w:hAnsi="Trebuchet MS" w:cs="Trebuchet MS"/>
          <w:spacing w:val="23"/>
          <w:sz w:val="22"/>
          <w:szCs w:val="22"/>
          <w:lang w:val="ro-RO"/>
        </w:rPr>
        <w:t xml:space="preserve"> </w:t>
      </w:r>
      <w:r w:rsidR="0099349E" w:rsidRPr="00E258EF">
        <w:rPr>
          <w:rFonts w:ascii="Trebuchet MS" w:eastAsia="Trebuchet MS" w:hAnsi="Trebuchet MS" w:cs="Trebuchet MS"/>
          <w:sz w:val="22"/>
          <w:szCs w:val="22"/>
          <w:lang w:val="ro-RO"/>
        </w:rPr>
        <w:t>şi</w:t>
      </w:r>
      <w:r w:rsidR="0099349E" w:rsidRPr="00E258EF">
        <w:rPr>
          <w:rFonts w:ascii="Trebuchet MS" w:eastAsia="Trebuchet MS" w:hAnsi="Trebuchet MS" w:cs="Trebuchet MS"/>
          <w:spacing w:val="1"/>
          <w:sz w:val="22"/>
          <w:szCs w:val="22"/>
          <w:lang w:val="ro-RO"/>
        </w:rPr>
        <w:t xml:space="preserve"> </w:t>
      </w:r>
      <w:r w:rsidR="0099349E" w:rsidRPr="00E258EF">
        <w:rPr>
          <w:rFonts w:ascii="Trebuchet MS" w:eastAsia="Trebuchet MS" w:hAnsi="Trebuchet MS" w:cs="Trebuchet MS"/>
          <w:sz w:val="22"/>
          <w:szCs w:val="22"/>
          <w:lang w:val="ro-RO"/>
        </w:rPr>
        <w:t>de</w:t>
      </w:r>
      <w:r w:rsidR="0099349E" w:rsidRPr="00E258EF">
        <w:rPr>
          <w:rFonts w:ascii="Trebuchet MS" w:eastAsia="Trebuchet MS" w:hAnsi="Trebuchet MS" w:cs="Trebuchet MS"/>
          <w:spacing w:val="3"/>
          <w:sz w:val="22"/>
          <w:szCs w:val="22"/>
          <w:lang w:val="ro-RO"/>
        </w:rPr>
        <w:t xml:space="preserve"> </w:t>
      </w:r>
      <w:r w:rsidR="0099349E" w:rsidRPr="00E258EF">
        <w:rPr>
          <w:rFonts w:ascii="Trebuchet MS" w:eastAsia="Trebuchet MS" w:hAnsi="Trebuchet MS" w:cs="Trebuchet MS"/>
          <w:sz w:val="22"/>
          <w:szCs w:val="22"/>
          <w:lang w:val="ro-RO"/>
        </w:rPr>
        <w:t>a solicita</w:t>
      </w:r>
      <w:r w:rsidR="0099349E" w:rsidRPr="00E258EF">
        <w:rPr>
          <w:rFonts w:ascii="Trebuchet MS" w:eastAsia="Trebuchet MS" w:hAnsi="Trebuchet MS" w:cs="Trebuchet MS"/>
          <w:spacing w:val="16"/>
          <w:sz w:val="22"/>
          <w:szCs w:val="22"/>
          <w:lang w:val="ro-RO"/>
        </w:rPr>
        <w:t xml:space="preserve"> </w:t>
      </w:r>
      <w:r w:rsidR="0099349E" w:rsidRPr="00E258EF">
        <w:rPr>
          <w:rFonts w:ascii="Trebuchet MS" w:eastAsia="Trebuchet MS" w:hAnsi="Trebuchet MS" w:cs="Trebuchet MS"/>
          <w:sz w:val="22"/>
          <w:szCs w:val="22"/>
          <w:lang w:val="ro-RO"/>
        </w:rPr>
        <w:t>Beneficiarului</w:t>
      </w:r>
      <w:r w:rsidR="0099349E" w:rsidRPr="00E258EF">
        <w:rPr>
          <w:rFonts w:ascii="Trebuchet MS" w:eastAsia="Trebuchet MS" w:hAnsi="Trebuchet MS" w:cs="Trebuchet MS"/>
          <w:spacing w:val="34"/>
          <w:sz w:val="22"/>
          <w:szCs w:val="22"/>
          <w:lang w:val="ro-RO"/>
        </w:rPr>
        <w:t xml:space="preserve"> </w:t>
      </w:r>
      <w:r w:rsidR="0099349E" w:rsidRPr="00E258EF">
        <w:rPr>
          <w:rFonts w:ascii="Trebuchet MS" w:eastAsia="Trebuchet MS" w:hAnsi="Trebuchet MS" w:cs="Trebuchet MS"/>
          <w:sz w:val="22"/>
          <w:szCs w:val="22"/>
          <w:lang w:val="ro-RO"/>
        </w:rPr>
        <w:t>să</w:t>
      </w:r>
      <w:r w:rsidR="0099349E" w:rsidRPr="00E258EF">
        <w:rPr>
          <w:rFonts w:ascii="Trebuchet MS" w:eastAsia="Trebuchet MS" w:hAnsi="Trebuchet MS" w:cs="Trebuchet MS"/>
          <w:spacing w:val="2"/>
          <w:sz w:val="22"/>
          <w:szCs w:val="22"/>
          <w:lang w:val="ro-RO"/>
        </w:rPr>
        <w:t xml:space="preserve"> </w:t>
      </w:r>
      <w:r w:rsidR="0099349E" w:rsidRPr="00E258EF">
        <w:rPr>
          <w:rFonts w:ascii="Trebuchet MS" w:eastAsia="Trebuchet MS" w:hAnsi="Trebuchet MS" w:cs="Trebuchet MS"/>
          <w:sz w:val="22"/>
          <w:szCs w:val="22"/>
          <w:lang w:val="ro-RO"/>
        </w:rPr>
        <w:t>ia</w:t>
      </w:r>
      <w:r w:rsidR="0099349E" w:rsidRPr="00E258EF">
        <w:rPr>
          <w:rFonts w:ascii="Trebuchet MS" w:eastAsia="Trebuchet MS" w:hAnsi="Trebuchet MS" w:cs="Trebuchet MS"/>
          <w:spacing w:val="2"/>
          <w:sz w:val="22"/>
          <w:szCs w:val="22"/>
          <w:lang w:val="ro-RO"/>
        </w:rPr>
        <w:t xml:space="preserve"> </w:t>
      </w:r>
      <w:r w:rsidR="0099349E" w:rsidRPr="00E258EF">
        <w:rPr>
          <w:rFonts w:ascii="Trebuchet MS" w:eastAsia="Trebuchet MS" w:hAnsi="Trebuchet MS" w:cs="Trebuchet MS"/>
          <w:sz w:val="22"/>
          <w:szCs w:val="22"/>
          <w:lang w:val="ro-RO"/>
        </w:rPr>
        <w:t>măsuri</w:t>
      </w:r>
      <w:r w:rsidR="0099349E" w:rsidRPr="00E258EF">
        <w:rPr>
          <w:rFonts w:ascii="Trebuchet MS" w:eastAsia="Trebuchet MS" w:hAnsi="Trebuchet MS" w:cs="Trebuchet MS"/>
          <w:spacing w:val="23"/>
          <w:sz w:val="22"/>
          <w:szCs w:val="22"/>
          <w:lang w:val="ro-RO"/>
        </w:rPr>
        <w:t xml:space="preserve"> </w:t>
      </w:r>
      <w:r w:rsidR="0099349E" w:rsidRPr="00E258EF">
        <w:rPr>
          <w:rFonts w:ascii="Trebuchet MS" w:eastAsia="Trebuchet MS" w:hAnsi="Trebuchet MS" w:cs="Trebuchet MS"/>
          <w:spacing w:val="-1"/>
          <w:sz w:val="22"/>
          <w:szCs w:val="22"/>
          <w:lang w:val="ro-RO"/>
        </w:rPr>
        <w:t>suplimentare</w:t>
      </w:r>
      <w:r w:rsidR="0099349E" w:rsidRPr="00E258EF">
        <w:rPr>
          <w:rFonts w:ascii="Trebuchet MS" w:eastAsia="Trebuchet MS" w:hAnsi="Trebuchet MS" w:cs="Trebuchet MS"/>
          <w:sz w:val="22"/>
          <w:szCs w:val="22"/>
          <w:lang w:val="ro-RO"/>
        </w:rPr>
        <w:t>,</w:t>
      </w:r>
      <w:r w:rsidR="0099349E" w:rsidRPr="00E258EF">
        <w:rPr>
          <w:rFonts w:ascii="Trebuchet MS" w:eastAsia="Trebuchet MS" w:hAnsi="Trebuchet MS" w:cs="Trebuchet MS"/>
          <w:spacing w:val="40"/>
          <w:sz w:val="22"/>
          <w:szCs w:val="22"/>
          <w:lang w:val="ro-RO"/>
        </w:rPr>
        <w:t xml:space="preserve"> </w:t>
      </w:r>
      <w:r w:rsidR="0099349E" w:rsidRPr="00E258EF">
        <w:rPr>
          <w:rFonts w:ascii="Trebuchet MS" w:eastAsia="Trebuchet MS" w:hAnsi="Trebuchet MS" w:cs="Trebuchet MS"/>
          <w:spacing w:val="-1"/>
          <w:sz w:val="22"/>
          <w:szCs w:val="22"/>
          <w:lang w:val="ro-RO"/>
        </w:rPr>
        <w:t>dac</w:t>
      </w:r>
      <w:r w:rsidR="0099349E" w:rsidRPr="00E258EF">
        <w:rPr>
          <w:rFonts w:ascii="Trebuchet MS" w:eastAsia="Trebuchet MS" w:hAnsi="Trebuchet MS" w:cs="Trebuchet MS"/>
          <w:sz w:val="22"/>
          <w:szCs w:val="22"/>
          <w:lang w:val="ro-RO"/>
        </w:rPr>
        <w:t>ă</w:t>
      </w:r>
      <w:r w:rsidR="0099349E" w:rsidRPr="00E258EF">
        <w:rPr>
          <w:rFonts w:ascii="Trebuchet MS" w:eastAsia="Trebuchet MS" w:hAnsi="Trebuchet MS" w:cs="Trebuchet MS"/>
          <w:spacing w:val="13"/>
          <w:sz w:val="22"/>
          <w:szCs w:val="22"/>
          <w:lang w:val="ro-RO"/>
        </w:rPr>
        <w:t xml:space="preserve"> </w:t>
      </w:r>
      <w:r w:rsidR="0099349E" w:rsidRPr="00E258EF">
        <w:rPr>
          <w:rFonts w:ascii="Trebuchet MS" w:eastAsia="Trebuchet MS" w:hAnsi="Trebuchet MS" w:cs="Trebuchet MS"/>
          <w:w w:val="103"/>
          <w:sz w:val="22"/>
          <w:szCs w:val="22"/>
          <w:lang w:val="ro-RO"/>
        </w:rPr>
        <w:t xml:space="preserve">este </w:t>
      </w:r>
      <w:r w:rsidR="0099349E" w:rsidRPr="00E258EF">
        <w:rPr>
          <w:rFonts w:ascii="Trebuchet MS" w:eastAsia="Trebuchet MS" w:hAnsi="Trebuchet MS" w:cs="Trebuchet MS"/>
          <w:sz w:val="22"/>
          <w:szCs w:val="22"/>
          <w:lang w:val="ro-RO"/>
        </w:rPr>
        <w:t xml:space="preserve">necesar,  </w:t>
      </w:r>
      <w:r w:rsidR="0099349E" w:rsidRPr="00E258EF">
        <w:rPr>
          <w:rFonts w:ascii="Trebuchet MS" w:eastAsia="Trebuchet MS" w:hAnsi="Trebuchet MS" w:cs="Trebuchet MS"/>
          <w:spacing w:val="-1"/>
          <w:sz w:val="22"/>
          <w:szCs w:val="22"/>
          <w:lang w:val="ro-RO"/>
        </w:rPr>
        <w:t>pentr</w:t>
      </w:r>
      <w:r w:rsidR="0099349E" w:rsidRPr="00E258EF">
        <w:rPr>
          <w:rFonts w:ascii="Trebuchet MS" w:eastAsia="Trebuchet MS" w:hAnsi="Trebuchet MS" w:cs="Trebuchet MS"/>
          <w:sz w:val="22"/>
          <w:szCs w:val="22"/>
          <w:lang w:val="ro-RO"/>
        </w:rPr>
        <w:t>u</w:t>
      </w:r>
      <w:r w:rsidR="0099349E" w:rsidRPr="00E258EF">
        <w:rPr>
          <w:rFonts w:ascii="Trebuchet MS" w:eastAsia="Trebuchet MS" w:hAnsi="Trebuchet MS" w:cs="Trebuchet MS"/>
          <w:spacing w:val="55"/>
          <w:sz w:val="22"/>
          <w:szCs w:val="22"/>
          <w:lang w:val="ro-RO"/>
        </w:rPr>
        <w:t xml:space="preserve"> </w:t>
      </w:r>
      <w:r w:rsidR="0099349E" w:rsidRPr="00E258EF">
        <w:rPr>
          <w:rFonts w:ascii="Trebuchet MS" w:eastAsia="Trebuchet MS" w:hAnsi="Trebuchet MS" w:cs="Trebuchet MS"/>
          <w:sz w:val="22"/>
          <w:szCs w:val="22"/>
          <w:lang w:val="ro-RO"/>
        </w:rPr>
        <w:t xml:space="preserve">evitarea </w:t>
      </w:r>
      <w:r w:rsidR="0099349E" w:rsidRPr="00E258EF">
        <w:rPr>
          <w:rFonts w:ascii="Trebuchet MS" w:eastAsia="Trebuchet MS" w:hAnsi="Trebuchet MS" w:cs="Trebuchet MS"/>
          <w:spacing w:val="2"/>
          <w:sz w:val="22"/>
          <w:szCs w:val="22"/>
          <w:lang w:val="ro-RO"/>
        </w:rPr>
        <w:t xml:space="preserve"> </w:t>
      </w:r>
      <w:r w:rsidR="0099349E" w:rsidRPr="00E258EF">
        <w:rPr>
          <w:rFonts w:ascii="Trebuchet MS" w:eastAsia="Trebuchet MS" w:hAnsi="Trebuchet MS" w:cs="Trebuchet MS"/>
          <w:sz w:val="22"/>
          <w:szCs w:val="22"/>
          <w:lang w:val="ro-RO"/>
        </w:rPr>
        <w:t xml:space="preserve">conflictului </w:t>
      </w:r>
      <w:r w:rsidR="0099349E" w:rsidRPr="00E258EF">
        <w:rPr>
          <w:rFonts w:ascii="Trebuchet MS" w:eastAsia="Trebuchet MS" w:hAnsi="Trebuchet MS" w:cs="Trebuchet MS"/>
          <w:spacing w:val="8"/>
          <w:sz w:val="22"/>
          <w:szCs w:val="22"/>
          <w:lang w:val="ro-RO"/>
        </w:rPr>
        <w:t xml:space="preserve"> </w:t>
      </w:r>
      <w:r w:rsidR="0099349E" w:rsidRPr="00E258EF">
        <w:rPr>
          <w:rFonts w:ascii="Trebuchet MS" w:eastAsia="Trebuchet MS" w:hAnsi="Trebuchet MS" w:cs="Trebuchet MS"/>
          <w:sz w:val="22"/>
          <w:szCs w:val="22"/>
          <w:lang w:val="ro-RO"/>
        </w:rPr>
        <w:t>de</w:t>
      </w:r>
      <w:r w:rsidR="0099349E" w:rsidRPr="00E258EF">
        <w:rPr>
          <w:rFonts w:ascii="Trebuchet MS" w:eastAsia="Trebuchet MS" w:hAnsi="Trebuchet MS" w:cs="Trebuchet MS"/>
          <w:spacing w:val="42"/>
          <w:sz w:val="22"/>
          <w:szCs w:val="22"/>
          <w:lang w:val="ro-RO"/>
        </w:rPr>
        <w:t xml:space="preserve"> </w:t>
      </w:r>
      <w:r w:rsidR="0099349E" w:rsidRPr="00E258EF">
        <w:rPr>
          <w:rFonts w:ascii="Trebuchet MS" w:eastAsia="Trebuchet MS" w:hAnsi="Trebuchet MS" w:cs="Trebuchet MS"/>
          <w:sz w:val="22"/>
          <w:szCs w:val="22"/>
          <w:lang w:val="ro-RO"/>
        </w:rPr>
        <w:t xml:space="preserve">interese </w:t>
      </w:r>
      <w:r w:rsidR="0099349E" w:rsidRPr="00E258EF">
        <w:rPr>
          <w:rFonts w:ascii="Trebuchet MS" w:eastAsia="Trebuchet MS" w:hAnsi="Trebuchet MS" w:cs="Trebuchet MS"/>
          <w:spacing w:val="1"/>
          <w:sz w:val="22"/>
          <w:szCs w:val="22"/>
          <w:lang w:val="ro-RO"/>
        </w:rPr>
        <w:t xml:space="preserve"> </w:t>
      </w:r>
      <w:r w:rsidR="0099349E" w:rsidRPr="00E258EF">
        <w:rPr>
          <w:rFonts w:ascii="Trebuchet MS" w:eastAsia="Trebuchet MS" w:hAnsi="Trebuchet MS" w:cs="Trebuchet MS"/>
          <w:spacing w:val="-1"/>
          <w:sz w:val="22"/>
          <w:szCs w:val="22"/>
          <w:lang w:val="ro-RO"/>
        </w:rPr>
        <w:t>sa</w:t>
      </w:r>
      <w:r w:rsidR="0099349E" w:rsidRPr="00E258EF">
        <w:rPr>
          <w:rFonts w:ascii="Trebuchet MS" w:eastAsia="Trebuchet MS" w:hAnsi="Trebuchet MS" w:cs="Trebuchet MS"/>
          <w:sz w:val="22"/>
          <w:szCs w:val="22"/>
          <w:lang w:val="ro-RO"/>
        </w:rPr>
        <w:t>u</w:t>
      </w:r>
      <w:r w:rsidR="0099349E" w:rsidRPr="00E258EF">
        <w:rPr>
          <w:rFonts w:ascii="Trebuchet MS" w:eastAsia="Trebuchet MS" w:hAnsi="Trebuchet MS" w:cs="Trebuchet MS"/>
          <w:spacing w:val="47"/>
          <w:sz w:val="22"/>
          <w:szCs w:val="22"/>
          <w:lang w:val="ro-RO"/>
        </w:rPr>
        <w:t xml:space="preserve"> </w:t>
      </w:r>
      <w:r w:rsidR="0099349E" w:rsidRPr="00E258EF">
        <w:rPr>
          <w:rFonts w:ascii="Trebuchet MS" w:eastAsia="Trebuchet MS" w:hAnsi="Trebuchet MS" w:cs="Trebuchet MS"/>
          <w:sz w:val="22"/>
          <w:szCs w:val="22"/>
          <w:lang w:val="ro-RO"/>
        </w:rPr>
        <w:t>a</w:t>
      </w:r>
      <w:r w:rsidR="0099349E" w:rsidRPr="00E258EF">
        <w:rPr>
          <w:rFonts w:ascii="Trebuchet MS" w:eastAsia="Trebuchet MS" w:hAnsi="Trebuchet MS" w:cs="Trebuchet MS"/>
          <w:spacing w:val="39"/>
          <w:sz w:val="22"/>
          <w:szCs w:val="22"/>
          <w:lang w:val="ro-RO"/>
        </w:rPr>
        <w:t xml:space="preserve"> </w:t>
      </w:r>
      <w:r w:rsidR="0099349E" w:rsidRPr="00E258EF">
        <w:rPr>
          <w:rFonts w:ascii="Trebuchet MS" w:eastAsia="Trebuchet MS" w:hAnsi="Trebuchet MS" w:cs="Trebuchet MS"/>
          <w:sz w:val="22"/>
          <w:szCs w:val="22"/>
          <w:lang w:val="ro-RO"/>
        </w:rPr>
        <w:t>unei</w:t>
      </w:r>
      <w:r w:rsidR="0099349E" w:rsidRPr="00E258EF">
        <w:rPr>
          <w:rFonts w:ascii="Trebuchet MS" w:eastAsia="Trebuchet MS" w:hAnsi="Trebuchet MS" w:cs="Trebuchet MS"/>
          <w:spacing w:val="48"/>
          <w:sz w:val="22"/>
          <w:szCs w:val="22"/>
          <w:lang w:val="ro-RO"/>
        </w:rPr>
        <w:t xml:space="preserve"> </w:t>
      </w:r>
      <w:r w:rsidR="0099349E" w:rsidRPr="00E258EF">
        <w:rPr>
          <w:rFonts w:ascii="Trebuchet MS" w:eastAsia="Trebuchet MS" w:hAnsi="Trebuchet MS" w:cs="Trebuchet MS"/>
          <w:spacing w:val="1"/>
          <w:sz w:val="22"/>
          <w:szCs w:val="22"/>
          <w:lang w:val="ro-RO"/>
        </w:rPr>
        <w:t>i</w:t>
      </w:r>
      <w:r w:rsidR="0099349E" w:rsidRPr="00E258EF">
        <w:rPr>
          <w:rFonts w:ascii="Trebuchet MS" w:eastAsia="Trebuchet MS" w:hAnsi="Trebuchet MS" w:cs="Trebuchet MS"/>
          <w:spacing w:val="-3"/>
          <w:sz w:val="22"/>
          <w:szCs w:val="22"/>
          <w:lang w:val="ro-RO"/>
        </w:rPr>
        <w:t>n</w:t>
      </w:r>
      <w:r w:rsidR="0099349E" w:rsidRPr="00E258EF">
        <w:rPr>
          <w:rFonts w:ascii="Trebuchet MS" w:eastAsia="Trebuchet MS" w:hAnsi="Trebuchet MS" w:cs="Trebuchet MS"/>
          <w:sz w:val="22"/>
          <w:szCs w:val="22"/>
          <w:lang w:val="ro-RO"/>
        </w:rPr>
        <w:t xml:space="preserve">compatibilităţi. </w:t>
      </w:r>
      <w:r w:rsidR="0099349E" w:rsidRPr="00E258EF">
        <w:rPr>
          <w:rFonts w:ascii="Trebuchet MS" w:eastAsia="Trebuchet MS" w:hAnsi="Trebuchet MS" w:cs="Trebuchet MS"/>
          <w:spacing w:val="22"/>
          <w:sz w:val="22"/>
          <w:szCs w:val="22"/>
          <w:lang w:val="ro-RO"/>
        </w:rPr>
        <w:t xml:space="preserve"> </w:t>
      </w:r>
      <w:r w:rsidR="0099349E" w:rsidRPr="00E258EF">
        <w:rPr>
          <w:rFonts w:ascii="Trebuchet MS" w:eastAsia="Trebuchet MS" w:hAnsi="Trebuchet MS" w:cs="Trebuchet MS"/>
          <w:spacing w:val="1"/>
          <w:sz w:val="22"/>
          <w:szCs w:val="22"/>
          <w:lang w:val="ro-RO"/>
        </w:rPr>
        <w:t>Î</w:t>
      </w:r>
      <w:r w:rsidR="0099349E" w:rsidRPr="00E258EF">
        <w:rPr>
          <w:rFonts w:ascii="Trebuchet MS" w:eastAsia="Trebuchet MS" w:hAnsi="Trebuchet MS" w:cs="Trebuchet MS"/>
          <w:sz w:val="22"/>
          <w:szCs w:val="22"/>
          <w:lang w:val="ro-RO"/>
        </w:rPr>
        <w:t>n</w:t>
      </w:r>
      <w:r w:rsidR="0099349E" w:rsidRPr="00E258EF">
        <w:rPr>
          <w:rFonts w:ascii="Trebuchet MS" w:eastAsia="Trebuchet MS" w:hAnsi="Trebuchet MS" w:cs="Trebuchet MS"/>
          <w:spacing w:val="43"/>
          <w:sz w:val="22"/>
          <w:szCs w:val="22"/>
          <w:lang w:val="ro-RO"/>
        </w:rPr>
        <w:t xml:space="preserve"> </w:t>
      </w:r>
      <w:r w:rsidR="0099349E" w:rsidRPr="00E258EF">
        <w:rPr>
          <w:rFonts w:ascii="Trebuchet MS" w:eastAsia="Trebuchet MS" w:hAnsi="Trebuchet MS" w:cs="Trebuchet MS"/>
          <w:w w:val="103"/>
          <w:sz w:val="22"/>
          <w:szCs w:val="22"/>
          <w:lang w:val="ro-RO"/>
        </w:rPr>
        <w:t xml:space="preserve">aceste </w:t>
      </w:r>
      <w:r w:rsidR="0099349E" w:rsidRPr="00E258EF">
        <w:rPr>
          <w:rFonts w:ascii="Trebuchet MS" w:eastAsia="Trebuchet MS" w:hAnsi="Trebuchet MS" w:cs="Trebuchet MS"/>
          <w:spacing w:val="-2"/>
          <w:sz w:val="22"/>
          <w:szCs w:val="22"/>
          <w:lang w:val="ro-RO"/>
        </w:rPr>
        <w:t>s</w:t>
      </w:r>
      <w:r w:rsidR="0099349E" w:rsidRPr="00E258EF">
        <w:rPr>
          <w:rFonts w:ascii="Trebuchet MS" w:eastAsia="Trebuchet MS" w:hAnsi="Trebuchet MS" w:cs="Trebuchet MS"/>
          <w:spacing w:val="3"/>
          <w:sz w:val="22"/>
          <w:szCs w:val="22"/>
          <w:lang w:val="ro-RO"/>
        </w:rPr>
        <w:t>i</w:t>
      </w:r>
      <w:r w:rsidR="0099349E" w:rsidRPr="00E258EF">
        <w:rPr>
          <w:rFonts w:ascii="Trebuchet MS" w:eastAsia="Trebuchet MS" w:hAnsi="Trebuchet MS" w:cs="Trebuchet MS"/>
          <w:sz w:val="22"/>
          <w:szCs w:val="22"/>
          <w:lang w:val="ro-RO"/>
        </w:rPr>
        <w:t>tuaţii,</w:t>
      </w:r>
      <w:r w:rsidR="0099349E" w:rsidRPr="00E258EF">
        <w:rPr>
          <w:rFonts w:ascii="Trebuchet MS" w:eastAsia="Trebuchet MS" w:hAnsi="Trebuchet MS" w:cs="Trebuchet MS"/>
          <w:spacing w:val="15"/>
          <w:sz w:val="22"/>
          <w:szCs w:val="22"/>
          <w:lang w:val="ro-RO"/>
        </w:rPr>
        <w:t xml:space="preserve"> </w:t>
      </w:r>
      <w:r w:rsidRPr="00E258EF">
        <w:rPr>
          <w:rFonts w:ascii="Trebuchet MS" w:eastAsia="Trebuchet MS" w:hAnsi="Trebuchet MS" w:cs="Trebuchet MS"/>
          <w:spacing w:val="-2"/>
          <w:sz w:val="22"/>
          <w:szCs w:val="22"/>
          <w:lang w:val="ro-RO"/>
        </w:rPr>
        <w:t>AM</w:t>
      </w:r>
      <w:r w:rsidR="00134D22" w:rsidRPr="00E258EF">
        <w:rPr>
          <w:rFonts w:ascii="Trebuchet MS" w:eastAsia="Trebuchet MS" w:hAnsi="Trebuchet MS" w:cs="Trebuchet MS"/>
          <w:spacing w:val="-2"/>
          <w:sz w:val="22"/>
          <w:szCs w:val="22"/>
          <w:lang w:val="ro-RO"/>
        </w:rPr>
        <w:t>PEO</w:t>
      </w:r>
      <w:r w:rsidR="0099349E" w:rsidRPr="00E258EF">
        <w:rPr>
          <w:rFonts w:ascii="Trebuchet MS" w:eastAsia="Trebuchet MS" w:hAnsi="Trebuchet MS" w:cs="Trebuchet MS"/>
          <w:sz w:val="22"/>
          <w:szCs w:val="22"/>
          <w:lang w:val="ro-RO"/>
        </w:rPr>
        <w:t>/</w:t>
      </w:r>
      <w:r w:rsidR="0099349E" w:rsidRPr="00E258EF">
        <w:rPr>
          <w:rFonts w:ascii="Trebuchet MS" w:eastAsia="Trebuchet MS" w:hAnsi="Trebuchet MS" w:cs="Trebuchet MS"/>
          <w:spacing w:val="-1"/>
          <w:sz w:val="22"/>
          <w:szCs w:val="22"/>
          <w:lang w:val="ro-RO"/>
        </w:rPr>
        <w:t>O</w:t>
      </w:r>
      <w:r w:rsidR="0099349E" w:rsidRPr="00E258EF">
        <w:rPr>
          <w:rFonts w:ascii="Trebuchet MS" w:eastAsia="Trebuchet MS" w:hAnsi="Trebuchet MS" w:cs="Trebuchet MS"/>
          <w:sz w:val="22"/>
          <w:szCs w:val="22"/>
          <w:lang w:val="ro-RO"/>
        </w:rPr>
        <w:t>I</w:t>
      </w:r>
      <w:r w:rsidR="0099349E" w:rsidRPr="00E258EF">
        <w:rPr>
          <w:rFonts w:ascii="Trebuchet MS" w:eastAsia="Trebuchet MS" w:hAnsi="Trebuchet MS" w:cs="Trebuchet MS"/>
          <w:spacing w:val="24"/>
          <w:sz w:val="22"/>
          <w:szCs w:val="22"/>
          <w:lang w:val="ro-RO"/>
        </w:rPr>
        <w:t xml:space="preserve"> </w:t>
      </w:r>
      <w:r w:rsidR="0099349E" w:rsidRPr="00E258EF">
        <w:rPr>
          <w:rFonts w:ascii="Trebuchet MS" w:eastAsia="Trebuchet MS" w:hAnsi="Trebuchet MS" w:cs="Trebuchet MS"/>
          <w:spacing w:val="-1"/>
          <w:sz w:val="22"/>
          <w:szCs w:val="22"/>
          <w:lang w:val="ro-RO"/>
        </w:rPr>
        <w:t>poat</w:t>
      </w:r>
      <w:r w:rsidR="0099349E" w:rsidRPr="00E258EF">
        <w:rPr>
          <w:rFonts w:ascii="Trebuchet MS" w:eastAsia="Trebuchet MS" w:hAnsi="Trebuchet MS" w:cs="Trebuchet MS"/>
          <w:sz w:val="22"/>
          <w:szCs w:val="22"/>
          <w:lang w:val="ro-RO"/>
        </w:rPr>
        <w:t>e</w:t>
      </w:r>
      <w:r w:rsidR="0099349E" w:rsidRPr="00E258EF">
        <w:rPr>
          <w:rFonts w:ascii="Trebuchet MS" w:eastAsia="Trebuchet MS" w:hAnsi="Trebuchet MS" w:cs="Trebuchet MS"/>
          <w:spacing w:val="10"/>
          <w:sz w:val="22"/>
          <w:szCs w:val="22"/>
          <w:lang w:val="ro-RO"/>
        </w:rPr>
        <w:t xml:space="preserve"> </w:t>
      </w:r>
      <w:r w:rsidR="0099349E" w:rsidRPr="00E258EF">
        <w:rPr>
          <w:rFonts w:ascii="Trebuchet MS" w:eastAsia="Trebuchet MS" w:hAnsi="Trebuchet MS" w:cs="Trebuchet MS"/>
          <w:spacing w:val="-1"/>
          <w:sz w:val="22"/>
          <w:szCs w:val="22"/>
          <w:lang w:val="ro-RO"/>
        </w:rPr>
        <w:t>impun</w:t>
      </w:r>
      <w:r w:rsidR="0099349E" w:rsidRPr="00E258EF">
        <w:rPr>
          <w:rFonts w:ascii="Trebuchet MS" w:eastAsia="Trebuchet MS" w:hAnsi="Trebuchet MS" w:cs="Trebuchet MS"/>
          <w:sz w:val="22"/>
          <w:szCs w:val="22"/>
          <w:lang w:val="ro-RO"/>
        </w:rPr>
        <w:t>e</w:t>
      </w:r>
      <w:r w:rsidR="0099349E" w:rsidRPr="00E258EF">
        <w:rPr>
          <w:rFonts w:ascii="Trebuchet MS" w:eastAsia="Trebuchet MS" w:hAnsi="Trebuchet MS" w:cs="Trebuchet MS"/>
          <w:spacing w:val="12"/>
          <w:sz w:val="22"/>
          <w:szCs w:val="22"/>
          <w:lang w:val="ro-RO"/>
        </w:rPr>
        <w:t xml:space="preserve"> </w:t>
      </w:r>
      <w:proofErr w:type="spellStart"/>
      <w:r w:rsidR="0099349E" w:rsidRPr="00E258EF">
        <w:rPr>
          <w:rFonts w:ascii="Trebuchet MS" w:eastAsia="Trebuchet MS" w:hAnsi="Trebuchet MS" w:cs="Trebuchet MS"/>
          <w:sz w:val="22"/>
          <w:szCs w:val="22"/>
          <w:lang w:val="ro-RO"/>
        </w:rPr>
        <w:t>sancţiuni</w:t>
      </w:r>
      <w:proofErr w:type="spellEnd"/>
      <w:r w:rsidR="0099349E" w:rsidRPr="00E258EF">
        <w:rPr>
          <w:rFonts w:ascii="Trebuchet MS" w:eastAsia="Trebuchet MS" w:hAnsi="Trebuchet MS" w:cs="Trebuchet MS"/>
          <w:spacing w:val="18"/>
          <w:sz w:val="22"/>
          <w:szCs w:val="22"/>
          <w:lang w:val="ro-RO"/>
        </w:rPr>
        <w:t xml:space="preserve"> </w:t>
      </w:r>
      <w:r w:rsidR="0099349E" w:rsidRPr="00E258EF">
        <w:rPr>
          <w:rFonts w:ascii="Trebuchet MS" w:eastAsia="Trebuchet MS" w:hAnsi="Trebuchet MS" w:cs="Trebuchet MS"/>
          <w:sz w:val="22"/>
          <w:szCs w:val="22"/>
          <w:lang w:val="ro-RO"/>
        </w:rPr>
        <w:t>administrative</w:t>
      </w:r>
      <w:r w:rsidR="0099349E" w:rsidRPr="00E258EF">
        <w:rPr>
          <w:rFonts w:ascii="Trebuchet MS" w:eastAsia="Trebuchet MS" w:hAnsi="Trebuchet MS" w:cs="Trebuchet MS"/>
          <w:spacing w:val="33"/>
          <w:sz w:val="22"/>
          <w:szCs w:val="22"/>
          <w:lang w:val="ro-RO"/>
        </w:rPr>
        <w:t xml:space="preserve"> </w:t>
      </w:r>
      <w:r w:rsidR="00B77237">
        <w:rPr>
          <w:rFonts w:ascii="Trebuchet MS" w:eastAsia="Trebuchet MS" w:hAnsi="Trebuchet MS" w:cs="Trebuchet MS"/>
          <w:sz w:val="22"/>
          <w:szCs w:val="22"/>
          <w:lang w:val="ro-RO"/>
        </w:rPr>
        <w:t>și/sau</w:t>
      </w:r>
      <w:r w:rsidR="0099349E" w:rsidRPr="00E258EF">
        <w:rPr>
          <w:rFonts w:ascii="Trebuchet MS" w:eastAsia="Trebuchet MS" w:hAnsi="Trebuchet MS" w:cs="Trebuchet MS"/>
          <w:spacing w:val="8"/>
          <w:sz w:val="22"/>
          <w:szCs w:val="22"/>
          <w:lang w:val="ro-RO"/>
        </w:rPr>
        <w:t xml:space="preserve"> </w:t>
      </w:r>
      <w:r w:rsidR="0099349E" w:rsidRPr="00E258EF">
        <w:rPr>
          <w:rFonts w:ascii="Trebuchet MS" w:eastAsia="Trebuchet MS" w:hAnsi="Trebuchet MS" w:cs="Trebuchet MS"/>
          <w:w w:val="103"/>
          <w:sz w:val="22"/>
          <w:szCs w:val="22"/>
          <w:lang w:val="ro-RO"/>
        </w:rPr>
        <w:t xml:space="preserve">financiare </w:t>
      </w:r>
      <w:proofErr w:type="spellStart"/>
      <w:r w:rsidR="0099349E" w:rsidRPr="00E258EF">
        <w:rPr>
          <w:rFonts w:ascii="Trebuchet MS" w:eastAsia="Trebuchet MS" w:hAnsi="Trebuchet MS" w:cs="Trebuchet MS"/>
          <w:spacing w:val="-1"/>
          <w:sz w:val="22"/>
          <w:szCs w:val="22"/>
          <w:lang w:val="ro-RO"/>
        </w:rPr>
        <w:t>proporţional</w:t>
      </w:r>
      <w:r w:rsidR="0099349E" w:rsidRPr="00E258EF">
        <w:rPr>
          <w:rFonts w:ascii="Trebuchet MS" w:eastAsia="Trebuchet MS" w:hAnsi="Trebuchet MS" w:cs="Trebuchet MS"/>
          <w:sz w:val="22"/>
          <w:szCs w:val="22"/>
          <w:lang w:val="ro-RO"/>
        </w:rPr>
        <w:t>e</w:t>
      </w:r>
      <w:proofErr w:type="spellEnd"/>
      <w:r w:rsidR="0099349E" w:rsidRPr="00E258EF">
        <w:rPr>
          <w:rFonts w:ascii="Trebuchet MS" w:eastAsia="Trebuchet MS" w:hAnsi="Trebuchet MS" w:cs="Trebuchet MS"/>
          <w:spacing w:val="38"/>
          <w:sz w:val="22"/>
          <w:szCs w:val="22"/>
          <w:lang w:val="ro-RO"/>
        </w:rPr>
        <w:t xml:space="preserve"> </w:t>
      </w:r>
      <w:r w:rsidR="0099349E" w:rsidRPr="00E258EF">
        <w:rPr>
          <w:rFonts w:ascii="Trebuchet MS" w:eastAsia="Trebuchet MS" w:hAnsi="Trebuchet MS" w:cs="Trebuchet MS"/>
          <w:spacing w:val="-1"/>
          <w:sz w:val="22"/>
          <w:szCs w:val="22"/>
          <w:lang w:val="ro-RO"/>
        </w:rPr>
        <w:t>c</w:t>
      </w:r>
      <w:r w:rsidR="0099349E" w:rsidRPr="00E258EF">
        <w:rPr>
          <w:rFonts w:ascii="Trebuchet MS" w:eastAsia="Trebuchet MS" w:hAnsi="Trebuchet MS" w:cs="Trebuchet MS"/>
          <w:sz w:val="22"/>
          <w:szCs w:val="22"/>
          <w:lang w:val="ro-RO"/>
        </w:rPr>
        <w:t xml:space="preserve">u </w:t>
      </w:r>
      <w:r w:rsidR="0099349E" w:rsidRPr="00E258EF">
        <w:rPr>
          <w:rFonts w:ascii="Trebuchet MS" w:eastAsia="Trebuchet MS" w:hAnsi="Trebuchet MS" w:cs="Trebuchet MS"/>
          <w:spacing w:val="1"/>
          <w:sz w:val="22"/>
          <w:szCs w:val="22"/>
          <w:lang w:val="ro-RO"/>
        </w:rPr>
        <w:t>g</w:t>
      </w:r>
      <w:r w:rsidR="0099349E" w:rsidRPr="00E258EF">
        <w:rPr>
          <w:rFonts w:ascii="Trebuchet MS" w:eastAsia="Trebuchet MS" w:hAnsi="Trebuchet MS" w:cs="Trebuchet MS"/>
          <w:spacing w:val="-4"/>
          <w:sz w:val="22"/>
          <w:szCs w:val="22"/>
          <w:lang w:val="ro-RO"/>
        </w:rPr>
        <w:t>r</w:t>
      </w:r>
      <w:r w:rsidR="0099349E" w:rsidRPr="00E258EF">
        <w:rPr>
          <w:rFonts w:ascii="Trebuchet MS" w:eastAsia="Trebuchet MS" w:hAnsi="Trebuchet MS" w:cs="Trebuchet MS"/>
          <w:spacing w:val="-1"/>
          <w:sz w:val="22"/>
          <w:szCs w:val="22"/>
          <w:lang w:val="ro-RO"/>
        </w:rPr>
        <w:t>avitate</w:t>
      </w:r>
      <w:r w:rsidR="0099349E" w:rsidRPr="00E258EF">
        <w:rPr>
          <w:rFonts w:ascii="Trebuchet MS" w:eastAsia="Trebuchet MS" w:hAnsi="Trebuchet MS" w:cs="Trebuchet MS"/>
          <w:sz w:val="22"/>
          <w:szCs w:val="22"/>
          <w:lang w:val="ro-RO"/>
        </w:rPr>
        <w:t>a</w:t>
      </w:r>
      <w:r w:rsidR="0099349E" w:rsidRPr="00E258EF">
        <w:rPr>
          <w:rFonts w:ascii="Trebuchet MS" w:eastAsia="Trebuchet MS" w:hAnsi="Trebuchet MS" w:cs="Trebuchet MS"/>
          <w:spacing w:val="29"/>
          <w:sz w:val="22"/>
          <w:szCs w:val="22"/>
          <w:lang w:val="ro-RO"/>
        </w:rPr>
        <w:t xml:space="preserve"> </w:t>
      </w:r>
      <w:r w:rsidR="0099349E" w:rsidRPr="00E258EF">
        <w:rPr>
          <w:rFonts w:ascii="Trebuchet MS" w:eastAsia="Trebuchet MS" w:hAnsi="Trebuchet MS" w:cs="Trebuchet MS"/>
          <w:spacing w:val="-1"/>
          <w:sz w:val="22"/>
          <w:szCs w:val="22"/>
          <w:lang w:val="ro-RO"/>
        </w:rPr>
        <w:t>abateri</w:t>
      </w:r>
      <w:r w:rsidR="0099349E" w:rsidRPr="00E258EF">
        <w:rPr>
          <w:rFonts w:ascii="Trebuchet MS" w:eastAsia="Trebuchet MS" w:hAnsi="Trebuchet MS" w:cs="Trebuchet MS"/>
          <w:sz w:val="22"/>
          <w:szCs w:val="22"/>
          <w:lang w:val="ro-RO"/>
        </w:rPr>
        <w:t>i</w:t>
      </w:r>
      <w:r w:rsidR="0099349E" w:rsidRPr="00E258EF">
        <w:rPr>
          <w:rFonts w:ascii="Trebuchet MS" w:eastAsia="Trebuchet MS" w:hAnsi="Trebuchet MS" w:cs="Trebuchet MS"/>
          <w:spacing w:val="21"/>
          <w:sz w:val="22"/>
          <w:szCs w:val="22"/>
          <w:lang w:val="ro-RO"/>
        </w:rPr>
        <w:t xml:space="preserve"> </w:t>
      </w:r>
      <w:r w:rsidR="0099349E" w:rsidRPr="00E258EF">
        <w:rPr>
          <w:rFonts w:ascii="Trebuchet MS" w:eastAsia="Trebuchet MS" w:hAnsi="Trebuchet MS" w:cs="Trebuchet MS"/>
          <w:spacing w:val="-1"/>
          <w:sz w:val="22"/>
          <w:szCs w:val="22"/>
          <w:lang w:val="ro-RO"/>
        </w:rPr>
        <w:t>ş</w:t>
      </w:r>
      <w:r w:rsidR="0099349E" w:rsidRPr="00E258EF">
        <w:rPr>
          <w:rFonts w:ascii="Trebuchet MS" w:eastAsia="Trebuchet MS" w:hAnsi="Trebuchet MS" w:cs="Trebuchet MS"/>
          <w:sz w:val="22"/>
          <w:szCs w:val="22"/>
          <w:lang w:val="ro-RO"/>
        </w:rPr>
        <w:t>i</w:t>
      </w:r>
      <w:r w:rsidR="0099349E" w:rsidRPr="00E258EF">
        <w:rPr>
          <w:rFonts w:ascii="Trebuchet MS" w:eastAsia="Trebuchet MS" w:hAnsi="Trebuchet MS" w:cs="Trebuchet MS"/>
          <w:spacing w:val="4"/>
          <w:sz w:val="22"/>
          <w:szCs w:val="22"/>
          <w:lang w:val="ro-RO"/>
        </w:rPr>
        <w:t xml:space="preserve"> </w:t>
      </w:r>
      <w:r w:rsidR="0099349E" w:rsidRPr="00E258EF">
        <w:rPr>
          <w:rFonts w:ascii="Trebuchet MS" w:eastAsia="Trebuchet MS" w:hAnsi="Trebuchet MS" w:cs="Trebuchet MS"/>
          <w:spacing w:val="-1"/>
          <w:sz w:val="22"/>
          <w:szCs w:val="22"/>
          <w:lang w:val="ro-RO"/>
        </w:rPr>
        <w:t>ti</w:t>
      </w:r>
      <w:r w:rsidR="0099349E" w:rsidRPr="00E258EF">
        <w:rPr>
          <w:rFonts w:ascii="Trebuchet MS" w:eastAsia="Trebuchet MS" w:hAnsi="Trebuchet MS" w:cs="Trebuchet MS"/>
          <w:sz w:val="22"/>
          <w:szCs w:val="22"/>
          <w:lang w:val="ro-RO"/>
        </w:rPr>
        <w:t>n</w:t>
      </w:r>
      <w:r w:rsidR="0099349E" w:rsidRPr="00E258EF">
        <w:rPr>
          <w:rFonts w:ascii="Trebuchet MS" w:eastAsia="Trebuchet MS" w:hAnsi="Trebuchet MS" w:cs="Trebuchet MS"/>
          <w:spacing w:val="-1"/>
          <w:sz w:val="22"/>
          <w:szCs w:val="22"/>
          <w:lang w:val="ro-RO"/>
        </w:rPr>
        <w:t>ân</w:t>
      </w:r>
      <w:r w:rsidR="0099349E" w:rsidRPr="00E258EF">
        <w:rPr>
          <w:rFonts w:ascii="Trebuchet MS" w:eastAsia="Trebuchet MS" w:hAnsi="Trebuchet MS" w:cs="Trebuchet MS"/>
          <w:sz w:val="22"/>
          <w:szCs w:val="22"/>
          <w:lang w:val="ro-RO"/>
        </w:rPr>
        <w:t>d</w:t>
      </w:r>
      <w:r w:rsidR="0099349E" w:rsidRPr="00E258EF">
        <w:rPr>
          <w:rFonts w:ascii="Trebuchet MS" w:eastAsia="Trebuchet MS" w:hAnsi="Trebuchet MS" w:cs="Trebuchet MS"/>
          <w:spacing w:val="9"/>
          <w:sz w:val="22"/>
          <w:szCs w:val="22"/>
          <w:lang w:val="ro-RO"/>
        </w:rPr>
        <w:t xml:space="preserve"> </w:t>
      </w:r>
      <w:r w:rsidR="0099349E" w:rsidRPr="00E258EF">
        <w:rPr>
          <w:rFonts w:ascii="Trebuchet MS" w:eastAsia="Trebuchet MS" w:hAnsi="Trebuchet MS" w:cs="Trebuchet MS"/>
          <w:spacing w:val="-1"/>
          <w:sz w:val="22"/>
          <w:szCs w:val="22"/>
          <w:lang w:val="ro-RO"/>
        </w:rPr>
        <w:t>con</w:t>
      </w:r>
      <w:r w:rsidR="0099349E" w:rsidRPr="00E258EF">
        <w:rPr>
          <w:rFonts w:ascii="Trebuchet MS" w:eastAsia="Trebuchet MS" w:hAnsi="Trebuchet MS" w:cs="Trebuchet MS"/>
          <w:sz w:val="22"/>
          <w:szCs w:val="22"/>
          <w:lang w:val="ro-RO"/>
        </w:rPr>
        <w:t>t</w:t>
      </w:r>
      <w:r w:rsidR="0099349E" w:rsidRPr="00E258EF">
        <w:rPr>
          <w:rFonts w:ascii="Trebuchet MS" w:eastAsia="Trebuchet MS" w:hAnsi="Trebuchet MS" w:cs="Trebuchet MS"/>
          <w:spacing w:val="12"/>
          <w:sz w:val="22"/>
          <w:szCs w:val="22"/>
          <w:lang w:val="ro-RO"/>
        </w:rPr>
        <w:t xml:space="preserve"> </w:t>
      </w:r>
      <w:r w:rsidR="0099349E" w:rsidRPr="00E258EF">
        <w:rPr>
          <w:rFonts w:ascii="Trebuchet MS" w:eastAsia="Trebuchet MS" w:hAnsi="Trebuchet MS" w:cs="Trebuchet MS"/>
          <w:spacing w:val="-1"/>
          <w:sz w:val="22"/>
          <w:szCs w:val="22"/>
          <w:lang w:val="ro-RO"/>
        </w:rPr>
        <w:t>d</w:t>
      </w:r>
      <w:r w:rsidR="0099349E" w:rsidRPr="00E258EF">
        <w:rPr>
          <w:rFonts w:ascii="Trebuchet MS" w:eastAsia="Trebuchet MS" w:hAnsi="Trebuchet MS" w:cs="Trebuchet MS"/>
          <w:sz w:val="22"/>
          <w:szCs w:val="22"/>
          <w:lang w:val="ro-RO"/>
        </w:rPr>
        <w:t>e</w:t>
      </w:r>
      <w:r w:rsidR="0099349E" w:rsidRPr="00E258EF">
        <w:rPr>
          <w:rFonts w:ascii="Trebuchet MS" w:eastAsia="Trebuchet MS" w:hAnsi="Trebuchet MS" w:cs="Trebuchet MS"/>
          <w:spacing w:val="1"/>
          <w:sz w:val="22"/>
          <w:szCs w:val="22"/>
          <w:lang w:val="ro-RO"/>
        </w:rPr>
        <w:t xml:space="preserve"> </w:t>
      </w:r>
      <w:r w:rsidR="0099349E" w:rsidRPr="00E258EF">
        <w:rPr>
          <w:rFonts w:ascii="Trebuchet MS" w:eastAsia="Trebuchet MS" w:hAnsi="Trebuchet MS" w:cs="Trebuchet MS"/>
          <w:spacing w:val="3"/>
          <w:sz w:val="22"/>
          <w:szCs w:val="22"/>
          <w:lang w:val="ro-RO"/>
        </w:rPr>
        <w:t>î</w:t>
      </w:r>
      <w:r w:rsidR="0099349E" w:rsidRPr="00E258EF">
        <w:rPr>
          <w:rFonts w:ascii="Trebuchet MS" w:eastAsia="Trebuchet MS" w:hAnsi="Trebuchet MS" w:cs="Trebuchet MS"/>
          <w:spacing w:val="-1"/>
          <w:sz w:val="22"/>
          <w:szCs w:val="22"/>
          <w:lang w:val="ro-RO"/>
        </w:rPr>
        <w:t>mpreju</w:t>
      </w:r>
      <w:r w:rsidR="0099349E" w:rsidRPr="00E258EF">
        <w:rPr>
          <w:rFonts w:ascii="Trebuchet MS" w:eastAsia="Trebuchet MS" w:hAnsi="Trebuchet MS" w:cs="Trebuchet MS"/>
          <w:spacing w:val="-2"/>
          <w:sz w:val="22"/>
          <w:szCs w:val="22"/>
          <w:lang w:val="ro-RO"/>
        </w:rPr>
        <w:t>r</w:t>
      </w:r>
      <w:r w:rsidR="0099349E" w:rsidRPr="00E258EF">
        <w:rPr>
          <w:rFonts w:ascii="Trebuchet MS" w:eastAsia="Trebuchet MS" w:hAnsi="Trebuchet MS" w:cs="Trebuchet MS"/>
          <w:spacing w:val="-1"/>
          <w:sz w:val="22"/>
          <w:szCs w:val="22"/>
          <w:lang w:val="ro-RO"/>
        </w:rPr>
        <w:t>ă</w:t>
      </w:r>
      <w:r w:rsidR="0099349E" w:rsidRPr="00E258EF">
        <w:rPr>
          <w:rFonts w:ascii="Trebuchet MS" w:eastAsia="Trebuchet MS" w:hAnsi="Trebuchet MS" w:cs="Trebuchet MS"/>
          <w:sz w:val="22"/>
          <w:szCs w:val="22"/>
          <w:lang w:val="ro-RO"/>
        </w:rPr>
        <w:t>rile</w:t>
      </w:r>
      <w:r w:rsidR="0099349E" w:rsidRPr="00E258EF">
        <w:rPr>
          <w:rFonts w:ascii="Trebuchet MS" w:eastAsia="Trebuchet MS" w:hAnsi="Trebuchet MS" w:cs="Trebuchet MS"/>
          <w:spacing w:val="31"/>
          <w:sz w:val="22"/>
          <w:szCs w:val="22"/>
          <w:lang w:val="ro-RO"/>
        </w:rPr>
        <w:t xml:space="preserve"> </w:t>
      </w:r>
      <w:r w:rsidR="0099349E" w:rsidRPr="00E258EF">
        <w:rPr>
          <w:rFonts w:ascii="Trebuchet MS" w:eastAsia="Trebuchet MS" w:hAnsi="Trebuchet MS" w:cs="Trebuchet MS"/>
          <w:sz w:val="22"/>
          <w:szCs w:val="22"/>
          <w:lang w:val="ro-RO"/>
        </w:rPr>
        <w:t>și</w:t>
      </w:r>
      <w:r w:rsidR="0099349E" w:rsidRPr="00E258EF">
        <w:rPr>
          <w:rFonts w:ascii="Trebuchet MS" w:eastAsia="Trebuchet MS" w:hAnsi="Trebuchet MS" w:cs="Trebuchet MS"/>
          <w:spacing w:val="3"/>
          <w:sz w:val="22"/>
          <w:szCs w:val="22"/>
          <w:lang w:val="ro-RO"/>
        </w:rPr>
        <w:t xml:space="preserve"> </w:t>
      </w:r>
      <w:r w:rsidR="0099349E" w:rsidRPr="00E258EF">
        <w:rPr>
          <w:rFonts w:ascii="Trebuchet MS" w:eastAsia="Trebuchet MS" w:hAnsi="Trebuchet MS" w:cs="Trebuchet MS"/>
          <w:spacing w:val="-2"/>
          <w:sz w:val="22"/>
          <w:szCs w:val="22"/>
          <w:lang w:val="ro-RO"/>
        </w:rPr>
        <w:t>c</w:t>
      </w:r>
      <w:r w:rsidR="0099349E" w:rsidRPr="00E258EF">
        <w:rPr>
          <w:rFonts w:ascii="Trebuchet MS" w:eastAsia="Trebuchet MS" w:hAnsi="Trebuchet MS" w:cs="Trebuchet MS"/>
          <w:spacing w:val="3"/>
          <w:sz w:val="22"/>
          <w:szCs w:val="22"/>
          <w:lang w:val="ro-RO"/>
        </w:rPr>
        <w:t>i</w:t>
      </w:r>
      <w:r w:rsidR="0099349E" w:rsidRPr="00E258EF">
        <w:rPr>
          <w:rFonts w:ascii="Trebuchet MS" w:eastAsia="Trebuchet MS" w:hAnsi="Trebuchet MS" w:cs="Trebuchet MS"/>
          <w:spacing w:val="-4"/>
          <w:sz w:val="22"/>
          <w:szCs w:val="22"/>
          <w:lang w:val="ro-RO"/>
        </w:rPr>
        <w:t>r</w:t>
      </w:r>
      <w:r w:rsidR="0099349E" w:rsidRPr="00E258EF">
        <w:rPr>
          <w:rFonts w:ascii="Trebuchet MS" w:eastAsia="Trebuchet MS" w:hAnsi="Trebuchet MS" w:cs="Trebuchet MS"/>
          <w:spacing w:val="3"/>
          <w:sz w:val="22"/>
          <w:szCs w:val="22"/>
          <w:lang w:val="ro-RO"/>
        </w:rPr>
        <w:t>c</w:t>
      </w:r>
      <w:r w:rsidR="0099349E" w:rsidRPr="00E258EF">
        <w:rPr>
          <w:rFonts w:ascii="Trebuchet MS" w:eastAsia="Trebuchet MS" w:hAnsi="Trebuchet MS" w:cs="Trebuchet MS"/>
          <w:spacing w:val="-1"/>
          <w:sz w:val="22"/>
          <w:szCs w:val="22"/>
          <w:lang w:val="ro-RO"/>
        </w:rPr>
        <w:t>umsta</w:t>
      </w:r>
      <w:r w:rsidR="0099349E" w:rsidRPr="00E258EF">
        <w:rPr>
          <w:rFonts w:ascii="Trebuchet MS" w:eastAsia="Trebuchet MS" w:hAnsi="Trebuchet MS" w:cs="Trebuchet MS"/>
          <w:sz w:val="22"/>
          <w:szCs w:val="22"/>
          <w:lang w:val="ro-RO"/>
        </w:rPr>
        <w:t>n</w:t>
      </w:r>
      <w:r w:rsidR="0099349E" w:rsidRPr="00E258EF">
        <w:rPr>
          <w:rFonts w:ascii="Trebuchet MS" w:eastAsia="Trebuchet MS" w:hAnsi="Trebuchet MS" w:cs="Trebuchet MS"/>
          <w:spacing w:val="-1"/>
          <w:sz w:val="22"/>
          <w:szCs w:val="22"/>
          <w:lang w:val="ro-RO"/>
        </w:rPr>
        <w:t>țel</w:t>
      </w:r>
      <w:r w:rsidR="0099349E" w:rsidRPr="00E258EF">
        <w:rPr>
          <w:rFonts w:ascii="Trebuchet MS" w:eastAsia="Trebuchet MS" w:hAnsi="Trebuchet MS" w:cs="Trebuchet MS"/>
          <w:sz w:val="22"/>
          <w:szCs w:val="22"/>
          <w:lang w:val="ro-RO"/>
        </w:rPr>
        <w:t>e</w:t>
      </w:r>
      <w:r w:rsidR="0099349E" w:rsidRPr="00E258EF">
        <w:rPr>
          <w:rFonts w:ascii="Trebuchet MS" w:eastAsia="Trebuchet MS" w:hAnsi="Trebuchet MS" w:cs="Trebuchet MS"/>
          <w:spacing w:val="37"/>
          <w:sz w:val="22"/>
          <w:szCs w:val="22"/>
          <w:lang w:val="ro-RO"/>
        </w:rPr>
        <w:t xml:space="preserve"> </w:t>
      </w:r>
      <w:r w:rsidR="0099349E" w:rsidRPr="00E258EF">
        <w:rPr>
          <w:rFonts w:ascii="Trebuchet MS" w:eastAsia="Trebuchet MS" w:hAnsi="Trebuchet MS" w:cs="Trebuchet MS"/>
          <w:spacing w:val="1"/>
          <w:sz w:val="22"/>
          <w:szCs w:val="22"/>
          <w:lang w:val="ro-RO"/>
        </w:rPr>
        <w:t>î</w:t>
      </w:r>
      <w:r w:rsidR="0099349E" w:rsidRPr="00E258EF">
        <w:rPr>
          <w:rFonts w:ascii="Trebuchet MS" w:eastAsia="Trebuchet MS" w:hAnsi="Trebuchet MS" w:cs="Trebuchet MS"/>
          <w:sz w:val="22"/>
          <w:szCs w:val="22"/>
          <w:lang w:val="ro-RO"/>
        </w:rPr>
        <w:t>n</w:t>
      </w:r>
      <w:r w:rsidR="0099349E" w:rsidRPr="00E258EF">
        <w:rPr>
          <w:rFonts w:ascii="Trebuchet MS" w:eastAsia="Trebuchet MS" w:hAnsi="Trebuchet MS" w:cs="Trebuchet MS"/>
          <w:spacing w:val="5"/>
          <w:sz w:val="22"/>
          <w:szCs w:val="22"/>
          <w:lang w:val="ro-RO"/>
        </w:rPr>
        <w:t xml:space="preserve"> </w:t>
      </w:r>
      <w:r w:rsidR="0099349E" w:rsidRPr="00E258EF">
        <w:rPr>
          <w:rFonts w:ascii="Trebuchet MS" w:eastAsia="Trebuchet MS" w:hAnsi="Trebuchet MS" w:cs="Trebuchet MS"/>
          <w:spacing w:val="-1"/>
          <w:w w:val="103"/>
          <w:sz w:val="22"/>
          <w:szCs w:val="22"/>
          <w:lang w:val="ro-RO"/>
        </w:rPr>
        <w:t xml:space="preserve">care </w:t>
      </w:r>
      <w:r w:rsidR="0099349E" w:rsidRPr="00E258EF">
        <w:rPr>
          <w:rFonts w:ascii="Trebuchet MS" w:eastAsia="Trebuchet MS" w:hAnsi="Trebuchet MS" w:cs="Trebuchet MS"/>
          <w:spacing w:val="-2"/>
          <w:sz w:val="22"/>
          <w:szCs w:val="22"/>
          <w:lang w:val="ro-RO"/>
        </w:rPr>
        <w:t>s</w:t>
      </w:r>
      <w:r w:rsidR="0099349E" w:rsidRPr="00E258EF">
        <w:rPr>
          <w:rFonts w:ascii="Trebuchet MS" w:eastAsia="Trebuchet MS" w:hAnsi="Trebuchet MS" w:cs="Trebuchet MS"/>
          <w:spacing w:val="1"/>
          <w:sz w:val="22"/>
          <w:szCs w:val="22"/>
          <w:lang w:val="ro-RO"/>
        </w:rPr>
        <w:t>-</w:t>
      </w:r>
      <w:r w:rsidR="0099349E" w:rsidRPr="00E258EF">
        <w:rPr>
          <w:rFonts w:ascii="Trebuchet MS" w:eastAsia="Trebuchet MS" w:hAnsi="Trebuchet MS" w:cs="Trebuchet MS"/>
          <w:sz w:val="22"/>
          <w:szCs w:val="22"/>
          <w:lang w:val="ro-RO"/>
        </w:rPr>
        <w:t>a</w:t>
      </w:r>
      <w:r w:rsidR="0099349E" w:rsidRPr="00E258EF">
        <w:rPr>
          <w:rFonts w:ascii="Trebuchet MS" w:eastAsia="Trebuchet MS" w:hAnsi="Trebuchet MS" w:cs="Trebuchet MS"/>
          <w:spacing w:val="10"/>
          <w:sz w:val="22"/>
          <w:szCs w:val="22"/>
          <w:lang w:val="ro-RO"/>
        </w:rPr>
        <w:t xml:space="preserve"> </w:t>
      </w:r>
      <w:r w:rsidR="0099349E" w:rsidRPr="00E258EF">
        <w:rPr>
          <w:rFonts w:ascii="Trebuchet MS" w:eastAsia="Trebuchet MS" w:hAnsi="Trebuchet MS" w:cs="Trebuchet MS"/>
          <w:sz w:val="22"/>
          <w:szCs w:val="22"/>
          <w:lang w:val="ro-RO"/>
        </w:rPr>
        <w:t>constatat</w:t>
      </w:r>
      <w:r w:rsidR="0099349E" w:rsidRPr="00E258EF">
        <w:rPr>
          <w:rFonts w:ascii="Trebuchet MS" w:eastAsia="Trebuchet MS" w:hAnsi="Trebuchet MS" w:cs="Trebuchet MS"/>
          <w:spacing w:val="26"/>
          <w:sz w:val="22"/>
          <w:szCs w:val="22"/>
          <w:lang w:val="ro-RO"/>
        </w:rPr>
        <w:t xml:space="preserve"> </w:t>
      </w:r>
      <w:r w:rsidR="0099349E" w:rsidRPr="00E258EF">
        <w:rPr>
          <w:rFonts w:ascii="Trebuchet MS" w:eastAsia="Trebuchet MS" w:hAnsi="Trebuchet MS" w:cs="Trebuchet MS"/>
          <w:w w:val="103"/>
          <w:sz w:val="22"/>
          <w:szCs w:val="22"/>
          <w:lang w:val="ro-RO"/>
        </w:rPr>
        <w:t>abaterea.</w:t>
      </w:r>
    </w:p>
    <w:p w14:paraId="2FF41D09" w14:textId="6C52E9E8" w:rsidR="000B3971" w:rsidRPr="00E258EF" w:rsidRDefault="0099349E" w:rsidP="002A1EE7">
      <w:pPr>
        <w:pStyle w:val="ListParagraph"/>
        <w:numPr>
          <w:ilvl w:val="0"/>
          <w:numId w:val="33"/>
        </w:numPr>
        <w:spacing w:line="247" w:lineRule="auto"/>
        <w:ind w:left="540" w:right="-20" w:hanging="450"/>
        <w:jc w:val="both"/>
        <w:rPr>
          <w:rFonts w:ascii="Trebuchet MS" w:eastAsia="Trebuchet MS" w:hAnsi="Trebuchet MS" w:cs="Trebuchet MS"/>
          <w:w w:val="103"/>
          <w:sz w:val="22"/>
          <w:szCs w:val="22"/>
          <w:lang w:val="ro-RO"/>
        </w:rPr>
      </w:pPr>
      <w:r w:rsidRPr="00E258EF">
        <w:rPr>
          <w:rFonts w:ascii="Trebuchet MS" w:eastAsia="Trebuchet MS" w:hAnsi="Trebuchet MS" w:cs="Trebuchet MS"/>
          <w:sz w:val="22"/>
          <w:szCs w:val="22"/>
          <w:lang w:val="ro-RO"/>
        </w:rPr>
        <w:t>Dispozi</w:t>
      </w:r>
      <w:r w:rsidRPr="00E258EF">
        <w:rPr>
          <w:rFonts w:ascii="Trebuchet MS" w:eastAsia="Trebuchet MS" w:hAnsi="Trebuchet MS" w:cs="Trebuchet MS"/>
          <w:spacing w:val="-5"/>
          <w:sz w:val="22"/>
          <w:szCs w:val="22"/>
          <w:lang w:val="ro-RO"/>
        </w:rPr>
        <w:t>ţ</w:t>
      </w:r>
      <w:r w:rsidRPr="00E258EF">
        <w:rPr>
          <w:rFonts w:ascii="Trebuchet MS" w:eastAsia="Trebuchet MS" w:hAnsi="Trebuchet MS" w:cs="Trebuchet MS"/>
          <w:spacing w:val="1"/>
          <w:sz w:val="22"/>
          <w:szCs w:val="22"/>
          <w:lang w:val="ro-RO"/>
        </w:rPr>
        <w:t>iil</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32"/>
          <w:sz w:val="22"/>
          <w:szCs w:val="22"/>
          <w:lang w:val="ro-RO"/>
        </w:rPr>
        <w:t xml:space="preserve"> </w:t>
      </w:r>
      <w:r w:rsidRPr="00E258EF">
        <w:rPr>
          <w:rFonts w:ascii="Trebuchet MS" w:eastAsia="Trebuchet MS" w:hAnsi="Trebuchet MS" w:cs="Trebuchet MS"/>
          <w:sz w:val="22"/>
          <w:szCs w:val="22"/>
          <w:lang w:val="ro-RO"/>
        </w:rPr>
        <w:t>prevăzute</w:t>
      </w:r>
      <w:r w:rsidRPr="00E258EF">
        <w:rPr>
          <w:rFonts w:ascii="Trebuchet MS" w:eastAsia="Trebuchet MS" w:hAnsi="Trebuchet MS" w:cs="Trebuchet MS"/>
          <w:spacing w:val="29"/>
          <w:sz w:val="22"/>
          <w:szCs w:val="22"/>
          <w:lang w:val="ro-RO"/>
        </w:rPr>
        <w:t xml:space="preserve"> </w:t>
      </w:r>
      <w:r w:rsidRPr="00E258EF">
        <w:rPr>
          <w:rFonts w:ascii="Trebuchet MS" w:eastAsia="Trebuchet MS" w:hAnsi="Trebuchet MS" w:cs="Trebuchet MS"/>
          <w:sz w:val="22"/>
          <w:szCs w:val="22"/>
          <w:lang w:val="ro-RO"/>
        </w:rPr>
        <w:t>la</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z w:val="22"/>
          <w:szCs w:val="22"/>
          <w:lang w:val="ro-RO"/>
        </w:rPr>
        <w:t>alin.</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z w:val="22"/>
          <w:szCs w:val="22"/>
          <w:lang w:val="ro-RO"/>
        </w:rPr>
        <w:t>(1)</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z w:val="22"/>
          <w:szCs w:val="22"/>
          <w:lang w:val="ro-RO"/>
        </w:rPr>
        <w:t>(3)</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z w:val="22"/>
          <w:szCs w:val="22"/>
          <w:lang w:val="ro-RO"/>
        </w:rPr>
        <w:t>se</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completează</w:t>
      </w:r>
      <w:r w:rsidRPr="00E258EF">
        <w:rPr>
          <w:rFonts w:ascii="Trebuchet MS" w:eastAsia="Trebuchet MS" w:hAnsi="Trebuchet MS" w:cs="Trebuchet MS"/>
          <w:spacing w:val="36"/>
          <w:sz w:val="22"/>
          <w:szCs w:val="22"/>
          <w:lang w:val="ro-RO"/>
        </w:rPr>
        <w:t xml:space="preserve"> </w:t>
      </w:r>
      <w:r w:rsidRPr="00E258EF">
        <w:rPr>
          <w:rFonts w:ascii="Trebuchet MS" w:eastAsia="Trebuchet MS" w:hAnsi="Trebuchet MS" w:cs="Trebuchet MS"/>
          <w:sz w:val="22"/>
          <w:szCs w:val="22"/>
          <w:lang w:val="ro-RO"/>
        </w:rPr>
        <w:t>cu</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regulile</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z w:val="22"/>
          <w:szCs w:val="22"/>
          <w:lang w:val="ro-RO"/>
        </w:rPr>
        <w:t>în</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z w:val="22"/>
          <w:szCs w:val="22"/>
          <w:lang w:val="ro-RO"/>
        </w:rPr>
        <w:t>materia</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w w:val="103"/>
          <w:sz w:val="22"/>
          <w:szCs w:val="22"/>
          <w:lang w:val="ro-RO"/>
        </w:rPr>
        <w:t xml:space="preserve">conflictului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46"/>
          <w:sz w:val="22"/>
          <w:szCs w:val="22"/>
          <w:lang w:val="ro-RO"/>
        </w:rPr>
        <w:t xml:space="preserve"> </w:t>
      </w:r>
      <w:r w:rsidRPr="00E258EF">
        <w:rPr>
          <w:rFonts w:ascii="Trebuchet MS" w:eastAsia="Trebuchet MS" w:hAnsi="Trebuchet MS" w:cs="Trebuchet MS"/>
          <w:sz w:val="22"/>
          <w:szCs w:val="22"/>
          <w:lang w:val="ro-RO"/>
        </w:rPr>
        <w:t xml:space="preserve">interese </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1"/>
          <w:sz w:val="22"/>
          <w:szCs w:val="22"/>
          <w:lang w:val="ro-RO"/>
        </w:rPr>
        <w:t>prevăzut</w:t>
      </w:r>
      <w:r w:rsidRPr="00E258EF">
        <w:rPr>
          <w:rFonts w:ascii="Trebuchet MS" w:eastAsia="Trebuchet MS" w:hAnsi="Trebuchet MS" w:cs="Trebuchet MS"/>
          <w:sz w:val="22"/>
          <w:szCs w:val="22"/>
          <w:lang w:val="ro-RO"/>
        </w:rPr>
        <w:t xml:space="preserve">e </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47"/>
          <w:sz w:val="22"/>
          <w:szCs w:val="22"/>
          <w:lang w:val="ro-RO"/>
        </w:rPr>
        <w:t xml:space="preserve"> </w:t>
      </w:r>
      <w:r w:rsidRPr="00E258EF">
        <w:rPr>
          <w:rFonts w:ascii="Trebuchet MS" w:eastAsia="Trebuchet MS" w:hAnsi="Trebuchet MS" w:cs="Trebuchet MS"/>
          <w:spacing w:val="-1"/>
          <w:sz w:val="22"/>
          <w:szCs w:val="22"/>
          <w:lang w:val="ro-RO"/>
        </w:rPr>
        <w:t>Ordonanţ</w:t>
      </w:r>
      <w:r w:rsidRPr="00E258EF">
        <w:rPr>
          <w:rFonts w:ascii="Trebuchet MS" w:eastAsia="Trebuchet MS" w:hAnsi="Trebuchet MS" w:cs="Trebuchet MS"/>
          <w:sz w:val="22"/>
          <w:szCs w:val="22"/>
          <w:lang w:val="ro-RO"/>
        </w:rPr>
        <w:t xml:space="preserve">a </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48"/>
          <w:sz w:val="22"/>
          <w:szCs w:val="22"/>
          <w:lang w:val="ro-RO"/>
        </w:rPr>
        <w:t xml:space="preserve"> </w:t>
      </w:r>
      <w:r w:rsidRPr="00E258EF">
        <w:rPr>
          <w:rFonts w:ascii="Trebuchet MS" w:eastAsia="Trebuchet MS" w:hAnsi="Trebuchet MS" w:cs="Trebuchet MS"/>
          <w:sz w:val="22"/>
          <w:szCs w:val="22"/>
          <w:lang w:val="ro-RO"/>
        </w:rPr>
        <w:t>urgenţă  a</w:t>
      </w:r>
      <w:r w:rsidRPr="00E258EF">
        <w:rPr>
          <w:rFonts w:ascii="Trebuchet MS" w:eastAsia="Trebuchet MS" w:hAnsi="Trebuchet MS" w:cs="Trebuchet MS"/>
          <w:spacing w:val="42"/>
          <w:sz w:val="22"/>
          <w:szCs w:val="22"/>
          <w:lang w:val="ro-RO"/>
        </w:rPr>
        <w:t xml:space="preserve"> </w:t>
      </w:r>
      <w:r w:rsidRPr="00E258EF">
        <w:rPr>
          <w:rFonts w:ascii="Trebuchet MS" w:eastAsia="Trebuchet MS" w:hAnsi="Trebuchet MS" w:cs="Trebuchet MS"/>
          <w:sz w:val="22"/>
          <w:szCs w:val="22"/>
          <w:lang w:val="ro-RO"/>
        </w:rPr>
        <w:t xml:space="preserve">Guvernului </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nr.</w:t>
      </w:r>
      <w:r w:rsidRPr="00E258EF">
        <w:rPr>
          <w:rFonts w:ascii="Trebuchet MS" w:eastAsia="Trebuchet MS" w:hAnsi="Trebuchet MS" w:cs="Trebuchet MS"/>
          <w:spacing w:val="47"/>
          <w:sz w:val="22"/>
          <w:szCs w:val="22"/>
          <w:lang w:val="ro-RO"/>
        </w:rPr>
        <w:t xml:space="preserve"> </w:t>
      </w:r>
      <w:r w:rsidRPr="00E258EF">
        <w:rPr>
          <w:rFonts w:ascii="Trebuchet MS" w:eastAsia="Trebuchet MS" w:hAnsi="Trebuchet MS" w:cs="Trebuchet MS"/>
          <w:sz w:val="22"/>
          <w:szCs w:val="22"/>
          <w:lang w:val="ro-RO"/>
        </w:rPr>
        <w:t xml:space="preserve">66/2011, </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pacing w:val="-1"/>
          <w:sz w:val="22"/>
          <w:szCs w:val="22"/>
          <w:lang w:val="ro-RO"/>
        </w:rPr>
        <w:t>aprobat</w:t>
      </w:r>
      <w:r w:rsidRPr="00E258EF">
        <w:rPr>
          <w:rFonts w:ascii="Trebuchet MS" w:eastAsia="Trebuchet MS" w:hAnsi="Trebuchet MS" w:cs="Trebuchet MS"/>
          <w:sz w:val="22"/>
          <w:szCs w:val="22"/>
          <w:lang w:val="ro-RO"/>
        </w:rPr>
        <w:t xml:space="preserve">ă </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w w:val="103"/>
          <w:sz w:val="22"/>
          <w:szCs w:val="22"/>
          <w:lang w:val="ro-RO"/>
        </w:rPr>
        <w:t xml:space="preserve">cu </w:t>
      </w:r>
      <w:r w:rsidRPr="00E258EF">
        <w:rPr>
          <w:rFonts w:ascii="Trebuchet MS" w:eastAsia="Trebuchet MS" w:hAnsi="Trebuchet MS" w:cs="Trebuchet MS"/>
          <w:spacing w:val="-1"/>
          <w:sz w:val="22"/>
          <w:szCs w:val="22"/>
          <w:lang w:val="ro-RO"/>
        </w:rPr>
        <w:t>modificăr</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28"/>
          <w:sz w:val="22"/>
          <w:szCs w:val="22"/>
          <w:lang w:val="ro-RO"/>
        </w:rPr>
        <w:t xml:space="preserve"> </w:t>
      </w:r>
      <w:r w:rsidRPr="00E258EF">
        <w:rPr>
          <w:rFonts w:ascii="Trebuchet MS" w:eastAsia="Trebuchet MS" w:hAnsi="Trebuchet MS" w:cs="Trebuchet MS"/>
          <w:spacing w:val="-1"/>
          <w:sz w:val="22"/>
          <w:szCs w:val="22"/>
          <w:lang w:val="ro-RO"/>
        </w:rPr>
        <w:t>ş</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pacing w:val="-1"/>
          <w:sz w:val="22"/>
          <w:szCs w:val="22"/>
          <w:lang w:val="ro-RO"/>
        </w:rPr>
        <w:t>completăr</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30"/>
          <w:sz w:val="22"/>
          <w:szCs w:val="22"/>
          <w:lang w:val="ro-RO"/>
        </w:rPr>
        <w:t xml:space="preserve"> </w:t>
      </w:r>
      <w:r w:rsidRPr="00E258EF">
        <w:rPr>
          <w:rFonts w:ascii="Trebuchet MS" w:eastAsia="Trebuchet MS" w:hAnsi="Trebuchet MS" w:cs="Trebuchet MS"/>
          <w:spacing w:val="-1"/>
          <w:sz w:val="22"/>
          <w:szCs w:val="22"/>
          <w:lang w:val="ro-RO"/>
        </w:rPr>
        <w:t>pri</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12"/>
          <w:sz w:val="22"/>
          <w:szCs w:val="22"/>
          <w:lang w:val="ro-RO"/>
        </w:rPr>
        <w:t xml:space="preserve"> </w:t>
      </w:r>
      <w:r w:rsidRPr="00E258EF">
        <w:rPr>
          <w:rFonts w:ascii="Trebuchet MS" w:eastAsia="Trebuchet MS" w:hAnsi="Trebuchet MS" w:cs="Trebuchet MS"/>
          <w:spacing w:val="-1"/>
          <w:sz w:val="22"/>
          <w:szCs w:val="22"/>
          <w:lang w:val="ro-RO"/>
        </w:rPr>
        <w:t>Lege</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17"/>
          <w:sz w:val="22"/>
          <w:szCs w:val="22"/>
          <w:lang w:val="ro-RO"/>
        </w:rPr>
        <w:t xml:space="preserve"> </w:t>
      </w:r>
      <w:r w:rsidRPr="00E258EF">
        <w:rPr>
          <w:rFonts w:ascii="Trebuchet MS" w:eastAsia="Trebuchet MS" w:hAnsi="Trebuchet MS" w:cs="Trebuchet MS"/>
          <w:spacing w:val="-1"/>
          <w:sz w:val="22"/>
          <w:szCs w:val="22"/>
          <w:lang w:val="ro-RO"/>
        </w:rPr>
        <w:t>nr</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pacing w:val="-1"/>
          <w:sz w:val="22"/>
          <w:szCs w:val="22"/>
          <w:lang w:val="ro-RO"/>
        </w:rPr>
        <w:t>142/2012</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28"/>
          <w:sz w:val="22"/>
          <w:szCs w:val="22"/>
          <w:lang w:val="ro-RO"/>
        </w:rPr>
        <w:t xml:space="preserve"> </w:t>
      </w:r>
      <w:r w:rsidRPr="00E258EF">
        <w:rPr>
          <w:rFonts w:ascii="Trebuchet MS" w:eastAsia="Trebuchet MS" w:hAnsi="Trebuchet MS" w:cs="Trebuchet MS"/>
          <w:spacing w:val="-1"/>
          <w:sz w:val="22"/>
          <w:szCs w:val="22"/>
          <w:lang w:val="ro-RO"/>
        </w:rPr>
        <w:t>c</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pacing w:val="-1"/>
          <w:sz w:val="22"/>
          <w:szCs w:val="22"/>
          <w:lang w:val="ro-RO"/>
        </w:rPr>
        <w:t>modificăril</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33"/>
          <w:sz w:val="22"/>
          <w:szCs w:val="22"/>
          <w:lang w:val="ro-RO"/>
        </w:rPr>
        <w:t xml:space="preserve"> </w:t>
      </w:r>
      <w:r w:rsidRPr="00E258EF">
        <w:rPr>
          <w:rFonts w:ascii="Trebuchet MS" w:eastAsia="Trebuchet MS" w:hAnsi="Trebuchet MS" w:cs="Trebuchet MS"/>
          <w:spacing w:val="-1"/>
          <w:sz w:val="22"/>
          <w:szCs w:val="22"/>
          <w:lang w:val="ro-RO"/>
        </w:rPr>
        <w:t>ş</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pacing w:val="-1"/>
          <w:sz w:val="22"/>
          <w:szCs w:val="22"/>
          <w:lang w:val="ro-RO"/>
        </w:rPr>
        <w:t>completăril</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35"/>
          <w:sz w:val="22"/>
          <w:szCs w:val="22"/>
          <w:lang w:val="ro-RO"/>
        </w:rPr>
        <w:t xml:space="preserve"> </w:t>
      </w:r>
      <w:r w:rsidRPr="00E258EF">
        <w:rPr>
          <w:rFonts w:ascii="Trebuchet MS" w:eastAsia="Trebuchet MS" w:hAnsi="Trebuchet MS" w:cs="Trebuchet MS"/>
          <w:spacing w:val="-1"/>
          <w:w w:val="103"/>
          <w:sz w:val="22"/>
          <w:szCs w:val="22"/>
          <w:lang w:val="ro-RO"/>
        </w:rPr>
        <w:t>ulterioa</w:t>
      </w:r>
      <w:r w:rsidRPr="00E258EF">
        <w:rPr>
          <w:rFonts w:ascii="Trebuchet MS" w:eastAsia="Trebuchet MS" w:hAnsi="Trebuchet MS" w:cs="Trebuchet MS"/>
          <w:spacing w:val="-2"/>
          <w:w w:val="103"/>
          <w:sz w:val="22"/>
          <w:szCs w:val="22"/>
          <w:lang w:val="ro-RO"/>
        </w:rPr>
        <w:t>r</w:t>
      </w:r>
      <w:r w:rsidRPr="00E258EF">
        <w:rPr>
          <w:rFonts w:ascii="Trebuchet MS" w:eastAsia="Trebuchet MS" w:hAnsi="Trebuchet MS" w:cs="Trebuchet MS"/>
          <w:w w:val="103"/>
          <w:sz w:val="22"/>
          <w:szCs w:val="22"/>
          <w:lang w:val="ro-RO"/>
        </w:rPr>
        <w:t xml:space="preserve">e, </w:t>
      </w:r>
      <w:r w:rsidRPr="00E258EF">
        <w:rPr>
          <w:rFonts w:ascii="Trebuchet MS" w:eastAsia="Trebuchet MS" w:hAnsi="Trebuchet MS" w:cs="Trebuchet MS"/>
          <w:spacing w:val="-2"/>
          <w:sz w:val="22"/>
          <w:szCs w:val="22"/>
          <w:lang w:val="ro-RO"/>
        </w:rPr>
        <w:t>ş</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17"/>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z w:val="22"/>
          <w:szCs w:val="22"/>
          <w:lang w:val="ro-RO"/>
        </w:rPr>
        <w:t>Normele</w:t>
      </w:r>
      <w:r w:rsidRPr="00E258EF">
        <w:rPr>
          <w:rFonts w:ascii="Trebuchet MS" w:eastAsia="Trebuchet MS" w:hAnsi="Trebuchet MS" w:cs="Trebuchet MS"/>
          <w:spacing w:val="34"/>
          <w:sz w:val="22"/>
          <w:szCs w:val="22"/>
          <w:lang w:val="ro-RO"/>
        </w:rPr>
        <w:t xml:space="preserve"> </w:t>
      </w:r>
      <w:r w:rsidRPr="00E258EF">
        <w:rPr>
          <w:rFonts w:ascii="Trebuchet MS" w:eastAsia="Trebuchet MS" w:hAnsi="Trebuchet MS" w:cs="Trebuchet MS"/>
          <w:sz w:val="22"/>
          <w:szCs w:val="22"/>
          <w:lang w:val="ro-RO"/>
        </w:rPr>
        <w:t>metodologice</w:t>
      </w:r>
      <w:r w:rsidRPr="00E258EF">
        <w:rPr>
          <w:rFonts w:ascii="Trebuchet MS" w:eastAsia="Trebuchet MS" w:hAnsi="Trebuchet MS" w:cs="Trebuchet MS"/>
          <w:spacing w:val="47"/>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z w:val="22"/>
          <w:szCs w:val="22"/>
          <w:lang w:val="ro-RO"/>
        </w:rPr>
        <w:t>aplicare</w:t>
      </w:r>
      <w:r w:rsidRPr="00E258EF">
        <w:rPr>
          <w:rFonts w:ascii="Trebuchet MS" w:eastAsia="Trebuchet MS" w:hAnsi="Trebuchet MS" w:cs="Trebuchet MS"/>
          <w:spacing w:val="34"/>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pacing w:val="-1"/>
          <w:sz w:val="22"/>
          <w:szCs w:val="22"/>
          <w:lang w:val="ro-RO"/>
        </w:rPr>
        <w:t>prevederilo</w:t>
      </w:r>
      <w:r w:rsidRPr="00E258EF">
        <w:rPr>
          <w:rFonts w:ascii="Trebuchet MS" w:eastAsia="Trebuchet MS" w:hAnsi="Trebuchet MS" w:cs="Trebuchet MS"/>
          <w:sz w:val="22"/>
          <w:szCs w:val="22"/>
          <w:lang w:val="ro-RO"/>
        </w:rPr>
        <w:t>r</w:t>
      </w:r>
      <w:r w:rsidRPr="00E258EF">
        <w:rPr>
          <w:rFonts w:ascii="Trebuchet MS" w:eastAsia="Trebuchet MS" w:hAnsi="Trebuchet MS" w:cs="Trebuchet MS"/>
          <w:spacing w:val="44"/>
          <w:sz w:val="22"/>
          <w:szCs w:val="22"/>
          <w:lang w:val="ro-RO"/>
        </w:rPr>
        <w:t xml:space="preserve"> </w:t>
      </w:r>
      <w:r w:rsidRPr="00E258EF">
        <w:rPr>
          <w:rFonts w:ascii="Trebuchet MS" w:eastAsia="Trebuchet MS" w:hAnsi="Trebuchet MS" w:cs="Trebuchet MS"/>
          <w:sz w:val="22"/>
          <w:szCs w:val="22"/>
          <w:lang w:val="ro-RO"/>
        </w:rPr>
        <w:t>Ordonanţei</w:t>
      </w:r>
      <w:r w:rsidRPr="00E258EF">
        <w:rPr>
          <w:rFonts w:ascii="Trebuchet MS" w:eastAsia="Trebuchet MS" w:hAnsi="Trebuchet MS" w:cs="Trebuchet MS"/>
          <w:spacing w:val="41"/>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pacing w:val="-1"/>
          <w:sz w:val="22"/>
          <w:szCs w:val="22"/>
          <w:lang w:val="ro-RO"/>
        </w:rPr>
        <w:t>urgenţ</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32"/>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pacing w:val="-1"/>
          <w:w w:val="103"/>
          <w:sz w:val="22"/>
          <w:szCs w:val="22"/>
          <w:lang w:val="ro-RO"/>
        </w:rPr>
        <w:t xml:space="preserve">Guvernului </w:t>
      </w:r>
      <w:r w:rsidRPr="00E258EF">
        <w:rPr>
          <w:rFonts w:ascii="Trebuchet MS" w:eastAsia="Trebuchet MS" w:hAnsi="Trebuchet MS" w:cs="Trebuchet MS"/>
          <w:spacing w:val="-1"/>
          <w:sz w:val="22"/>
          <w:szCs w:val="22"/>
          <w:lang w:val="ro-RO"/>
        </w:rPr>
        <w:t>nr</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pacing w:val="-1"/>
          <w:sz w:val="22"/>
          <w:szCs w:val="22"/>
          <w:lang w:val="ro-RO"/>
        </w:rPr>
        <w:t>66/201</w:t>
      </w:r>
      <w:r w:rsidRPr="00E258EF">
        <w:rPr>
          <w:rFonts w:ascii="Trebuchet MS" w:eastAsia="Trebuchet MS" w:hAnsi="Trebuchet MS" w:cs="Trebuchet MS"/>
          <w:sz w:val="22"/>
          <w:szCs w:val="22"/>
          <w:lang w:val="ro-RO"/>
        </w:rPr>
        <w:t>1</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pacing w:val="-1"/>
          <w:sz w:val="22"/>
          <w:szCs w:val="22"/>
          <w:lang w:val="ro-RO"/>
        </w:rPr>
        <w:t>privin</w:t>
      </w:r>
      <w:r w:rsidRPr="00E258EF">
        <w:rPr>
          <w:rFonts w:ascii="Trebuchet MS" w:eastAsia="Trebuchet MS" w:hAnsi="Trebuchet MS" w:cs="Trebuchet MS"/>
          <w:sz w:val="22"/>
          <w:szCs w:val="22"/>
          <w:lang w:val="ro-RO"/>
        </w:rPr>
        <w:t>d</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pacing w:val="-1"/>
          <w:sz w:val="22"/>
          <w:szCs w:val="22"/>
          <w:lang w:val="ro-RO"/>
        </w:rPr>
        <w:t>prevenirea</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31"/>
          <w:sz w:val="22"/>
          <w:szCs w:val="22"/>
          <w:lang w:val="ro-RO"/>
        </w:rPr>
        <w:t xml:space="preserve"> </w:t>
      </w:r>
      <w:r w:rsidRPr="00E258EF">
        <w:rPr>
          <w:rFonts w:ascii="Trebuchet MS" w:eastAsia="Trebuchet MS" w:hAnsi="Trebuchet MS" w:cs="Trebuchet MS"/>
          <w:spacing w:val="-1"/>
          <w:sz w:val="22"/>
          <w:szCs w:val="22"/>
          <w:lang w:val="ro-RO"/>
        </w:rPr>
        <w:t>constatare</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32"/>
          <w:sz w:val="22"/>
          <w:szCs w:val="22"/>
          <w:lang w:val="ro-RO"/>
        </w:rPr>
        <w:t xml:space="preserve"> </w:t>
      </w:r>
      <w:r w:rsidRPr="00E258EF">
        <w:rPr>
          <w:rFonts w:ascii="Trebuchet MS" w:eastAsia="Trebuchet MS" w:hAnsi="Trebuchet MS" w:cs="Trebuchet MS"/>
          <w:spacing w:val="-1"/>
          <w:sz w:val="22"/>
          <w:szCs w:val="22"/>
          <w:lang w:val="ro-RO"/>
        </w:rPr>
        <w:t>ş</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pacing w:val="-1"/>
          <w:sz w:val="22"/>
          <w:szCs w:val="22"/>
          <w:lang w:val="ro-RO"/>
        </w:rPr>
        <w:t>sancţionare</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34"/>
          <w:sz w:val="22"/>
          <w:szCs w:val="22"/>
          <w:lang w:val="ro-RO"/>
        </w:rPr>
        <w:t xml:space="preserve"> </w:t>
      </w:r>
      <w:r w:rsidRPr="00E258EF">
        <w:rPr>
          <w:rFonts w:ascii="Trebuchet MS" w:eastAsia="Trebuchet MS" w:hAnsi="Trebuchet MS" w:cs="Trebuchet MS"/>
          <w:spacing w:val="-1"/>
          <w:sz w:val="22"/>
          <w:szCs w:val="22"/>
          <w:lang w:val="ro-RO"/>
        </w:rPr>
        <w:t>neregulilo</w:t>
      </w:r>
      <w:r w:rsidRPr="00E258EF">
        <w:rPr>
          <w:rFonts w:ascii="Trebuchet MS" w:eastAsia="Trebuchet MS" w:hAnsi="Trebuchet MS" w:cs="Trebuchet MS"/>
          <w:sz w:val="22"/>
          <w:szCs w:val="22"/>
          <w:lang w:val="ro-RO"/>
        </w:rPr>
        <w:t>r</w:t>
      </w:r>
      <w:r w:rsidRPr="00E258EF">
        <w:rPr>
          <w:rFonts w:ascii="Trebuchet MS" w:eastAsia="Trebuchet MS" w:hAnsi="Trebuchet MS" w:cs="Trebuchet MS"/>
          <w:spacing w:val="29"/>
          <w:sz w:val="22"/>
          <w:szCs w:val="22"/>
          <w:lang w:val="ro-RO"/>
        </w:rPr>
        <w:t xml:space="preserve"> </w:t>
      </w:r>
      <w:r w:rsidRPr="00E258EF">
        <w:rPr>
          <w:rFonts w:ascii="Trebuchet MS" w:eastAsia="Trebuchet MS" w:hAnsi="Trebuchet MS" w:cs="Trebuchet MS"/>
          <w:spacing w:val="-1"/>
          <w:sz w:val="22"/>
          <w:szCs w:val="22"/>
          <w:lang w:val="ro-RO"/>
        </w:rPr>
        <w:lastRenderedPageBreak/>
        <w:t>apărut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pacing w:val="-1"/>
          <w:w w:val="103"/>
          <w:sz w:val="22"/>
          <w:szCs w:val="22"/>
          <w:lang w:val="ro-RO"/>
        </w:rPr>
        <w:t xml:space="preserve">obţinerea </w:t>
      </w:r>
      <w:r w:rsidRPr="00E258EF">
        <w:rPr>
          <w:rFonts w:ascii="Trebuchet MS" w:eastAsia="Trebuchet MS" w:hAnsi="Trebuchet MS" w:cs="Trebuchet MS"/>
          <w:spacing w:val="-2"/>
          <w:sz w:val="22"/>
          <w:szCs w:val="22"/>
          <w:lang w:val="ro-RO"/>
        </w:rPr>
        <w:t>ş</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3"/>
          <w:sz w:val="22"/>
          <w:szCs w:val="22"/>
          <w:lang w:val="ro-RO"/>
        </w:rPr>
        <w:t>t</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pacing w:val="-1"/>
          <w:sz w:val="22"/>
          <w:szCs w:val="22"/>
          <w:lang w:val="ro-RO"/>
        </w:rPr>
        <w:t>lizare</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z w:val="22"/>
          <w:szCs w:val="22"/>
          <w:lang w:val="ro-RO"/>
        </w:rPr>
        <w:t>fondurilor</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pacing w:val="-1"/>
          <w:sz w:val="22"/>
          <w:szCs w:val="22"/>
          <w:lang w:val="ro-RO"/>
        </w:rPr>
        <w:t>europen</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z w:val="22"/>
          <w:szCs w:val="22"/>
          <w:lang w:val="ro-RO"/>
        </w:rPr>
        <w:t>şi/sau</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z w:val="22"/>
          <w:szCs w:val="22"/>
          <w:lang w:val="ro-RO"/>
        </w:rPr>
        <w:t>a fondurilor</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z w:val="22"/>
          <w:szCs w:val="22"/>
          <w:lang w:val="ro-RO"/>
        </w:rPr>
        <w:t>publice</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z w:val="22"/>
          <w:szCs w:val="22"/>
          <w:lang w:val="ro-RO"/>
        </w:rPr>
        <w:t>naţionale</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pacing w:val="-1"/>
          <w:sz w:val="22"/>
          <w:szCs w:val="22"/>
          <w:lang w:val="ro-RO"/>
        </w:rPr>
        <w:t>aferent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pacing w:val="-1"/>
          <w:w w:val="103"/>
          <w:sz w:val="22"/>
          <w:szCs w:val="22"/>
          <w:lang w:val="ro-RO"/>
        </w:rPr>
        <w:t xml:space="preserve">acestora, </w:t>
      </w:r>
      <w:r w:rsidRPr="00E258EF">
        <w:rPr>
          <w:rFonts w:ascii="Trebuchet MS" w:eastAsia="Trebuchet MS" w:hAnsi="Trebuchet MS" w:cs="Trebuchet MS"/>
          <w:spacing w:val="-1"/>
          <w:sz w:val="22"/>
          <w:szCs w:val="22"/>
          <w:lang w:val="ro-RO"/>
        </w:rPr>
        <w:t>aprobat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z w:val="22"/>
          <w:szCs w:val="22"/>
          <w:lang w:val="ro-RO"/>
        </w:rPr>
        <w:t>prin</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pacing w:val="-1"/>
          <w:sz w:val="22"/>
          <w:szCs w:val="22"/>
          <w:lang w:val="ro-RO"/>
        </w:rPr>
        <w:t>Hotărâre</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z w:val="22"/>
          <w:szCs w:val="22"/>
          <w:lang w:val="ro-RO"/>
        </w:rPr>
        <w:t>Guvernului</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pacing w:val="-1"/>
          <w:sz w:val="22"/>
          <w:szCs w:val="22"/>
          <w:lang w:val="ro-RO"/>
        </w:rPr>
        <w:t>nr</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z w:val="22"/>
          <w:szCs w:val="22"/>
          <w:lang w:val="ro-RO"/>
        </w:rPr>
        <w:t>875/2011,</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pacing w:val="3"/>
          <w:sz w:val="22"/>
          <w:szCs w:val="22"/>
          <w:lang w:val="ro-RO"/>
        </w:rPr>
        <w:t>c</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4"/>
          <w:sz w:val="22"/>
          <w:szCs w:val="22"/>
          <w:lang w:val="ro-RO"/>
        </w:rPr>
        <w:t xml:space="preserve"> </w:t>
      </w:r>
      <w:r w:rsidRPr="00E258EF">
        <w:rPr>
          <w:rFonts w:ascii="Trebuchet MS" w:eastAsia="Trebuchet MS" w:hAnsi="Trebuchet MS" w:cs="Trebuchet MS"/>
          <w:spacing w:val="1"/>
          <w:sz w:val="22"/>
          <w:szCs w:val="22"/>
          <w:lang w:val="ro-RO"/>
        </w:rPr>
        <w:t>m</w:t>
      </w:r>
      <w:r w:rsidRPr="00E258EF">
        <w:rPr>
          <w:rFonts w:ascii="Trebuchet MS" w:eastAsia="Trebuchet MS" w:hAnsi="Trebuchet MS" w:cs="Trebuchet MS"/>
          <w:sz w:val="22"/>
          <w:szCs w:val="22"/>
          <w:lang w:val="ro-RO"/>
        </w:rPr>
        <w:t>odificările</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pacing w:val="-1"/>
          <w:sz w:val="22"/>
          <w:szCs w:val="22"/>
          <w:lang w:val="ro-RO"/>
        </w:rPr>
        <w:t>ş</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2"/>
          <w:sz w:val="22"/>
          <w:szCs w:val="22"/>
          <w:lang w:val="ro-RO"/>
        </w:rPr>
        <w:t xml:space="preserve"> </w:t>
      </w:r>
      <w:r w:rsidRPr="00E258EF">
        <w:rPr>
          <w:rFonts w:ascii="Trebuchet MS" w:eastAsia="Trebuchet MS" w:hAnsi="Trebuchet MS" w:cs="Trebuchet MS"/>
          <w:spacing w:val="-1"/>
          <w:sz w:val="22"/>
          <w:szCs w:val="22"/>
          <w:lang w:val="ro-RO"/>
        </w:rPr>
        <w:t>completăril</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pacing w:val="-1"/>
          <w:w w:val="103"/>
          <w:sz w:val="22"/>
          <w:szCs w:val="22"/>
          <w:lang w:val="ro-RO"/>
        </w:rPr>
        <w:t>ulterioare</w:t>
      </w:r>
      <w:r w:rsidRPr="00E258EF">
        <w:rPr>
          <w:rFonts w:ascii="Trebuchet MS" w:eastAsia="Trebuchet MS" w:hAnsi="Trebuchet MS" w:cs="Trebuchet MS"/>
          <w:w w:val="103"/>
          <w:sz w:val="22"/>
          <w:szCs w:val="22"/>
          <w:lang w:val="ro-RO"/>
        </w:rPr>
        <w:t xml:space="preserve">, </w:t>
      </w:r>
      <w:r w:rsidRPr="00E258EF">
        <w:rPr>
          <w:rFonts w:ascii="Trebuchet MS" w:eastAsia="Trebuchet MS" w:hAnsi="Trebuchet MS" w:cs="Trebuchet MS"/>
          <w:spacing w:val="-1"/>
          <w:sz w:val="22"/>
          <w:szCs w:val="22"/>
          <w:lang w:val="ro-RO"/>
        </w:rPr>
        <w:t>precu</w:t>
      </w:r>
      <w:r w:rsidRPr="00E258EF">
        <w:rPr>
          <w:rFonts w:ascii="Trebuchet MS" w:eastAsia="Trebuchet MS" w:hAnsi="Trebuchet MS" w:cs="Trebuchet MS"/>
          <w:sz w:val="22"/>
          <w:szCs w:val="22"/>
          <w:lang w:val="ro-RO"/>
        </w:rPr>
        <w:t>m</w:t>
      </w:r>
      <w:r w:rsidRPr="00E258EF">
        <w:rPr>
          <w:rFonts w:ascii="Trebuchet MS" w:eastAsia="Trebuchet MS" w:hAnsi="Trebuchet MS" w:cs="Trebuchet MS"/>
          <w:spacing w:val="21"/>
          <w:sz w:val="22"/>
          <w:szCs w:val="22"/>
          <w:lang w:val="ro-RO"/>
        </w:rPr>
        <w:t xml:space="preserve"> </w:t>
      </w:r>
      <w:r w:rsidRPr="00E258EF">
        <w:rPr>
          <w:rFonts w:ascii="Trebuchet MS" w:eastAsia="Trebuchet MS" w:hAnsi="Trebuchet MS" w:cs="Trebuchet MS"/>
          <w:sz w:val="22"/>
          <w:szCs w:val="22"/>
          <w:lang w:val="ro-RO"/>
        </w:rPr>
        <w:t>și</w:t>
      </w:r>
      <w:r w:rsidRPr="00E258EF">
        <w:rPr>
          <w:rFonts w:ascii="Trebuchet MS" w:eastAsia="Trebuchet MS" w:hAnsi="Trebuchet MS" w:cs="Trebuchet MS"/>
          <w:spacing w:val="7"/>
          <w:sz w:val="22"/>
          <w:szCs w:val="22"/>
          <w:lang w:val="ro-RO"/>
        </w:rPr>
        <w:t xml:space="preserve"> </w:t>
      </w:r>
      <w:r w:rsidRPr="00E258EF">
        <w:rPr>
          <w:rFonts w:ascii="Trebuchet MS" w:eastAsia="Trebuchet MS" w:hAnsi="Trebuchet MS" w:cs="Trebuchet MS"/>
          <w:sz w:val="22"/>
          <w:szCs w:val="22"/>
          <w:lang w:val="ro-RO"/>
        </w:rPr>
        <w:t>legisl</w:t>
      </w:r>
      <w:r w:rsidRPr="00E258EF">
        <w:rPr>
          <w:rFonts w:ascii="Trebuchet MS" w:eastAsia="Trebuchet MS" w:hAnsi="Trebuchet MS" w:cs="Trebuchet MS"/>
          <w:spacing w:val="-1"/>
          <w:sz w:val="22"/>
          <w:szCs w:val="22"/>
          <w:lang w:val="ro-RO"/>
        </w:rPr>
        <w:t>aț</w:t>
      </w:r>
      <w:r w:rsidRPr="00E258EF">
        <w:rPr>
          <w:rFonts w:ascii="Trebuchet MS" w:eastAsia="Trebuchet MS" w:hAnsi="Trebuchet MS" w:cs="Trebuchet MS"/>
          <w:sz w:val="22"/>
          <w:szCs w:val="22"/>
          <w:lang w:val="ro-RO"/>
        </w:rPr>
        <w:t>ia</w:t>
      </w:r>
      <w:r w:rsidRPr="00E258EF">
        <w:rPr>
          <w:rFonts w:ascii="Trebuchet MS" w:eastAsia="Trebuchet MS" w:hAnsi="Trebuchet MS" w:cs="Trebuchet MS"/>
          <w:spacing w:val="27"/>
          <w:sz w:val="22"/>
          <w:szCs w:val="22"/>
          <w:lang w:val="ro-RO"/>
        </w:rPr>
        <w:t xml:space="preserve"> </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1"/>
          <w:sz w:val="22"/>
          <w:szCs w:val="22"/>
          <w:lang w:val="ro-RO"/>
        </w:rPr>
        <w:t>a</w:t>
      </w:r>
      <w:r w:rsidRPr="00E258EF">
        <w:rPr>
          <w:rFonts w:ascii="Trebuchet MS" w:eastAsia="Trebuchet MS" w:hAnsi="Trebuchet MS" w:cs="Trebuchet MS"/>
          <w:spacing w:val="-3"/>
          <w:sz w:val="22"/>
          <w:szCs w:val="22"/>
          <w:lang w:val="ro-RO"/>
        </w:rPr>
        <w:t>ț</w:t>
      </w:r>
      <w:r w:rsidRPr="00E258EF">
        <w:rPr>
          <w:rFonts w:ascii="Trebuchet MS" w:eastAsia="Trebuchet MS" w:hAnsi="Trebuchet MS" w:cs="Trebuchet MS"/>
          <w:sz w:val="22"/>
          <w:szCs w:val="22"/>
          <w:lang w:val="ro-RO"/>
        </w:rPr>
        <w:t>iona</w:t>
      </w:r>
      <w:r w:rsidRPr="00E258EF">
        <w:rPr>
          <w:rFonts w:ascii="Trebuchet MS" w:eastAsia="Trebuchet MS" w:hAnsi="Trebuchet MS" w:cs="Trebuchet MS"/>
          <w:spacing w:val="-1"/>
          <w:sz w:val="22"/>
          <w:szCs w:val="22"/>
          <w:lang w:val="ro-RO"/>
        </w:rPr>
        <w:t>l</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z w:val="22"/>
          <w:szCs w:val="22"/>
          <w:lang w:val="ro-RO"/>
        </w:rPr>
        <w:t>si</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z w:val="22"/>
          <w:szCs w:val="22"/>
          <w:lang w:val="ro-RO"/>
        </w:rPr>
        <w:t>comunita</w:t>
      </w:r>
      <w:r w:rsidRPr="00E258EF">
        <w:rPr>
          <w:rFonts w:ascii="Trebuchet MS" w:eastAsia="Trebuchet MS" w:hAnsi="Trebuchet MS" w:cs="Trebuchet MS"/>
          <w:spacing w:val="-2"/>
          <w:sz w:val="22"/>
          <w:szCs w:val="22"/>
          <w:lang w:val="ro-RO"/>
        </w:rPr>
        <w:t>r</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31"/>
          <w:sz w:val="22"/>
          <w:szCs w:val="22"/>
          <w:lang w:val="ro-RO"/>
        </w:rPr>
        <w:t xml:space="preserve"> </w:t>
      </w:r>
      <w:r w:rsidRPr="00E258EF">
        <w:rPr>
          <w:rFonts w:ascii="Trebuchet MS" w:eastAsia="Trebuchet MS" w:hAnsi="Trebuchet MS" w:cs="Trebuchet MS"/>
          <w:spacing w:val="3"/>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pacing w:val="-1"/>
          <w:w w:val="103"/>
          <w:sz w:val="22"/>
          <w:szCs w:val="22"/>
          <w:lang w:val="ro-RO"/>
        </w:rPr>
        <w:t>vigoare.</w:t>
      </w:r>
    </w:p>
    <w:p w14:paraId="430AA495" w14:textId="77777777" w:rsidR="000B3971" w:rsidRPr="00E258EF" w:rsidRDefault="000B3971">
      <w:pPr>
        <w:spacing w:before="5" w:line="140" w:lineRule="exact"/>
        <w:rPr>
          <w:rFonts w:ascii="Trebuchet MS" w:hAnsi="Trebuchet MS"/>
          <w:sz w:val="22"/>
          <w:szCs w:val="22"/>
          <w:lang w:val="ro-RO"/>
        </w:rPr>
      </w:pPr>
    </w:p>
    <w:p w14:paraId="0A58B875" w14:textId="77777777" w:rsidR="000B3971" w:rsidRPr="00E258EF" w:rsidRDefault="000B3971">
      <w:pPr>
        <w:spacing w:line="200" w:lineRule="exact"/>
        <w:rPr>
          <w:rFonts w:ascii="Trebuchet MS" w:hAnsi="Trebuchet MS"/>
          <w:sz w:val="22"/>
          <w:szCs w:val="22"/>
          <w:lang w:val="ro-RO"/>
        </w:rPr>
      </w:pPr>
    </w:p>
    <w:p w14:paraId="08A90932" w14:textId="6DFB10C4" w:rsidR="000B3971" w:rsidRPr="00E258EF" w:rsidRDefault="0099349E" w:rsidP="002A1EE7">
      <w:pPr>
        <w:tabs>
          <w:tab w:val="left" w:pos="8370"/>
        </w:tabs>
        <w:ind w:right="-8"/>
        <w:jc w:val="both"/>
        <w:rPr>
          <w:rFonts w:ascii="Trebuchet MS" w:eastAsia="Trebuchet MS" w:hAnsi="Trebuchet MS" w:cs="Trebuchet MS"/>
          <w:b/>
          <w:sz w:val="22"/>
          <w:szCs w:val="22"/>
          <w:lang w:val="ro-RO"/>
        </w:rPr>
      </w:pPr>
      <w:r w:rsidRPr="00E258EF">
        <w:rPr>
          <w:rFonts w:ascii="Trebuchet MS" w:eastAsia="Trebuchet MS" w:hAnsi="Trebuchet MS" w:cs="Trebuchet MS"/>
          <w:b/>
          <w:sz w:val="22"/>
          <w:szCs w:val="22"/>
          <w:lang w:val="ro-RO"/>
        </w:rPr>
        <w:t xml:space="preserve">Art. </w:t>
      </w:r>
      <w:r w:rsidR="00AA232E" w:rsidRPr="00E258EF">
        <w:rPr>
          <w:rFonts w:ascii="Trebuchet MS" w:eastAsia="Trebuchet MS" w:hAnsi="Trebuchet MS" w:cs="Trebuchet MS"/>
          <w:b/>
          <w:sz w:val="22"/>
          <w:szCs w:val="22"/>
          <w:lang w:val="ro-RO"/>
        </w:rPr>
        <w:t>1</w:t>
      </w:r>
      <w:r w:rsidR="00DF7841" w:rsidRPr="00E258EF">
        <w:rPr>
          <w:rFonts w:ascii="Trebuchet MS" w:eastAsia="Trebuchet MS" w:hAnsi="Trebuchet MS" w:cs="Trebuchet MS"/>
          <w:b/>
          <w:sz w:val="22"/>
          <w:szCs w:val="22"/>
          <w:lang w:val="ro-RO"/>
        </w:rPr>
        <w:t>2</w:t>
      </w:r>
      <w:r w:rsidR="00AA232E" w:rsidRPr="00E258EF">
        <w:rPr>
          <w:rFonts w:ascii="Trebuchet MS" w:eastAsia="Trebuchet MS" w:hAnsi="Trebuchet MS" w:cs="Trebuchet MS"/>
          <w:b/>
          <w:sz w:val="22"/>
          <w:szCs w:val="22"/>
          <w:lang w:val="ro-RO"/>
        </w:rPr>
        <w:t xml:space="preserve"> </w:t>
      </w:r>
      <w:r w:rsidRPr="00E258EF">
        <w:rPr>
          <w:rFonts w:ascii="Trebuchet MS" w:eastAsia="Trebuchet MS" w:hAnsi="Trebuchet MS" w:cs="Trebuchet MS"/>
          <w:b/>
          <w:sz w:val="22"/>
          <w:szCs w:val="22"/>
          <w:lang w:val="ro-RO"/>
        </w:rPr>
        <w:t>Nereguli si fraude</w:t>
      </w:r>
    </w:p>
    <w:p w14:paraId="57D2687A" w14:textId="77777777" w:rsidR="000B3971" w:rsidRPr="00E258EF" w:rsidRDefault="000B3971">
      <w:pPr>
        <w:spacing w:before="8" w:line="240" w:lineRule="exact"/>
        <w:rPr>
          <w:rFonts w:ascii="Trebuchet MS" w:hAnsi="Trebuchet MS"/>
          <w:sz w:val="22"/>
          <w:szCs w:val="22"/>
          <w:lang w:val="ro-RO"/>
        </w:rPr>
      </w:pPr>
    </w:p>
    <w:p w14:paraId="40A7529C" w14:textId="77777777" w:rsidR="0051442D" w:rsidRPr="00E258EF" w:rsidRDefault="0051442D" w:rsidP="0051442D">
      <w:pPr>
        <w:pStyle w:val="ListParagraph"/>
        <w:numPr>
          <w:ilvl w:val="0"/>
          <w:numId w:val="34"/>
        </w:numPr>
        <w:spacing w:line="247" w:lineRule="auto"/>
        <w:ind w:right="-20"/>
        <w:jc w:val="both"/>
        <w:rPr>
          <w:rFonts w:ascii="Trebuchet MS" w:eastAsia="Trebuchet MS" w:hAnsi="Trebuchet MS" w:cs="Trebuchet MS"/>
          <w:sz w:val="22"/>
          <w:szCs w:val="22"/>
          <w:lang w:val="ro-RO"/>
        </w:rPr>
      </w:pPr>
      <w:bookmarkStart w:id="30" w:name="_Hlk138931609"/>
      <w:r w:rsidRPr="00E258EF">
        <w:rPr>
          <w:rFonts w:ascii="Trebuchet MS" w:eastAsia="Trebuchet MS" w:hAnsi="Trebuchet MS" w:cs="Trebuchet MS"/>
          <w:sz w:val="22"/>
          <w:szCs w:val="22"/>
          <w:lang w:val="ro-RO"/>
        </w:rPr>
        <w:t>Termenii ”neregulă” şi „fraudă” au înţelesul dat și în Regulamentul (UE) 2021/1060 al Parlamentului European si al Consiliului din 01.07.2021.</w:t>
      </w:r>
    </w:p>
    <w:p w14:paraId="6E18FA3F" w14:textId="25A8AF85" w:rsidR="0051442D" w:rsidRPr="00E258EF" w:rsidRDefault="0051442D" w:rsidP="0051442D">
      <w:pPr>
        <w:pStyle w:val="ListParagraph"/>
        <w:numPr>
          <w:ilvl w:val="0"/>
          <w:numId w:val="34"/>
        </w:numPr>
        <w:spacing w:line="247" w:lineRule="auto"/>
        <w:ind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spacing w:val="-1"/>
          <w:sz w:val="22"/>
          <w:szCs w:val="22"/>
          <w:lang w:val="ro-RO"/>
        </w:rPr>
        <w:t>Pentr</w:t>
      </w:r>
      <w:r w:rsidRPr="00E258EF">
        <w:rPr>
          <w:rFonts w:ascii="Trebuchet MS" w:eastAsia="Trebuchet MS" w:hAnsi="Trebuchet MS" w:cs="Trebuchet MS"/>
          <w:sz w:val="22"/>
          <w:szCs w:val="22"/>
          <w:lang w:val="ro-RO"/>
        </w:rPr>
        <w:t>u</w:t>
      </w:r>
      <w:r w:rsidRPr="00E258EF">
        <w:rPr>
          <w:rFonts w:ascii="Trebuchet MS" w:eastAsia="Trebuchet MS" w:hAnsi="Trebuchet MS" w:cs="Trebuchet MS"/>
          <w:spacing w:val="11"/>
          <w:sz w:val="22"/>
          <w:szCs w:val="22"/>
          <w:lang w:val="ro-RO"/>
        </w:rPr>
        <w:t xml:space="preserve"> </w:t>
      </w:r>
      <w:r w:rsidRPr="00E258EF">
        <w:rPr>
          <w:rFonts w:ascii="Trebuchet MS" w:eastAsia="Trebuchet MS" w:hAnsi="Trebuchet MS" w:cs="Trebuchet MS"/>
          <w:sz w:val="22"/>
          <w:szCs w:val="22"/>
          <w:lang w:val="ro-RO"/>
        </w:rPr>
        <w:t>neregulile</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z w:val="22"/>
          <w:szCs w:val="22"/>
          <w:lang w:val="ro-RO"/>
        </w:rPr>
        <w:t>identificate</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z w:val="22"/>
          <w:szCs w:val="22"/>
          <w:lang w:val="ro-RO"/>
        </w:rPr>
        <w:t>în</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1"/>
          <w:sz w:val="22"/>
          <w:szCs w:val="22"/>
          <w:lang w:val="ro-RO"/>
        </w:rPr>
        <w:t>cadru</w:t>
      </w:r>
      <w:r w:rsidRPr="00E258EF">
        <w:rPr>
          <w:rFonts w:ascii="Trebuchet MS" w:eastAsia="Trebuchet MS" w:hAnsi="Trebuchet MS" w:cs="Trebuchet MS"/>
          <w:sz w:val="22"/>
          <w:szCs w:val="22"/>
          <w:lang w:val="ro-RO"/>
        </w:rPr>
        <w:t>l</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pacing w:val="-2"/>
          <w:sz w:val="22"/>
          <w:szCs w:val="22"/>
          <w:lang w:val="ro-RO"/>
        </w:rPr>
        <w:t>pro</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pacing w:val="-1"/>
          <w:sz w:val="22"/>
          <w:szCs w:val="22"/>
          <w:lang w:val="ro-RO"/>
        </w:rPr>
        <w:t>ectelo</w:t>
      </w:r>
      <w:r w:rsidRPr="00E258EF">
        <w:rPr>
          <w:rFonts w:ascii="Trebuchet MS" w:eastAsia="Trebuchet MS" w:hAnsi="Trebuchet MS" w:cs="Trebuchet MS"/>
          <w:sz w:val="22"/>
          <w:szCs w:val="22"/>
          <w:lang w:val="ro-RO"/>
        </w:rPr>
        <w:t>r</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z w:val="22"/>
          <w:szCs w:val="22"/>
          <w:lang w:val="ro-RO"/>
        </w:rPr>
        <w:t>implementate</w:t>
      </w:r>
      <w:r w:rsidRPr="00E258EF">
        <w:rPr>
          <w:rFonts w:ascii="Trebuchet MS" w:eastAsia="Trebuchet MS" w:hAnsi="Trebuchet MS" w:cs="Trebuchet MS"/>
          <w:spacing w:val="32"/>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 xml:space="preserve">n </w:t>
      </w:r>
      <w:r w:rsidRPr="00E258EF">
        <w:rPr>
          <w:rFonts w:ascii="Trebuchet MS" w:eastAsia="Trebuchet MS" w:hAnsi="Trebuchet MS" w:cs="Trebuchet MS"/>
          <w:spacing w:val="-1"/>
          <w:w w:val="103"/>
          <w:sz w:val="22"/>
          <w:szCs w:val="22"/>
          <w:lang w:val="ro-RO"/>
        </w:rPr>
        <w:t xml:space="preserve">parteneriat, </w:t>
      </w:r>
      <w:r w:rsidRPr="00E258EF">
        <w:rPr>
          <w:rFonts w:ascii="Trebuchet MS" w:eastAsia="Trebuchet MS" w:hAnsi="Trebuchet MS" w:cs="Trebuchet MS"/>
          <w:sz w:val="22"/>
          <w:szCs w:val="22"/>
          <w:lang w:val="ro-RO"/>
        </w:rPr>
        <w:t>notificările</w:t>
      </w:r>
      <w:r w:rsidRPr="00E258EF">
        <w:rPr>
          <w:rFonts w:ascii="Trebuchet MS" w:eastAsia="Trebuchet MS" w:hAnsi="Trebuchet MS" w:cs="Trebuchet MS"/>
          <w:spacing w:val="41"/>
          <w:sz w:val="22"/>
          <w:szCs w:val="22"/>
          <w:lang w:val="ro-RO"/>
        </w:rPr>
        <w:t xml:space="preserve"> </w:t>
      </w:r>
      <w:r w:rsidRPr="00E258EF">
        <w:rPr>
          <w:rFonts w:ascii="Trebuchet MS" w:eastAsia="Trebuchet MS" w:hAnsi="Trebuchet MS" w:cs="Trebuchet MS"/>
          <w:spacing w:val="-2"/>
          <w:sz w:val="22"/>
          <w:szCs w:val="22"/>
          <w:lang w:val="ro-RO"/>
        </w:rPr>
        <w:t>ş</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19"/>
          <w:sz w:val="22"/>
          <w:szCs w:val="22"/>
          <w:lang w:val="ro-RO"/>
        </w:rPr>
        <w:t xml:space="preserve"> </w:t>
      </w:r>
      <w:r w:rsidRPr="00E258EF">
        <w:rPr>
          <w:rFonts w:ascii="Trebuchet MS" w:eastAsia="Trebuchet MS" w:hAnsi="Trebuchet MS" w:cs="Trebuchet MS"/>
          <w:spacing w:val="-1"/>
          <w:sz w:val="22"/>
          <w:szCs w:val="22"/>
          <w:lang w:val="ro-RO"/>
        </w:rPr>
        <w:t>t</w:t>
      </w:r>
      <w:r w:rsidRPr="00E258EF">
        <w:rPr>
          <w:rFonts w:ascii="Trebuchet MS" w:eastAsia="Trebuchet MS" w:hAnsi="Trebuchet MS" w:cs="Trebuchet MS"/>
          <w:sz w:val="22"/>
          <w:szCs w:val="22"/>
          <w:lang w:val="ro-RO"/>
        </w:rPr>
        <w:t>itlurile</w:t>
      </w:r>
      <w:r w:rsidRPr="00E258EF">
        <w:rPr>
          <w:rFonts w:ascii="Trebuchet MS" w:eastAsia="Trebuchet MS" w:hAnsi="Trebuchet MS" w:cs="Trebuchet MS"/>
          <w:spacing w:val="33"/>
          <w:sz w:val="22"/>
          <w:szCs w:val="22"/>
          <w:lang w:val="ro-RO"/>
        </w:rPr>
        <w:t xml:space="preserve"> </w:t>
      </w:r>
      <w:r w:rsidRPr="00E258EF">
        <w:rPr>
          <w:rFonts w:ascii="Trebuchet MS" w:eastAsia="Trebuchet MS" w:hAnsi="Trebuchet MS" w:cs="Trebuchet MS"/>
          <w:spacing w:val="-2"/>
          <w:sz w:val="22"/>
          <w:szCs w:val="22"/>
          <w:lang w:val="ro-RO"/>
        </w:rPr>
        <w:t>d</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17"/>
          <w:sz w:val="22"/>
          <w:szCs w:val="22"/>
          <w:lang w:val="ro-RO"/>
        </w:rPr>
        <w:t xml:space="preserve"> </w:t>
      </w:r>
      <w:r w:rsidRPr="00E258EF">
        <w:rPr>
          <w:rFonts w:ascii="Trebuchet MS" w:eastAsia="Trebuchet MS" w:hAnsi="Trebuchet MS" w:cs="Trebuchet MS"/>
          <w:spacing w:val="-1"/>
          <w:sz w:val="22"/>
          <w:szCs w:val="22"/>
          <w:lang w:val="ro-RO"/>
        </w:rPr>
        <w:t>creanţ</w:t>
      </w:r>
      <w:r w:rsidRPr="00E258EF">
        <w:rPr>
          <w:rFonts w:ascii="Trebuchet MS" w:eastAsia="Trebuchet MS" w:hAnsi="Trebuchet MS" w:cs="Trebuchet MS"/>
          <w:sz w:val="22"/>
          <w:szCs w:val="22"/>
          <w:lang w:val="ro-RO"/>
        </w:rPr>
        <w:t>ă</w:t>
      </w:r>
      <w:r w:rsidRPr="00E258EF">
        <w:rPr>
          <w:rFonts w:ascii="Trebuchet MS" w:eastAsia="Trebuchet MS" w:hAnsi="Trebuchet MS" w:cs="Trebuchet MS"/>
          <w:spacing w:val="32"/>
          <w:sz w:val="22"/>
          <w:szCs w:val="22"/>
          <w:lang w:val="ro-RO"/>
        </w:rPr>
        <w:t xml:space="preserve"> </w:t>
      </w:r>
      <w:r w:rsidRPr="00E258EF">
        <w:rPr>
          <w:rFonts w:ascii="Trebuchet MS" w:eastAsia="Trebuchet MS" w:hAnsi="Trebuchet MS" w:cs="Trebuchet MS"/>
          <w:sz w:val="22"/>
          <w:szCs w:val="22"/>
          <w:lang w:val="ro-RO"/>
        </w:rPr>
        <w:t>se</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z w:val="22"/>
          <w:szCs w:val="22"/>
          <w:lang w:val="ro-RO"/>
        </w:rPr>
        <w:t>emit</w:t>
      </w:r>
      <w:r w:rsidRPr="00E258EF">
        <w:rPr>
          <w:rFonts w:ascii="Trebuchet MS" w:eastAsia="Trebuchet MS" w:hAnsi="Trebuchet MS" w:cs="Trebuchet MS"/>
          <w:spacing w:val="24"/>
          <w:sz w:val="22"/>
          <w:szCs w:val="22"/>
          <w:lang w:val="ro-RO"/>
        </w:rPr>
        <w:t xml:space="preserve"> </w:t>
      </w:r>
      <w:r w:rsidRPr="00E258EF">
        <w:rPr>
          <w:rFonts w:ascii="Trebuchet MS" w:eastAsia="Trebuchet MS" w:hAnsi="Trebuchet MS" w:cs="Trebuchet MS"/>
          <w:sz w:val="22"/>
          <w:szCs w:val="22"/>
          <w:lang w:val="ro-RO"/>
        </w:rPr>
        <w:t>pe</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z w:val="22"/>
          <w:szCs w:val="22"/>
          <w:lang w:val="ro-RO"/>
        </w:rPr>
        <w:t>numele</w:t>
      </w:r>
      <w:r w:rsidRPr="00E258EF">
        <w:rPr>
          <w:rFonts w:ascii="Trebuchet MS" w:eastAsia="Trebuchet MS" w:hAnsi="Trebuchet MS" w:cs="Trebuchet MS"/>
          <w:spacing w:val="31"/>
          <w:sz w:val="22"/>
          <w:szCs w:val="22"/>
          <w:lang w:val="ro-RO"/>
        </w:rPr>
        <w:t xml:space="preserve"> </w:t>
      </w:r>
      <w:r w:rsidRPr="00E258EF">
        <w:rPr>
          <w:rFonts w:ascii="Trebuchet MS" w:eastAsia="Trebuchet MS" w:hAnsi="Trebuchet MS" w:cs="Trebuchet MS"/>
          <w:sz w:val="22"/>
          <w:szCs w:val="22"/>
          <w:lang w:val="ro-RO"/>
        </w:rPr>
        <w:t>liderului</w:t>
      </w:r>
      <w:r w:rsidRPr="00E258EF">
        <w:rPr>
          <w:rFonts w:ascii="Trebuchet MS" w:eastAsia="Trebuchet MS" w:hAnsi="Trebuchet MS" w:cs="Trebuchet MS"/>
          <w:spacing w:val="34"/>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pacing w:val="-1"/>
          <w:sz w:val="22"/>
          <w:szCs w:val="22"/>
          <w:lang w:val="ro-RO"/>
        </w:rPr>
        <w:t>parteneriat</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45"/>
          <w:sz w:val="22"/>
          <w:szCs w:val="22"/>
          <w:lang w:val="ro-RO"/>
        </w:rPr>
        <w:t xml:space="preserve"> </w:t>
      </w:r>
      <w:r w:rsidRPr="00E258EF">
        <w:rPr>
          <w:rFonts w:ascii="Trebuchet MS" w:eastAsia="Trebuchet MS" w:hAnsi="Trebuchet MS" w:cs="Trebuchet MS"/>
          <w:spacing w:val="-1"/>
          <w:w w:val="103"/>
          <w:sz w:val="22"/>
          <w:szCs w:val="22"/>
          <w:lang w:val="ro-RO"/>
        </w:rPr>
        <w:t xml:space="preserve">partenerului </w:t>
      </w:r>
      <w:r w:rsidRPr="00E258EF">
        <w:rPr>
          <w:rFonts w:ascii="Trebuchet MS" w:eastAsia="Trebuchet MS" w:hAnsi="Trebuchet MS" w:cs="Trebuchet MS"/>
          <w:sz w:val="22"/>
          <w:szCs w:val="22"/>
          <w:lang w:val="ro-RO"/>
        </w:rPr>
        <w:t>care</w:t>
      </w:r>
      <w:r w:rsidRPr="00E258EF">
        <w:rPr>
          <w:rFonts w:ascii="Trebuchet MS" w:eastAsia="Trebuchet MS" w:hAnsi="Trebuchet MS" w:cs="Trebuchet MS"/>
          <w:spacing w:val="14"/>
          <w:sz w:val="22"/>
          <w:szCs w:val="22"/>
          <w:lang w:val="ro-RO"/>
        </w:rPr>
        <w:t xml:space="preserve"> </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z w:val="22"/>
          <w:szCs w:val="22"/>
          <w:lang w:val="ro-RO"/>
        </w:rPr>
        <w:t>efectuat</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z w:val="22"/>
          <w:szCs w:val="22"/>
          <w:lang w:val="ro-RO"/>
        </w:rPr>
        <w:t>cheltuielile</w:t>
      </w:r>
      <w:r w:rsidRPr="00E258EF">
        <w:rPr>
          <w:rFonts w:ascii="Trebuchet MS" w:eastAsia="Trebuchet MS" w:hAnsi="Trebuchet MS" w:cs="Trebuchet MS"/>
          <w:spacing w:val="32"/>
          <w:sz w:val="22"/>
          <w:szCs w:val="22"/>
          <w:lang w:val="ro-RO"/>
        </w:rPr>
        <w:t xml:space="preserve"> </w:t>
      </w:r>
      <w:r w:rsidRPr="00E258EF">
        <w:rPr>
          <w:rFonts w:ascii="Trebuchet MS" w:eastAsia="Trebuchet MS" w:hAnsi="Trebuchet MS" w:cs="Trebuchet MS"/>
          <w:sz w:val="22"/>
          <w:szCs w:val="22"/>
          <w:lang w:val="ro-RO"/>
        </w:rPr>
        <w:t>afectate</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z w:val="22"/>
          <w:szCs w:val="22"/>
          <w:lang w:val="ro-RO"/>
        </w:rPr>
        <w:t>nereguli</w:t>
      </w:r>
      <w:r w:rsidR="00AD74EE" w:rsidRPr="00E258EF">
        <w:rPr>
          <w:rFonts w:ascii="Trebuchet MS" w:eastAsia="Trebuchet MS" w:hAnsi="Trebuchet MS" w:cs="Trebuchet MS"/>
          <w:sz w:val="22"/>
          <w:szCs w:val="22"/>
          <w:lang w:val="ro-RO"/>
        </w:rPr>
        <w:t xml:space="preserve"> și se comunică conform prevederilor legale</w:t>
      </w:r>
      <w:r w:rsidRPr="00E258EF">
        <w:rPr>
          <w:rFonts w:ascii="Trebuchet MS" w:eastAsia="Trebuchet MS" w:hAnsi="Trebuchet MS" w:cs="Trebuchet MS"/>
          <w:w w:val="103"/>
          <w:sz w:val="22"/>
          <w:szCs w:val="22"/>
          <w:lang w:val="ro-RO"/>
        </w:rPr>
        <w:t>.</w:t>
      </w:r>
    </w:p>
    <w:p w14:paraId="4F452FFB" w14:textId="4C58BFAB" w:rsidR="0051442D" w:rsidRPr="00E258EF" w:rsidRDefault="0051442D" w:rsidP="0051442D">
      <w:pPr>
        <w:pStyle w:val="ListParagraph"/>
        <w:numPr>
          <w:ilvl w:val="0"/>
          <w:numId w:val="34"/>
        </w:numPr>
        <w:spacing w:line="247" w:lineRule="auto"/>
        <w:ind w:right="-20"/>
        <w:jc w:val="both"/>
        <w:rPr>
          <w:rFonts w:ascii="Trebuchet MS" w:eastAsia="Trebuchet MS" w:hAnsi="Trebuchet MS" w:cs="Trebuchet MS"/>
          <w:w w:val="103"/>
          <w:sz w:val="22"/>
          <w:szCs w:val="22"/>
          <w:lang w:val="ro-RO"/>
        </w:rPr>
      </w:pPr>
      <w:r w:rsidRPr="00E258EF">
        <w:rPr>
          <w:rFonts w:ascii="Trebuchet MS" w:eastAsia="Trebuchet MS" w:hAnsi="Trebuchet MS" w:cs="Trebuchet MS"/>
          <w:spacing w:val="-1"/>
          <w:sz w:val="22"/>
          <w:szCs w:val="22"/>
          <w:lang w:val="ro-RO"/>
        </w:rPr>
        <w:t>AMPEO/O</w:t>
      </w:r>
      <w:r w:rsidRPr="00E258EF">
        <w:rPr>
          <w:rFonts w:ascii="Trebuchet MS" w:eastAsia="Trebuchet MS" w:hAnsi="Trebuchet MS" w:cs="Trebuchet MS"/>
          <w:sz w:val="22"/>
          <w:szCs w:val="22"/>
          <w:lang w:val="ro-RO"/>
        </w:rPr>
        <w:t>I</w:t>
      </w:r>
      <w:r w:rsidRPr="00E258EF">
        <w:rPr>
          <w:rFonts w:ascii="Trebuchet MS" w:eastAsia="Trebuchet MS" w:hAnsi="Trebuchet MS" w:cs="Trebuchet MS"/>
          <w:spacing w:val="31"/>
          <w:sz w:val="22"/>
          <w:szCs w:val="22"/>
          <w:lang w:val="ro-RO"/>
        </w:rPr>
        <w:t xml:space="preserve"> </w:t>
      </w:r>
      <w:r w:rsidRPr="00E258EF">
        <w:rPr>
          <w:rFonts w:ascii="Trebuchet MS" w:eastAsia="Trebuchet MS" w:hAnsi="Trebuchet MS" w:cs="Trebuchet MS"/>
          <w:sz w:val="22"/>
          <w:szCs w:val="22"/>
          <w:lang w:val="ro-RO"/>
        </w:rPr>
        <w:t>va</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z w:val="22"/>
          <w:szCs w:val="22"/>
          <w:lang w:val="ro-RO"/>
        </w:rPr>
        <w:t>suspenda</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z w:val="22"/>
          <w:szCs w:val="22"/>
          <w:lang w:val="ro-RO"/>
        </w:rPr>
        <w:t>aplicarea</w:t>
      </w:r>
      <w:r w:rsidRPr="00E258EF">
        <w:rPr>
          <w:rFonts w:ascii="Trebuchet MS" w:eastAsia="Trebuchet MS" w:hAnsi="Trebuchet MS" w:cs="Trebuchet MS"/>
          <w:spacing w:val="26"/>
          <w:sz w:val="22"/>
          <w:szCs w:val="22"/>
          <w:lang w:val="ro-RO"/>
        </w:rPr>
        <w:t xml:space="preserve"> </w:t>
      </w:r>
      <w:r w:rsidRPr="00E258EF">
        <w:rPr>
          <w:rFonts w:ascii="Trebuchet MS" w:eastAsia="Trebuchet MS" w:hAnsi="Trebuchet MS" w:cs="Trebuchet MS"/>
          <w:sz w:val="22"/>
          <w:szCs w:val="22"/>
          <w:lang w:val="ro-RO"/>
        </w:rPr>
        <w:t>prevederilor</w:t>
      </w:r>
      <w:r w:rsidRPr="00E258EF">
        <w:rPr>
          <w:rFonts w:ascii="Trebuchet MS" w:eastAsia="Trebuchet MS" w:hAnsi="Trebuchet MS" w:cs="Trebuchet MS"/>
          <w:spacing w:val="34"/>
          <w:sz w:val="22"/>
          <w:szCs w:val="22"/>
          <w:lang w:val="ro-RO"/>
        </w:rPr>
        <w:t xml:space="preserve"> </w:t>
      </w:r>
      <w:r w:rsidRPr="00E258EF">
        <w:rPr>
          <w:rFonts w:ascii="Trebuchet MS" w:eastAsia="Trebuchet MS" w:hAnsi="Trebuchet MS" w:cs="Trebuchet MS"/>
          <w:sz w:val="22"/>
          <w:szCs w:val="22"/>
          <w:lang w:val="ro-RO"/>
        </w:rPr>
        <w:t>contractului</w:t>
      </w:r>
      <w:r w:rsidRPr="00E258EF">
        <w:rPr>
          <w:rFonts w:ascii="Trebuchet MS" w:eastAsia="Trebuchet MS" w:hAnsi="Trebuchet MS" w:cs="Trebuchet MS"/>
          <w:spacing w:val="34"/>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w w:val="103"/>
          <w:sz w:val="22"/>
          <w:szCs w:val="22"/>
          <w:lang w:val="ro-RO"/>
        </w:rPr>
        <w:t xml:space="preserve">finanţare </w:t>
      </w:r>
      <w:r w:rsidRPr="00E258EF">
        <w:rPr>
          <w:rFonts w:ascii="Trebuchet MS" w:eastAsia="Trebuchet MS" w:hAnsi="Trebuchet MS" w:cs="Trebuchet MS"/>
          <w:spacing w:val="-2"/>
          <w:sz w:val="22"/>
          <w:szCs w:val="22"/>
          <w:lang w:val="ro-RO"/>
        </w:rPr>
        <w:t>ş</w:t>
      </w:r>
      <w:r w:rsidRPr="00E258EF">
        <w:rPr>
          <w:rFonts w:ascii="Trebuchet MS" w:eastAsia="Trebuchet MS" w:hAnsi="Trebuchet MS" w:cs="Trebuchet MS"/>
          <w:spacing w:val="3"/>
          <w:sz w:val="22"/>
          <w:szCs w:val="22"/>
          <w:lang w:val="ro-RO"/>
        </w:rPr>
        <w:t>i</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11"/>
          <w:sz w:val="22"/>
          <w:szCs w:val="22"/>
          <w:lang w:val="ro-RO"/>
        </w:rPr>
        <w:t xml:space="preserve"> </w:t>
      </w:r>
      <w:r w:rsidRPr="00E258EF">
        <w:rPr>
          <w:rFonts w:ascii="Trebuchet MS" w:eastAsia="Trebuchet MS" w:hAnsi="Trebuchet MS" w:cs="Trebuchet MS"/>
          <w:sz w:val="22"/>
          <w:szCs w:val="22"/>
          <w:lang w:val="ro-RO"/>
        </w:rPr>
        <w:t>în</w:t>
      </w:r>
      <w:r w:rsidRPr="00E258EF">
        <w:rPr>
          <w:rFonts w:ascii="Trebuchet MS" w:eastAsia="Trebuchet MS" w:hAnsi="Trebuchet MS" w:cs="Trebuchet MS"/>
          <w:spacing w:val="15"/>
          <w:sz w:val="22"/>
          <w:szCs w:val="22"/>
          <w:lang w:val="ro-RO"/>
        </w:rPr>
        <w:t xml:space="preserve"> </w:t>
      </w:r>
      <w:r w:rsidRPr="00E258EF">
        <w:rPr>
          <w:rFonts w:ascii="Trebuchet MS" w:eastAsia="Trebuchet MS" w:hAnsi="Trebuchet MS" w:cs="Trebuchet MS"/>
          <w:spacing w:val="-1"/>
          <w:sz w:val="22"/>
          <w:szCs w:val="22"/>
          <w:lang w:val="ro-RO"/>
        </w:rPr>
        <w:t>mo</w:t>
      </w:r>
      <w:r w:rsidRPr="00E258EF">
        <w:rPr>
          <w:rFonts w:ascii="Trebuchet MS" w:eastAsia="Trebuchet MS" w:hAnsi="Trebuchet MS" w:cs="Trebuchet MS"/>
          <w:sz w:val="22"/>
          <w:szCs w:val="22"/>
          <w:lang w:val="ro-RO"/>
        </w:rPr>
        <w:t>d</w:t>
      </w:r>
      <w:r w:rsidRPr="00E258EF">
        <w:rPr>
          <w:rFonts w:ascii="Trebuchet MS" w:eastAsia="Trebuchet MS" w:hAnsi="Trebuchet MS" w:cs="Trebuchet MS"/>
          <w:spacing w:val="20"/>
          <w:sz w:val="22"/>
          <w:szCs w:val="22"/>
          <w:lang w:val="ro-RO"/>
        </w:rPr>
        <w:t xml:space="preserve"> </w:t>
      </w:r>
      <w:r w:rsidRPr="00E258EF">
        <w:rPr>
          <w:rFonts w:ascii="Trebuchet MS" w:eastAsia="Trebuchet MS" w:hAnsi="Trebuchet MS" w:cs="Trebuchet MS"/>
          <w:sz w:val="22"/>
          <w:szCs w:val="22"/>
          <w:lang w:val="ro-RO"/>
        </w:rPr>
        <w:t>subsecvent,</w:t>
      </w:r>
      <w:r w:rsidRPr="00E258EF">
        <w:rPr>
          <w:rFonts w:ascii="Trebuchet MS" w:eastAsia="Trebuchet MS" w:hAnsi="Trebuchet MS" w:cs="Trebuchet MS"/>
          <w:spacing w:val="41"/>
          <w:sz w:val="22"/>
          <w:szCs w:val="22"/>
          <w:lang w:val="ro-RO"/>
        </w:rPr>
        <w:t xml:space="preserve"> </w:t>
      </w:r>
      <w:r w:rsidRPr="00E258EF">
        <w:rPr>
          <w:rFonts w:ascii="Trebuchet MS" w:eastAsia="Trebuchet MS" w:hAnsi="Trebuchet MS" w:cs="Trebuchet MS"/>
          <w:spacing w:val="-1"/>
          <w:sz w:val="22"/>
          <w:szCs w:val="22"/>
          <w:lang w:val="ro-RO"/>
        </w:rPr>
        <w:t>va</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z w:val="22"/>
          <w:szCs w:val="22"/>
          <w:lang w:val="ro-RO"/>
        </w:rPr>
        <w:t>suspenda</w:t>
      </w:r>
      <w:r w:rsidRPr="00E258EF">
        <w:rPr>
          <w:rFonts w:ascii="Trebuchet MS" w:eastAsia="Trebuchet MS" w:hAnsi="Trebuchet MS" w:cs="Trebuchet MS"/>
          <w:spacing w:val="33"/>
          <w:sz w:val="22"/>
          <w:szCs w:val="22"/>
          <w:lang w:val="ro-RO"/>
        </w:rPr>
        <w:t xml:space="preserve"> </w:t>
      </w:r>
      <w:r w:rsidR="009D2B05" w:rsidRPr="00E258EF">
        <w:rPr>
          <w:rFonts w:ascii="Trebuchet MS" w:eastAsia="Trebuchet MS" w:hAnsi="Trebuchet MS" w:cs="Trebuchet MS"/>
          <w:spacing w:val="33"/>
          <w:sz w:val="22"/>
          <w:szCs w:val="22"/>
          <w:lang w:val="ro-RO"/>
        </w:rPr>
        <w:t>verificarea si autorizarea la</w:t>
      </w:r>
      <w:r w:rsidR="0015517F" w:rsidRPr="00E258EF">
        <w:rPr>
          <w:rFonts w:ascii="Trebuchet MS" w:eastAsia="Trebuchet MS" w:hAnsi="Trebuchet MS" w:cs="Trebuchet MS"/>
          <w:spacing w:val="33"/>
          <w:sz w:val="22"/>
          <w:szCs w:val="22"/>
          <w:lang w:val="ro-RO"/>
        </w:rPr>
        <w:t xml:space="preserve"> </w:t>
      </w:r>
      <w:r w:rsidRPr="00E258EF">
        <w:rPr>
          <w:rFonts w:ascii="Trebuchet MS" w:eastAsia="Trebuchet MS" w:hAnsi="Trebuchet MS" w:cs="Trebuchet MS"/>
          <w:sz w:val="22"/>
          <w:szCs w:val="22"/>
          <w:lang w:val="ro-RO"/>
        </w:rPr>
        <w:t>plata/rambursarea</w:t>
      </w:r>
      <w:r w:rsidRPr="00E258EF">
        <w:rPr>
          <w:rFonts w:ascii="Trebuchet MS" w:eastAsia="Trebuchet MS" w:hAnsi="Trebuchet MS" w:cs="Trebuchet MS"/>
          <w:spacing w:val="60"/>
          <w:sz w:val="22"/>
          <w:szCs w:val="22"/>
          <w:lang w:val="ro-RO"/>
        </w:rPr>
        <w:t xml:space="preserve"> </w:t>
      </w:r>
      <w:r w:rsidRPr="00E258EF">
        <w:rPr>
          <w:rFonts w:ascii="Trebuchet MS" w:eastAsia="Trebuchet MS" w:hAnsi="Trebuchet MS" w:cs="Trebuchet MS"/>
          <w:spacing w:val="-1"/>
          <w:sz w:val="22"/>
          <w:szCs w:val="22"/>
          <w:lang w:val="ro-RO"/>
        </w:rPr>
        <w:t>sumelo</w:t>
      </w:r>
      <w:r w:rsidRPr="00E258EF">
        <w:rPr>
          <w:rFonts w:ascii="Trebuchet MS" w:eastAsia="Trebuchet MS" w:hAnsi="Trebuchet MS" w:cs="Trebuchet MS"/>
          <w:sz w:val="22"/>
          <w:szCs w:val="22"/>
          <w:lang w:val="ro-RO"/>
        </w:rPr>
        <w:t>r</w:t>
      </w:r>
      <w:r w:rsidRPr="00E258EF">
        <w:rPr>
          <w:rFonts w:ascii="Trebuchet MS" w:eastAsia="Trebuchet MS" w:hAnsi="Trebuchet MS" w:cs="Trebuchet MS"/>
          <w:spacing w:val="29"/>
          <w:sz w:val="22"/>
          <w:szCs w:val="22"/>
          <w:lang w:val="ro-RO"/>
        </w:rPr>
        <w:t xml:space="preserve"> aferente categoriilor de cheltuială afectate de neregulă/fraudă</w:t>
      </w:r>
      <w:r w:rsidRPr="00E258EF">
        <w:rPr>
          <w:rFonts w:ascii="Trebuchet MS" w:eastAsia="Trebuchet MS" w:hAnsi="Trebuchet MS" w:cs="Trebuchet MS"/>
          <w:spacing w:val="-1"/>
          <w:w w:val="103"/>
          <w:sz w:val="22"/>
          <w:szCs w:val="22"/>
          <w:lang w:val="ro-RO"/>
        </w:rPr>
        <w:t xml:space="preserve">, </w:t>
      </w:r>
      <w:r w:rsidRPr="00E258EF">
        <w:rPr>
          <w:rFonts w:ascii="Trebuchet MS" w:eastAsia="Trebuchet MS" w:hAnsi="Trebuchet MS" w:cs="Trebuchet MS"/>
          <w:sz w:val="22"/>
          <w:szCs w:val="22"/>
          <w:lang w:val="ro-RO"/>
        </w:rPr>
        <w:t xml:space="preserve">în </w:t>
      </w:r>
      <w:r w:rsidRPr="00E258EF">
        <w:rPr>
          <w:rFonts w:ascii="Trebuchet MS" w:eastAsia="Trebuchet MS" w:hAnsi="Trebuchet MS" w:cs="Trebuchet MS"/>
          <w:spacing w:val="-1"/>
          <w:sz w:val="22"/>
          <w:szCs w:val="22"/>
          <w:lang w:val="ro-RO"/>
        </w:rPr>
        <w:t>condiţiil</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pacing w:val="-1"/>
          <w:sz w:val="22"/>
          <w:szCs w:val="22"/>
          <w:lang w:val="ro-RO"/>
        </w:rPr>
        <w:t>prevăzut</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pacing w:val="-1"/>
          <w:sz w:val="22"/>
          <w:szCs w:val="22"/>
          <w:lang w:val="ro-RO"/>
        </w:rPr>
        <w:t>d</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5"/>
          <w:sz w:val="22"/>
          <w:szCs w:val="22"/>
          <w:lang w:val="ro-RO"/>
        </w:rPr>
        <w:t xml:space="preserve"> </w:t>
      </w:r>
      <w:r w:rsidRPr="00E258EF">
        <w:rPr>
          <w:rFonts w:ascii="Trebuchet MS" w:eastAsia="Trebuchet MS" w:hAnsi="Trebuchet MS" w:cs="Trebuchet MS"/>
          <w:spacing w:val="-1"/>
          <w:sz w:val="22"/>
          <w:szCs w:val="22"/>
          <w:lang w:val="ro-RO"/>
        </w:rPr>
        <w:t>art</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z w:val="22"/>
          <w:szCs w:val="22"/>
          <w:lang w:val="ro-RO"/>
        </w:rPr>
        <w:t>8</w:t>
      </w:r>
      <w:r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1"/>
          <w:sz w:val="22"/>
          <w:szCs w:val="22"/>
          <w:lang w:val="ro-RO"/>
        </w:rPr>
        <w:t>alin</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pacing w:val="-1"/>
          <w:sz w:val="22"/>
          <w:szCs w:val="22"/>
          <w:lang w:val="ro-RO"/>
        </w:rPr>
        <w:t>(2</w:t>
      </w:r>
      <w:r w:rsidRPr="00E258EF">
        <w:rPr>
          <w:rFonts w:ascii="Trebuchet MS" w:eastAsia="Trebuchet MS" w:hAnsi="Trebuchet MS" w:cs="Trebuchet MS"/>
          <w:sz w:val="22"/>
          <w:szCs w:val="22"/>
          <w:lang w:val="ro-RO"/>
        </w:rPr>
        <w:t xml:space="preserve">) </w:t>
      </w:r>
      <w:r w:rsidRPr="00E258EF">
        <w:rPr>
          <w:rFonts w:ascii="Trebuchet MS" w:eastAsia="Trebuchet MS" w:hAnsi="Trebuchet MS" w:cs="Trebuchet MS"/>
          <w:spacing w:val="-1"/>
          <w:sz w:val="22"/>
          <w:szCs w:val="22"/>
          <w:lang w:val="ro-RO"/>
        </w:rPr>
        <w:t>di</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6"/>
          <w:sz w:val="22"/>
          <w:szCs w:val="22"/>
          <w:lang w:val="ro-RO"/>
        </w:rPr>
        <w:t xml:space="preserve"> </w:t>
      </w:r>
      <w:r w:rsidRPr="00E258EF">
        <w:rPr>
          <w:rFonts w:ascii="Trebuchet MS" w:eastAsia="Trebuchet MS" w:hAnsi="Trebuchet MS" w:cs="Trebuchet MS"/>
          <w:spacing w:val="-1"/>
          <w:sz w:val="22"/>
          <w:szCs w:val="22"/>
          <w:lang w:val="ro-RO"/>
        </w:rPr>
        <w:t>OU</w:t>
      </w:r>
      <w:r w:rsidRPr="00E258EF">
        <w:rPr>
          <w:rFonts w:ascii="Trebuchet MS" w:eastAsia="Trebuchet MS" w:hAnsi="Trebuchet MS" w:cs="Trebuchet MS"/>
          <w:sz w:val="22"/>
          <w:szCs w:val="22"/>
          <w:lang w:val="ro-RO"/>
        </w:rPr>
        <w:t>G</w:t>
      </w:r>
      <w:r w:rsidRPr="00E258EF">
        <w:rPr>
          <w:rFonts w:ascii="Trebuchet MS" w:eastAsia="Trebuchet MS" w:hAnsi="Trebuchet MS" w:cs="Trebuchet MS"/>
          <w:spacing w:val="10"/>
          <w:sz w:val="22"/>
          <w:szCs w:val="22"/>
          <w:lang w:val="ro-RO"/>
        </w:rPr>
        <w:t xml:space="preserve"> </w:t>
      </w:r>
      <w:r w:rsidRPr="00E258EF">
        <w:rPr>
          <w:rFonts w:ascii="Trebuchet MS" w:eastAsia="Trebuchet MS" w:hAnsi="Trebuchet MS" w:cs="Trebuchet MS"/>
          <w:spacing w:val="-1"/>
          <w:sz w:val="22"/>
          <w:szCs w:val="22"/>
          <w:lang w:val="ro-RO"/>
        </w:rPr>
        <w:t>66/2011</w:t>
      </w:r>
      <w:r w:rsidRPr="00E258EF">
        <w:rPr>
          <w:rFonts w:ascii="Trebuchet MS" w:eastAsia="Trebuchet MS" w:hAnsi="Trebuchet MS" w:cs="Trebuchet MS"/>
          <w:sz w:val="22"/>
          <w:szCs w:val="22"/>
          <w:lang w:val="ro-RO"/>
        </w:rPr>
        <w:t>,</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pacing w:val="-1"/>
          <w:sz w:val="22"/>
          <w:szCs w:val="22"/>
          <w:lang w:val="ro-RO"/>
        </w:rPr>
        <w:t>respecti</w:t>
      </w:r>
      <w:r w:rsidRPr="00E258EF">
        <w:rPr>
          <w:rFonts w:ascii="Trebuchet MS" w:eastAsia="Trebuchet MS" w:hAnsi="Trebuchet MS" w:cs="Trebuchet MS"/>
          <w:sz w:val="22"/>
          <w:szCs w:val="22"/>
          <w:lang w:val="ro-RO"/>
        </w:rPr>
        <w:t>v</w:t>
      </w:r>
      <w:r w:rsidRPr="00E258EF">
        <w:rPr>
          <w:rFonts w:ascii="Trebuchet MS" w:eastAsia="Trebuchet MS" w:hAnsi="Trebuchet MS" w:cs="Trebuchet MS"/>
          <w:spacing w:val="23"/>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pacing w:val="-1"/>
          <w:sz w:val="22"/>
          <w:szCs w:val="22"/>
          <w:lang w:val="ro-RO"/>
        </w:rPr>
        <w:t>situaţi</w:t>
      </w:r>
      <w:r w:rsidRPr="00E258EF">
        <w:rPr>
          <w:rFonts w:ascii="Trebuchet MS" w:eastAsia="Trebuchet MS" w:hAnsi="Trebuchet MS" w:cs="Trebuchet MS"/>
          <w:sz w:val="22"/>
          <w:szCs w:val="22"/>
          <w:lang w:val="ro-RO"/>
        </w:rPr>
        <w:t>a</w:t>
      </w:r>
      <w:r w:rsidRPr="00E258EF">
        <w:rPr>
          <w:rFonts w:ascii="Trebuchet MS" w:eastAsia="Trebuchet MS" w:hAnsi="Trebuchet MS" w:cs="Trebuchet MS"/>
          <w:spacing w:val="18"/>
          <w:sz w:val="22"/>
          <w:szCs w:val="22"/>
          <w:lang w:val="ro-RO"/>
        </w:rPr>
        <w:t xml:space="preserve"> </w:t>
      </w:r>
      <w:r w:rsidRPr="00E258EF">
        <w:rPr>
          <w:rFonts w:ascii="Trebuchet MS" w:eastAsia="Trebuchet MS" w:hAnsi="Trebuchet MS" w:cs="Trebuchet MS"/>
          <w:spacing w:val="-1"/>
          <w:sz w:val="22"/>
          <w:szCs w:val="22"/>
          <w:lang w:val="ro-RO"/>
        </w:rPr>
        <w:t>î</w:t>
      </w:r>
      <w:r w:rsidRPr="00E258EF">
        <w:rPr>
          <w:rFonts w:ascii="Trebuchet MS" w:eastAsia="Trebuchet MS" w:hAnsi="Trebuchet MS" w:cs="Trebuchet MS"/>
          <w:sz w:val="22"/>
          <w:szCs w:val="22"/>
          <w:lang w:val="ro-RO"/>
        </w:rPr>
        <w:t>n</w:t>
      </w:r>
      <w:r w:rsidRPr="00E258EF">
        <w:rPr>
          <w:rFonts w:ascii="Trebuchet MS" w:eastAsia="Trebuchet MS" w:hAnsi="Trebuchet MS" w:cs="Trebuchet MS"/>
          <w:spacing w:val="3"/>
          <w:sz w:val="22"/>
          <w:szCs w:val="22"/>
          <w:lang w:val="ro-RO"/>
        </w:rPr>
        <w:t xml:space="preserve"> </w:t>
      </w:r>
      <w:r w:rsidRPr="00E258EF">
        <w:rPr>
          <w:rFonts w:ascii="Trebuchet MS" w:eastAsia="Trebuchet MS" w:hAnsi="Trebuchet MS" w:cs="Trebuchet MS"/>
          <w:spacing w:val="-1"/>
          <w:w w:val="103"/>
          <w:sz w:val="22"/>
          <w:szCs w:val="22"/>
          <w:lang w:val="ro-RO"/>
        </w:rPr>
        <w:t xml:space="preserve">care </w:t>
      </w:r>
      <w:r w:rsidRPr="00E258EF">
        <w:rPr>
          <w:rFonts w:ascii="Trebuchet MS" w:eastAsia="Trebuchet MS" w:hAnsi="Trebuchet MS" w:cs="Trebuchet MS"/>
          <w:sz w:val="22"/>
          <w:szCs w:val="22"/>
          <w:lang w:val="ro-RO"/>
        </w:rPr>
        <w:t>organul</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z w:val="22"/>
          <w:szCs w:val="22"/>
          <w:lang w:val="ro-RO"/>
        </w:rPr>
        <w:t>de</w:t>
      </w:r>
      <w:r w:rsidRPr="00E258EF">
        <w:rPr>
          <w:rFonts w:ascii="Trebuchet MS" w:eastAsia="Trebuchet MS" w:hAnsi="Trebuchet MS" w:cs="Trebuchet MS"/>
          <w:spacing w:val="9"/>
          <w:sz w:val="22"/>
          <w:szCs w:val="22"/>
          <w:lang w:val="ro-RO"/>
        </w:rPr>
        <w:t xml:space="preserve"> </w:t>
      </w:r>
      <w:r w:rsidRPr="00E258EF">
        <w:rPr>
          <w:rFonts w:ascii="Trebuchet MS" w:eastAsia="Trebuchet MS" w:hAnsi="Trebuchet MS" w:cs="Trebuchet MS"/>
          <w:sz w:val="22"/>
          <w:szCs w:val="22"/>
          <w:lang w:val="ro-RO"/>
        </w:rPr>
        <w:t>urmărire</w:t>
      </w:r>
      <w:r w:rsidRPr="00E258EF">
        <w:rPr>
          <w:rFonts w:ascii="Trebuchet MS" w:eastAsia="Trebuchet MS" w:hAnsi="Trebuchet MS" w:cs="Trebuchet MS"/>
          <w:spacing w:val="25"/>
          <w:sz w:val="22"/>
          <w:szCs w:val="22"/>
          <w:lang w:val="ro-RO"/>
        </w:rPr>
        <w:t xml:space="preserve"> </w:t>
      </w:r>
      <w:r w:rsidRPr="00E258EF">
        <w:rPr>
          <w:rFonts w:ascii="Trebuchet MS" w:eastAsia="Trebuchet MS" w:hAnsi="Trebuchet MS" w:cs="Trebuchet MS"/>
          <w:sz w:val="22"/>
          <w:szCs w:val="22"/>
          <w:lang w:val="ro-RO"/>
        </w:rPr>
        <w:t>penală</w:t>
      </w:r>
      <w:r w:rsidRPr="00E258EF">
        <w:rPr>
          <w:rFonts w:ascii="Trebuchet MS" w:eastAsia="Trebuchet MS" w:hAnsi="Trebuchet MS" w:cs="Trebuchet MS"/>
          <w:spacing w:val="22"/>
          <w:sz w:val="22"/>
          <w:szCs w:val="22"/>
          <w:lang w:val="ro-RO"/>
        </w:rPr>
        <w:t xml:space="preserve"> </w:t>
      </w:r>
      <w:r w:rsidRPr="00E258EF">
        <w:rPr>
          <w:rFonts w:ascii="Trebuchet MS" w:eastAsia="Trebuchet MS" w:hAnsi="Trebuchet MS" w:cs="Trebuchet MS"/>
          <w:sz w:val="22"/>
          <w:szCs w:val="22"/>
          <w:lang w:val="ro-RO"/>
        </w:rPr>
        <w:t>transmite</w:t>
      </w:r>
      <w:r w:rsidRPr="00E258EF">
        <w:rPr>
          <w:rFonts w:ascii="Trebuchet MS" w:eastAsia="Trebuchet MS" w:hAnsi="Trebuchet MS" w:cs="Trebuchet MS"/>
          <w:spacing w:val="28"/>
          <w:sz w:val="22"/>
          <w:szCs w:val="22"/>
          <w:lang w:val="ro-RO"/>
        </w:rPr>
        <w:t xml:space="preserve"> </w:t>
      </w:r>
      <w:r w:rsidRPr="00E258EF">
        <w:rPr>
          <w:rFonts w:ascii="Trebuchet MS" w:eastAsia="Trebuchet MS" w:hAnsi="Trebuchet MS" w:cs="Trebuchet MS"/>
          <w:sz w:val="22"/>
          <w:szCs w:val="22"/>
          <w:lang w:val="ro-RO"/>
        </w:rPr>
        <w:t>cazul</w:t>
      </w:r>
      <w:r w:rsidRPr="00E258EF">
        <w:rPr>
          <w:rFonts w:ascii="Trebuchet MS" w:eastAsia="Trebuchet MS" w:hAnsi="Trebuchet MS" w:cs="Trebuchet MS"/>
          <w:spacing w:val="16"/>
          <w:sz w:val="22"/>
          <w:szCs w:val="22"/>
          <w:lang w:val="ro-RO"/>
        </w:rPr>
        <w:t xml:space="preserve"> </w:t>
      </w:r>
      <w:r w:rsidRPr="00E258EF">
        <w:rPr>
          <w:rFonts w:ascii="Trebuchet MS" w:eastAsia="Trebuchet MS" w:hAnsi="Trebuchet MS" w:cs="Trebuchet MS"/>
          <w:sz w:val="22"/>
          <w:szCs w:val="22"/>
          <w:lang w:val="ro-RO"/>
        </w:rPr>
        <w:t>spre</w:t>
      </w:r>
      <w:r w:rsidRPr="00E258EF">
        <w:rPr>
          <w:rFonts w:ascii="Trebuchet MS" w:eastAsia="Trebuchet MS" w:hAnsi="Trebuchet MS" w:cs="Trebuchet MS"/>
          <w:spacing w:val="13"/>
          <w:sz w:val="22"/>
          <w:szCs w:val="22"/>
          <w:lang w:val="ro-RO"/>
        </w:rPr>
        <w:t xml:space="preserve"> </w:t>
      </w:r>
      <w:r w:rsidRPr="00E258EF">
        <w:rPr>
          <w:rFonts w:ascii="Trebuchet MS" w:eastAsia="Trebuchet MS" w:hAnsi="Trebuchet MS" w:cs="Trebuchet MS"/>
          <w:sz w:val="22"/>
          <w:szCs w:val="22"/>
          <w:lang w:val="ro-RO"/>
        </w:rPr>
        <w:t>soluţionare</w:t>
      </w:r>
      <w:r w:rsidRPr="00E258EF">
        <w:rPr>
          <w:rFonts w:ascii="Trebuchet MS" w:eastAsia="Trebuchet MS" w:hAnsi="Trebuchet MS" w:cs="Trebuchet MS"/>
          <w:spacing w:val="32"/>
          <w:sz w:val="22"/>
          <w:szCs w:val="22"/>
          <w:lang w:val="ro-RO"/>
        </w:rPr>
        <w:t xml:space="preserve"> </w:t>
      </w:r>
      <w:r w:rsidRPr="00E258EF">
        <w:rPr>
          <w:rFonts w:ascii="Trebuchet MS" w:eastAsia="Trebuchet MS" w:hAnsi="Trebuchet MS" w:cs="Trebuchet MS"/>
          <w:sz w:val="22"/>
          <w:szCs w:val="22"/>
          <w:lang w:val="ro-RO"/>
        </w:rPr>
        <w:t>instanţelor</w:t>
      </w:r>
      <w:r w:rsidRPr="00E258EF">
        <w:rPr>
          <w:rFonts w:ascii="Trebuchet MS" w:eastAsia="Trebuchet MS" w:hAnsi="Trebuchet MS" w:cs="Trebuchet MS"/>
          <w:spacing w:val="32"/>
          <w:sz w:val="22"/>
          <w:szCs w:val="22"/>
          <w:lang w:val="ro-RO"/>
        </w:rPr>
        <w:t xml:space="preserve"> </w:t>
      </w:r>
      <w:r w:rsidRPr="00E258EF">
        <w:rPr>
          <w:rFonts w:ascii="Trebuchet MS" w:eastAsia="Trebuchet MS" w:hAnsi="Trebuchet MS" w:cs="Trebuchet MS"/>
          <w:spacing w:val="-1"/>
          <w:sz w:val="22"/>
          <w:szCs w:val="22"/>
          <w:lang w:val="ro-RO"/>
        </w:rPr>
        <w:t>d</w:t>
      </w:r>
      <w:r w:rsidRPr="00E258EF">
        <w:rPr>
          <w:rFonts w:ascii="Trebuchet MS" w:eastAsia="Trebuchet MS" w:hAnsi="Trebuchet MS" w:cs="Trebuchet MS"/>
          <w:sz w:val="22"/>
          <w:szCs w:val="22"/>
          <w:lang w:val="ro-RO"/>
        </w:rPr>
        <w:t>e</w:t>
      </w:r>
      <w:r w:rsidRPr="00E258EF">
        <w:rPr>
          <w:rFonts w:ascii="Trebuchet MS" w:eastAsia="Trebuchet MS" w:hAnsi="Trebuchet MS" w:cs="Trebuchet MS"/>
          <w:spacing w:val="8"/>
          <w:sz w:val="22"/>
          <w:szCs w:val="22"/>
          <w:lang w:val="ro-RO"/>
        </w:rPr>
        <w:t xml:space="preserve"> </w:t>
      </w:r>
      <w:r w:rsidRPr="00E258EF">
        <w:rPr>
          <w:rFonts w:ascii="Trebuchet MS" w:eastAsia="Trebuchet MS" w:hAnsi="Trebuchet MS" w:cs="Trebuchet MS"/>
          <w:spacing w:val="-1"/>
          <w:w w:val="103"/>
          <w:sz w:val="22"/>
          <w:szCs w:val="22"/>
          <w:lang w:val="ro-RO"/>
        </w:rPr>
        <w:t>judecată.</w:t>
      </w:r>
    </w:p>
    <w:p w14:paraId="2C4E9C02" w14:textId="77777777" w:rsidR="0051442D" w:rsidRPr="00E258EF" w:rsidRDefault="0051442D" w:rsidP="0051442D">
      <w:pPr>
        <w:spacing w:before="9" w:line="140" w:lineRule="exact"/>
        <w:rPr>
          <w:rFonts w:ascii="Trebuchet MS" w:hAnsi="Trebuchet MS"/>
          <w:sz w:val="22"/>
          <w:szCs w:val="22"/>
          <w:lang w:val="ro-RO"/>
        </w:rPr>
      </w:pPr>
    </w:p>
    <w:p w14:paraId="5EC3BAD0" w14:textId="16ED7E80" w:rsidR="0051442D" w:rsidRPr="00E258EF" w:rsidRDefault="0051442D" w:rsidP="0051442D">
      <w:pPr>
        <w:pStyle w:val="ListParagraph"/>
        <w:numPr>
          <w:ilvl w:val="0"/>
          <w:numId w:val="34"/>
        </w:numPr>
        <w:spacing w:line="247" w:lineRule="auto"/>
        <w:ind w:right="-20"/>
        <w:jc w:val="both"/>
        <w:rPr>
          <w:rFonts w:ascii="Trebuchet MS" w:hAnsi="Trebuchet MS"/>
          <w:sz w:val="22"/>
          <w:szCs w:val="22"/>
          <w:lang w:val="pt-BR"/>
        </w:rPr>
      </w:pPr>
      <w:bookmarkStart w:id="31" w:name="_Hlk133571527"/>
      <w:r w:rsidRPr="00E258EF">
        <w:rPr>
          <w:rFonts w:ascii="Trebuchet MS" w:eastAsia="Trebuchet MS" w:hAnsi="Trebuchet MS" w:cs="Trebuchet MS"/>
          <w:spacing w:val="-1"/>
          <w:sz w:val="22"/>
          <w:szCs w:val="22"/>
          <w:lang w:val="ro-RO"/>
        </w:rPr>
        <w:t xml:space="preserve">În aplicarea art. 8 alin. (3) din OUG nr. 66/2011, AMPEO va suspenda </w:t>
      </w:r>
      <w:r w:rsidR="0015517F" w:rsidRPr="00E258EF">
        <w:rPr>
          <w:rFonts w:ascii="Trebuchet MS" w:eastAsia="Trebuchet MS" w:hAnsi="Trebuchet MS" w:cs="Trebuchet MS"/>
          <w:spacing w:val="-1"/>
          <w:sz w:val="22"/>
          <w:szCs w:val="22"/>
          <w:lang w:val="ro-RO"/>
        </w:rPr>
        <w:t xml:space="preserve">verificarea si autorizarea la </w:t>
      </w:r>
      <w:r w:rsidRPr="00E258EF">
        <w:rPr>
          <w:rFonts w:ascii="Trebuchet MS" w:eastAsia="Trebuchet MS" w:hAnsi="Trebuchet MS" w:cs="Trebuchet MS"/>
          <w:spacing w:val="-1"/>
          <w:sz w:val="22"/>
          <w:szCs w:val="22"/>
          <w:lang w:val="ro-RO"/>
        </w:rPr>
        <w:t xml:space="preserve">plata/rambursarea sumelor </w:t>
      </w:r>
      <w:r w:rsidRPr="00E258EF">
        <w:rPr>
          <w:rFonts w:ascii="Trebuchet MS" w:eastAsia="Trebuchet MS" w:hAnsi="Trebuchet MS" w:cs="Trebuchet MS"/>
          <w:spacing w:val="29"/>
          <w:sz w:val="22"/>
          <w:szCs w:val="22"/>
          <w:lang w:val="ro-RO"/>
        </w:rPr>
        <w:t>aferente categoriilor de cheltuială afectate de fraudă,</w:t>
      </w:r>
      <w:r w:rsidRPr="00E258EF">
        <w:rPr>
          <w:rFonts w:ascii="Trebuchet MS" w:eastAsia="Trebuchet MS" w:hAnsi="Trebuchet MS" w:cs="Trebuchet MS"/>
          <w:spacing w:val="-1"/>
          <w:sz w:val="22"/>
          <w:szCs w:val="22"/>
          <w:lang w:val="ro-RO"/>
        </w:rPr>
        <w:t xml:space="preserve"> solicitate de catre beneficiar, în situația în care, în urma </w:t>
      </w:r>
      <w:r w:rsidR="00DB5123" w:rsidRPr="00E258EF">
        <w:rPr>
          <w:rFonts w:ascii="Trebuchet MS" w:eastAsia="Trebuchet MS" w:hAnsi="Trebuchet MS" w:cs="Trebuchet MS"/>
          <w:spacing w:val="-1"/>
          <w:sz w:val="22"/>
          <w:szCs w:val="22"/>
          <w:lang w:val="ro-RO"/>
        </w:rPr>
        <w:t>constatări</w:t>
      </w:r>
      <w:r w:rsidR="00DB5123">
        <w:rPr>
          <w:rFonts w:ascii="Trebuchet MS" w:eastAsia="Trebuchet MS" w:hAnsi="Trebuchet MS" w:cs="Trebuchet MS"/>
          <w:spacing w:val="-1"/>
          <w:sz w:val="22"/>
          <w:szCs w:val="22"/>
          <w:lang w:val="ro-RO"/>
        </w:rPr>
        <w:t>lor de</w:t>
      </w:r>
      <w:r w:rsidR="00974937" w:rsidRPr="00E258EF">
        <w:rPr>
          <w:rFonts w:ascii="Trebuchet MS" w:eastAsia="Trebuchet MS" w:hAnsi="Trebuchet MS" w:cs="Trebuchet MS"/>
          <w:spacing w:val="-1"/>
          <w:sz w:val="22"/>
          <w:szCs w:val="22"/>
          <w:lang w:val="ro-RO"/>
        </w:rPr>
        <w:t xml:space="preserve"> </w:t>
      </w:r>
      <w:r w:rsidRPr="00E258EF">
        <w:rPr>
          <w:rFonts w:ascii="Trebuchet MS" w:eastAsia="Trebuchet MS" w:hAnsi="Trebuchet MS" w:cs="Trebuchet MS"/>
          <w:spacing w:val="-1"/>
          <w:sz w:val="22"/>
          <w:szCs w:val="22"/>
          <w:lang w:val="ro-RO"/>
        </w:rPr>
        <w:t>la nivelul structurii de control din cadrul autorității de management</w:t>
      </w:r>
      <w:r w:rsidR="00974937" w:rsidRPr="00E258EF">
        <w:rPr>
          <w:rFonts w:ascii="Trebuchet MS" w:eastAsia="Trebuchet MS" w:hAnsi="Trebuchet MS" w:cs="Trebuchet MS"/>
          <w:spacing w:val="-1"/>
          <w:sz w:val="22"/>
          <w:szCs w:val="22"/>
          <w:lang w:val="ro-RO"/>
        </w:rPr>
        <w:t xml:space="preserve"> și/sau OI delegat</w:t>
      </w:r>
      <w:r w:rsidR="002036C1" w:rsidRPr="00E258EF">
        <w:rPr>
          <w:rFonts w:ascii="Trebuchet MS" w:eastAsia="Trebuchet MS" w:hAnsi="Trebuchet MS" w:cs="Trebuchet MS"/>
          <w:spacing w:val="-1"/>
          <w:sz w:val="22"/>
          <w:szCs w:val="22"/>
          <w:lang w:val="ro-RO"/>
        </w:rPr>
        <w:t xml:space="preserve"> au fost identificate indicii de fraudă</w:t>
      </w:r>
      <w:r w:rsidR="003D5B1B" w:rsidRPr="00E258EF">
        <w:rPr>
          <w:rFonts w:ascii="Trebuchet MS" w:eastAsia="Trebuchet MS" w:hAnsi="Trebuchet MS" w:cs="Trebuchet MS"/>
          <w:spacing w:val="-1"/>
          <w:sz w:val="22"/>
          <w:szCs w:val="22"/>
          <w:lang w:val="ro-RO"/>
        </w:rPr>
        <w:t xml:space="preserve"> si implicit</w:t>
      </w:r>
      <w:r w:rsidRPr="00E258EF">
        <w:rPr>
          <w:rFonts w:ascii="Trebuchet MS" w:eastAsia="Trebuchet MS" w:hAnsi="Trebuchet MS" w:cs="Trebuchet MS"/>
          <w:spacing w:val="-1"/>
          <w:sz w:val="22"/>
          <w:szCs w:val="22"/>
          <w:lang w:val="ro-RO"/>
        </w:rPr>
        <w:t xml:space="preserve"> a fost sesizat DLAF /organele de cercetare penală</w:t>
      </w:r>
      <w:bookmarkEnd w:id="31"/>
      <w:r w:rsidRPr="00E258EF">
        <w:rPr>
          <w:rFonts w:ascii="Trebuchet MS" w:eastAsia="Trebuchet MS" w:hAnsi="Trebuchet MS" w:cs="Trebuchet MS"/>
          <w:spacing w:val="-1"/>
          <w:sz w:val="22"/>
          <w:szCs w:val="22"/>
          <w:lang w:val="ro-RO"/>
        </w:rPr>
        <w:t>. Suspendarea sumelor se va aplica pana la finalizarea verificarilor efectuate de către instituțiile competente ( în cazul neconfirmării potențialei fapte penale) sau până la decizia finală a instanței (în cazul trimiterilor în judecată).În acest caz, la solicitarea beneficiarului, se poate aplica drept măsură subsecventă şi suspendarea aplicării prevederilor contractului de finanţare în vederea prelungirii perioadei de implementare a acestora, cu încadrarea în perioada de eligibilitate a cheltuielilor conform prevederilor art. 63 alin (2) din Regulamentul UE 2021/1060.</w:t>
      </w:r>
    </w:p>
    <w:p w14:paraId="0246A7D9" w14:textId="77777777" w:rsidR="00213252" w:rsidRPr="00E258EF" w:rsidRDefault="00213252" w:rsidP="00A33CDA">
      <w:pPr>
        <w:pStyle w:val="ListParagraph"/>
        <w:rPr>
          <w:rFonts w:ascii="Trebuchet MS" w:hAnsi="Trebuchet MS"/>
          <w:sz w:val="22"/>
          <w:szCs w:val="22"/>
          <w:lang w:val="pt-BR"/>
        </w:rPr>
      </w:pPr>
    </w:p>
    <w:p w14:paraId="2F8A2A99" w14:textId="47387794" w:rsidR="000B3971" w:rsidRPr="000F1D3B" w:rsidRDefault="00213252" w:rsidP="00A33CDA">
      <w:pPr>
        <w:pStyle w:val="ListParagraph"/>
        <w:numPr>
          <w:ilvl w:val="0"/>
          <w:numId w:val="34"/>
        </w:numPr>
        <w:spacing w:line="247" w:lineRule="auto"/>
        <w:ind w:right="-20"/>
        <w:jc w:val="both"/>
        <w:rPr>
          <w:rFonts w:ascii="Trebuchet MS" w:hAnsi="Trebuchet MS"/>
          <w:sz w:val="22"/>
          <w:szCs w:val="22"/>
          <w:lang w:val="pt-BR"/>
        </w:rPr>
      </w:pPr>
      <w:r w:rsidRPr="00E258EF">
        <w:rPr>
          <w:rFonts w:ascii="Trebuchet MS" w:eastAsia="Trebuchet MS" w:hAnsi="Trebuchet MS" w:cs="Trebuchet MS"/>
          <w:sz w:val="22"/>
          <w:szCs w:val="22"/>
          <w:lang w:val="ro-RO"/>
        </w:rPr>
        <w:t>În situația în care există suspiciuni emise care privesc nereguli individuale și ”erori extrapolate”, în urma investigațiilor efectuate asupra neregulii individuale, structura de control din cadrul autorității de management/organismului intermediar va emite actele de control în care creanța bugetară va fi compusă din suma aferentă neregulii individuale și suma privind calculul ”erorii extrapolate</w:t>
      </w:r>
      <w:r w:rsidR="00B77237">
        <w:rPr>
          <w:rFonts w:ascii="Trebuchet MS" w:eastAsia="Trebuchet MS" w:hAnsi="Trebuchet MS" w:cs="Trebuchet MS"/>
          <w:sz w:val="22"/>
          <w:szCs w:val="22"/>
          <w:lang w:val="ro-RO"/>
        </w:rPr>
        <w:t>”</w:t>
      </w:r>
      <w:r w:rsidRPr="00E258EF">
        <w:rPr>
          <w:rFonts w:ascii="Trebuchet MS" w:eastAsia="Trebuchet MS" w:hAnsi="Trebuchet MS" w:cs="Trebuchet MS"/>
          <w:sz w:val="22"/>
          <w:szCs w:val="22"/>
          <w:lang w:val="ro-RO"/>
        </w:rPr>
        <w:t xml:space="preserve"> stabilită în suspiciune.</w:t>
      </w:r>
    </w:p>
    <w:p w14:paraId="3AB14E44" w14:textId="77777777" w:rsidR="000F1D3B" w:rsidRPr="000F1D3B" w:rsidRDefault="000F1D3B" w:rsidP="000F1D3B">
      <w:pPr>
        <w:pStyle w:val="ListParagraph"/>
        <w:rPr>
          <w:rFonts w:ascii="Trebuchet MS" w:hAnsi="Trebuchet MS"/>
          <w:sz w:val="22"/>
          <w:szCs w:val="22"/>
          <w:lang w:val="pt-BR"/>
        </w:rPr>
      </w:pPr>
    </w:p>
    <w:p w14:paraId="0AB41C60" w14:textId="50351653" w:rsidR="000F1D3B" w:rsidRPr="00E258EF" w:rsidRDefault="000F1D3B" w:rsidP="00A33CDA">
      <w:pPr>
        <w:pStyle w:val="ListParagraph"/>
        <w:numPr>
          <w:ilvl w:val="0"/>
          <w:numId w:val="34"/>
        </w:numPr>
        <w:spacing w:line="247" w:lineRule="auto"/>
        <w:ind w:right="-20"/>
        <w:jc w:val="both"/>
        <w:rPr>
          <w:rFonts w:ascii="Trebuchet MS" w:hAnsi="Trebuchet MS"/>
          <w:sz w:val="22"/>
          <w:szCs w:val="22"/>
          <w:lang w:val="pt-BR"/>
        </w:rPr>
      </w:pPr>
      <w:r w:rsidRPr="000F1D3B">
        <w:rPr>
          <w:rFonts w:ascii="Trebuchet MS" w:hAnsi="Trebuchet MS"/>
          <w:sz w:val="22"/>
          <w:szCs w:val="22"/>
          <w:lang w:val="pt-BR"/>
        </w:rPr>
        <w:t>Prin exceptie de la prevederile de la alineatul (4) de la acest articol, pentru aplicarea prevederilor art. 11 alin. (1) lit. j) din OUG nr. 133/2021 privind gestionarea financiară a fondurilor europene pentru perioada de programare 2021-2027 alocate României din Fondul european de dezvoltare regională, Fondul de coeziune, Fondul social european Plus, Fondul pentru o tranziţie justă, sumele aferente categoriilor de cheltuială afectate de fraudă, solicitate de catre beneficiar prin cereri de rambursare/ de plată, pot fi achitate până la trimiterea in judecată. Plata/rambursarea acestor sume va fi condiționată de prezentarea unui instrument de garantare, emis în condiţiile legii de către o societate bancară sau de către o societate de asigurări, în cuantumul sumei solicitate la rambursare/plată prin cererea curentă.</w:t>
      </w:r>
    </w:p>
    <w:p w14:paraId="3864E5EB" w14:textId="77777777" w:rsidR="00AD74EE" w:rsidRPr="00E258EF" w:rsidRDefault="00AD74EE" w:rsidP="00331D5C">
      <w:pPr>
        <w:pStyle w:val="ListParagraph"/>
        <w:spacing w:line="247" w:lineRule="auto"/>
        <w:ind w:left="435" w:right="-20"/>
        <w:jc w:val="both"/>
        <w:rPr>
          <w:rFonts w:ascii="Trebuchet MS" w:hAnsi="Trebuchet MS"/>
          <w:sz w:val="22"/>
          <w:szCs w:val="22"/>
          <w:lang w:val="pt-BR"/>
        </w:rPr>
      </w:pPr>
    </w:p>
    <w:bookmarkEnd w:id="30"/>
    <w:p w14:paraId="3583B79C" w14:textId="60F900BA" w:rsidR="000B3971" w:rsidRPr="00E258EF" w:rsidRDefault="000B3971" w:rsidP="002A1EE7">
      <w:pPr>
        <w:spacing w:before="53" w:line="180" w:lineRule="exact"/>
        <w:ind w:left="133" w:right="113"/>
        <w:jc w:val="both"/>
        <w:rPr>
          <w:rFonts w:ascii="Trebuchet MS" w:eastAsia="Trebuchet MS" w:hAnsi="Trebuchet MS" w:cstheme="minorHAnsi"/>
          <w:sz w:val="22"/>
          <w:szCs w:val="22"/>
          <w:lang w:val="ro-RO"/>
        </w:rPr>
      </w:pPr>
    </w:p>
    <w:sectPr w:rsidR="000B3971" w:rsidRPr="00E258EF" w:rsidSect="007276D1">
      <w:footerReference w:type="default" r:id="rId8"/>
      <w:pgSz w:w="12240" w:h="15840"/>
      <w:pgMar w:top="1134" w:right="1134" w:bottom="851" w:left="1718" w:header="0" w:footer="58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53D767" w14:textId="77777777" w:rsidR="00597FA1" w:rsidRDefault="00597FA1">
      <w:r>
        <w:separator/>
      </w:r>
    </w:p>
  </w:endnote>
  <w:endnote w:type="continuationSeparator" w:id="0">
    <w:p w14:paraId="3F63B072" w14:textId="77777777" w:rsidR="00597FA1" w:rsidRDefault="00597F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0917EB" w14:textId="77777777" w:rsidR="0057275D" w:rsidRDefault="0057275D">
    <w:pPr>
      <w:spacing w:line="60" w:lineRule="exact"/>
      <w:rPr>
        <w:sz w:val="7"/>
        <w:szCs w:val="7"/>
      </w:rPr>
    </w:pPr>
    <w:r>
      <w:rPr>
        <w:noProof/>
        <w:lang w:val="ro-RO" w:eastAsia="ro-RO"/>
      </w:rPr>
      <mc:AlternateContent>
        <mc:Choice Requires="wps">
          <w:drawing>
            <wp:anchor distT="0" distB="0" distL="114300" distR="114300" simplePos="0" relativeHeight="251657728" behindDoc="1" locked="0" layoutInCell="1" allowOverlap="1" wp14:anchorId="4426A9C9" wp14:editId="1A4C53BF">
              <wp:simplePos x="0" y="0"/>
              <wp:positionH relativeFrom="page">
                <wp:posOffset>3773805</wp:posOffset>
              </wp:positionH>
              <wp:positionV relativeFrom="page">
                <wp:posOffset>9454515</wp:posOffset>
              </wp:positionV>
              <wp:extent cx="218440" cy="168910"/>
              <wp:effectExtent l="1905"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440" cy="1689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35840D" w14:textId="77777777" w:rsidR="0057275D" w:rsidRDefault="0057275D">
                          <w:pPr>
                            <w:spacing w:line="240" w:lineRule="exact"/>
                            <w:ind w:left="40"/>
                            <w:rPr>
                              <w:rFonts w:ascii="Trebuchet MS" w:eastAsia="Trebuchet MS" w:hAnsi="Trebuchet MS" w:cs="Trebuchet MS"/>
                              <w:sz w:val="22"/>
                              <w:szCs w:val="22"/>
                            </w:rPr>
                          </w:pPr>
                          <w:r>
                            <w:fldChar w:fldCharType="begin"/>
                          </w:r>
                          <w:r>
                            <w:rPr>
                              <w:rFonts w:ascii="Trebuchet MS" w:eastAsia="Trebuchet MS" w:hAnsi="Trebuchet MS" w:cs="Trebuchet MS"/>
                              <w:b/>
                              <w:w w:val="102"/>
                              <w:sz w:val="22"/>
                              <w:szCs w:val="22"/>
                            </w:rPr>
                            <w:instrText xml:space="preserve"> PAGE </w:instrText>
                          </w:r>
                          <w:r>
                            <w:fldChar w:fldCharType="separate"/>
                          </w:r>
                          <w:r w:rsidR="007215DD">
                            <w:rPr>
                              <w:rFonts w:ascii="Trebuchet MS" w:eastAsia="Trebuchet MS" w:hAnsi="Trebuchet MS" w:cs="Trebuchet MS"/>
                              <w:b/>
                              <w:noProof/>
                              <w:w w:val="102"/>
                              <w:sz w:val="22"/>
                              <w:szCs w:val="22"/>
                            </w:rPr>
                            <w:t>17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26A9C9" id="_x0000_t202" coordsize="21600,21600" o:spt="202" path="m,l,21600r21600,l21600,xe">
              <v:stroke joinstyle="miter"/>
              <v:path gradientshapeok="t" o:connecttype="rect"/>
            </v:shapetype>
            <v:shape id="Text Box 1" o:spid="_x0000_s1026" type="#_x0000_t202" style="position:absolute;margin-left:297.15pt;margin-top:744.45pt;width:17.2pt;height:13.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" filled="f" stroked="f">
              <v:textbox inset="0,0,0,0">
                <w:txbxContent>
                  <w:p w14:paraId="7D35840D" w14:textId="77777777" w:rsidR="0057275D" w:rsidRDefault="0057275D">
                    <w:pPr>
                      <w:spacing w:line="240" w:lineRule="exact"/>
                      <w:ind w:left="40"/>
                      <w:rPr>
                        <w:rFonts w:ascii="Trebuchet MS" w:eastAsia="Trebuchet MS" w:hAnsi="Trebuchet MS" w:cs="Trebuchet MS"/>
                        <w:sz w:val="22"/>
                        <w:szCs w:val="22"/>
                      </w:rPr>
                    </w:pPr>
                    <w:r>
                      <w:fldChar w:fldCharType="begin"/>
                    </w:r>
                    <w:r>
                      <w:rPr>
                        <w:rFonts w:ascii="Trebuchet MS" w:eastAsia="Trebuchet MS" w:hAnsi="Trebuchet MS" w:cs="Trebuchet MS"/>
                        <w:b/>
                        <w:w w:val="102"/>
                        <w:sz w:val="22"/>
                        <w:szCs w:val="22"/>
                      </w:rPr>
                      <w:instrText xml:space="preserve"> PAGE </w:instrText>
                    </w:r>
                    <w:r>
                      <w:fldChar w:fldCharType="separate"/>
                    </w:r>
                    <w:r w:rsidR="007215DD">
                      <w:rPr>
                        <w:rFonts w:ascii="Trebuchet MS" w:eastAsia="Trebuchet MS" w:hAnsi="Trebuchet MS" w:cs="Trebuchet MS"/>
                        <w:b/>
                        <w:noProof/>
                        <w:w w:val="102"/>
                        <w:sz w:val="22"/>
                        <w:szCs w:val="22"/>
                      </w:rPr>
                      <w:t>17</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8BDFB8" w14:textId="77777777" w:rsidR="00597FA1" w:rsidRDefault="00597FA1">
      <w:r>
        <w:separator/>
      </w:r>
    </w:p>
  </w:footnote>
  <w:footnote w:type="continuationSeparator" w:id="0">
    <w:p w14:paraId="3C318DD7" w14:textId="77777777" w:rsidR="00597FA1" w:rsidRDefault="00597FA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F559A0"/>
    <w:multiLevelType w:val="hybridMultilevel"/>
    <w:tmpl w:val="C0AAA9CE"/>
    <w:lvl w:ilvl="0" w:tplc="37BCA634">
      <w:start w:val="4"/>
      <w:numFmt w:val="decimal"/>
      <w:lvlText w:val="(%1)"/>
      <w:lvlJc w:val="left"/>
      <w:pPr>
        <w:ind w:left="450" w:hanging="360"/>
      </w:pPr>
    </w:lvl>
    <w:lvl w:ilvl="1" w:tplc="04090019">
      <w:start w:val="1"/>
      <w:numFmt w:val="lowerLetter"/>
      <w:lvlText w:val="%2."/>
      <w:lvlJc w:val="left"/>
      <w:pPr>
        <w:ind w:left="1170" w:hanging="360"/>
      </w:pPr>
    </w:lvl>
    <w:lvl w:ilvl="2" w:tplc="0409001B">
      <w:start w:val="1"/>
      <w:numFmt w:val="lowerRoman"/>
      <w:lvlText w:val="%3."/>
      <w:lvlJc w:val="right"/>
      <w:pPr>
        <w:ind w:left="1890" w:hanging="180"/>
      </w:pPr>
    </w:lvl>
    <w:lvl w:ilvl="3" w:tplc="0409000F">
      <w:start w:val="1"/>
      <w:numFmt w:val="decimal"/>
      <w:lvlText w:val="%4."/>
      <w:lvlJc w:val="left"/>
      <w:pPr>
        <w:ind w:left="2610" w:hanging="360"/>
      </w:pPr>
    </w:lvl>
    <w:lvl w:ilvl="4" w:tplc="04090019">
      <w:start w:val="1"/>
      <w:numFmt w:val="lowerLetter"/>
      <w:lvlText w:val="%5."/>
      <w:lvlJc w:val="left"/>
      <w:pPr>
        <w:ind w:left="3330" w:hanging="360"/>
      </w:pPr>
    </w:lvl>
    <w:lvl w:ilvl="5" w:tplc="0409001B">
      <w:start w:val="1"/>
      <w:numFmt w:val="lowerRoman"/>
      <w:lvlText w:val="%6."/>
      <w:lvlJc w:val="right"/>
      <w:pPr>
        <w:ind w:left="4050" w:hanging="180"/>
      </w:pPr>
    </w:lvl>
    <w:lvl w:ilvl="6" w:tplc="0409000F">
      <w:start w:val="1"/>
      <w:numFmt w:val="decimal"/>
      <w:lvlText w:val="%7."/>
      <w:lvlJc w:val="left"/>
      <w:pPr>
        <w:ind w:left="4770" w:hanging="360"/>
      </w:pPr>
    </w:lvl>
    <w:lvl w:ilvl="7" w:tplc="04090019">
      <w:start w:val="1"/>
      <w:numFmt w:val="lowerLetter"/>
      <w:lvlText w:val="%8."/>
      <w:lvlJc w:val="left"/>
      <w:pPr>
        <w:ind w:left="5490" w:hanging="360"/>
      </w:pPr>
    </w:lvl>
    <w:lvl w:ilvl="8" w:tplc="0409001B">
      <w:start w:val="1"/>
      <w:numFmt w:val="lowerRoman"/>
      <w:lvlText w:val="%9."/>
      <w:lvlJc w:val="right"/>
      <w:pPr>
        <w:ind w:left="6210" w:hanging="180"/>
      </w:pPr>
    </w:lvl>
  </w:abstractNum>
  <w:abstractNum w:abstractNumId="1" w15:restartNumberingAfterBreak="0">
    <w:nsid w:val="060F1E40"/>
    <w:multiLevelType w:val="hybridMultilevel"/>
    <w:tmpl w:val="1476686C"/>
    <w:lvl w:ilvl="0" w:tplc="7884C1CA">
      <w:start w:val="1"/>
      <w:numFmt w:val="lowerLetter"/>
      <w:lvlText w:val="%1)"/>
      <w:lvlJc w:val="left"/>
      <w:pPr>
        <w:ind w:left="621" w:hanging="390"/>
      </w:pPr>
      <w:rPr>
        <w:rFonts w:hint="default"/>
      </w:rPr>
    </w:lvl>
    <w:lvl w:ilvl="1" w:tplc="04090019" w:tentative="1">
      <w:start w:val="1"/>
      <w:numFmt w:val="lowerLetter"/>
      <w:lvlText w:val="%2."/>
      <w:lvlJc w:val="left"/>
      <w:pPr>
        <w:ind w:left="1311" w:hanging="360"/>
      </w:pPr>
    </w:lvl>
    <w:lvl w:ilvl="2" w:tplc="0409001B" w:tentative="1">
      <w:start w:val="1"/>
      <w:numFmt w:val="lowerRoman"/>
      <w:lvlText w:val="%3."/>
      <w:lvlJc w:val="right"/>
      <w:pPr>
        <w:ind w:left="2031" w:hanging="180"/>
      </w:pPr>
    </w:lvl>
    <w:lvl w:ilvl="3" w:tplc="0409000F" w:tentative="1">
      <w:start w:val="1"/>
      <w:numFmt w:val="decimal"/>
      <w:lvlText w:val="%4."/>
      <w:lvlJc w:val="left"/>
      <w:pPr>
        <w:ind w:left="2751" w:hanging="360"/>
      </w:pPr>
    </w:lvl>
    <w:lvl w:ilvl="4" w:tplc="04090019" w:tentative="1">
      <w:start w:val="1"/>
      <w:numFmt w:val="lowerLetter"/>
      <w:lvlText w:val="%5."/>
      <w:lvlJc w:val="left"/>
      <w:pPr>
        <w:ind w:left="3471" w:hanging="360"/>
      </w:pPr>
    </w:lvl>
    <w:lvl w:ilvl="5" w:tplc="0409001B" w:tentative="1">
      <w:start w:val="1"/>
      <w:numFmt w:val="lowerRoman"/>
      <w:lvlText w:val="%6."/>
      <w:lvlJc w:val="right"/>
      <w:pPr>
        <w:ind w:left="4191" w:hanging="180"/>
      </w:pPr>
    </w:lvl>
    <w:lvl w:ilvl="6" w:tplc="0409000F" w:tentative="1">
      <w:start w:val="1"/>
      <w:numFmt w:val="decimal"/>
      <w:lvlText w:val="%7."/>
      <w:lvlJc w:val="left"/>
      <w:pPr>
        <w:ind w:left="4911" w:hanging="360"/>
      </w:pPr>
    </w:lvl>
    <w:lvl w:ilvl="7" w:tplc="04090019" w:tentative="1">
      <w:start w:val="1"/>
      <w:numFmt w:val="lowerLetter"/>
      <w:lvlText w:val="%8."/>
      <w:lvlJc w:val="left"/>
      <w:pPr>
        <w:ind w:left="5631" w:hanging="360"/>
      </w:pPr>
    </w:lvl>
    <w:lvl w:ilvl="8" w:tplc="0409001B" w:tentative="1">
      <w:start w:val="1"/>
      <w:numFmt w:val="lowerRoman"/>
      <w:lvlText w:val="%9."/>
      <w:lvlJc w:val="right"/>
      <w:pPr>
        <w:ind w:left="6351" w:hanging="180"/>
      </w:pPr>
    </w:lvl>
  </w:abstractNum>
  <w:abstractNum w:abstractNumId="2" w15:restartNumberingAfterBreak="0">
    <w:nsid w:val="0E2026FB"/>
    <w:multiLevelType w:val="hybridMultilevel"/>
    <w:tmpl w:val="20A6E834"/>
    <w:lvl w:ilvl="0" w:tplc="1500E718">
      <w:start w:val="1"/>
      <w:numFmt w:val="decimal"/>
      <w:lvlText w:val="(%1)"/>
      <w:lvlJc w:val="left"/>
      <w:pPr>
        <w:ind w:left="628" w:hanging="495"/>
      </w:pPr>
      <w:rPr>
        <w:rFonts w:hint="default"/>
        <w:w w:val="100"/>
      </w:rPr>
    </w:lvl>
    <w:lvl w:ilvl="1" w:tplc="FFFFFFFF" w:tentative="1">
      <w:start w:val="1"/>
      <w:numFmt w:val="lowerLetter"/>
      <w:lvlText w:val="%2."/>
      <w:lvlJc w:val="left"/>
      <w:pPr>
        <w:ind w:left="1213" w:hanging="360"/>
      </w:pPr>
    </w:lvl>
    <w:lvl w:ilvl="2" w:tplc="FFFFFFFF" w:tentative="1">
      <w:start w:val="1"/>
      <w:numFmt w:val="lowerRoman"/>
      <w:lvlText w:val="%3."/>
      <w:lvlJc w:val="right"/>
      <w:pPr>
        <w:ind w:left="1933" w:hanging="180"/>
      </w:pPr>
    </w:lvl>
    <w:lvl w:ilvl="3" w:tplc="FFFFFFFF" w:tentative="1">
      <w:start w:val="1"/>
      <w:numFmt w:val="decimal"/>
      <w:lvlText w:val="%4."/>
      <w:lvlJc w:val="left"/>
      <w:pPr>
        <w:ind w:left="2653" w:hanging="360"/>
      </w:pPr>
    </w:lvl>
    <w:lvl w:ilvl="4" w:tplc="FFFFFFFF" w:tentative="1">
      <w:start w:val="1"/>
      <w:numFmt w:val="lowerLetter"/>
      <w:lvlText w:val="%5."/>
      <w:lvlJc w:val="left"/>
      <w:pPr>
        <w:ind w:left="3373" w:hanging="360"/>
      </w:pPr>
    </w:lvl>
    <w:lvl w:ilvl="5" w:tplc="FFFFFFFF" w:tentative="1">
      <w:start w:val="1"/>
      <w:numFmt w:val="lowerRoman"/>
      <w:lvlText w:val="%6."/>
      <w:lvlJc w:val="right"/>
      <w:pPr>
        <w:ind w:left="4093" w:hanging="180"/>
      </w:pPr>
    </w:lvl>
    <w:lvl w:ilvl="6" w:tplc="FFFFFFFF" w:tentative="1">
      <w:start w:val="1"/>
      <w:numFmt w:val="decimal"/>
      <w:lvlText w:val="%7."/>
      <w:lvlJc w:val="left"/>
      <w:pPr>
        <w:ind w:left="4813" w:hanging="360"/>
      </w:pPr>
    </w:lvl>
    <w:lvl w:ilvl="7" w:tplc="FFFFFFFF" w:tentative="1">
      <w:start w:val="1"/>
      <w:numFmt w:val="lowerLetter"/>
      <w:lvlText w:val="%8."/>
      <w:lvlJc w:val="left"/>
      <w:pPr>
        <w:ind w:left="5533" w:hanging="360"/>
      </w:pPr>
    </w:lvl>
    <w:lvl w:ilvl="8" w:tplc="FFFFFFFF" w:tentative="1">
      <w:start w:val="1"/>
      <w:numFmt w:val="lowerRoman"/>
      <w:lvlText w:val="%9."/>
      <w:lvlJc w:val="right"/>
      <w:pPr>
        <w:ind w:left="6253" w:hanging="180"/>
      </w:pPr>
    </w:lvl>
  </w:abstractNum>
  <w:abstractNum w:abstractNumId="3" w15:restartNumberingAfterBreak="0">
    <w:nsid w:val="12027EA4"/>
    <w:multiLevelType w:val="hybridMultilevel"/>
    <w:tmpl w:val="4C5489BA"/>
    <w:lvl w:ilvl="0" w:tplc="1944B2AC">
      <w:start w:val="1"/>
      <w:numFmt w:val="decimal"/>
      <w:lvlText w:val="(%1)"/>
      <w:lvlJc w:val="left"/>
      <w:pPr>
        <w:ind w:left="2808" w:hanging="360"/>
      </w:pPr>
      <w:rPr>
        <w:rFonts w:hint="default"/>
      </w:rPr>
    </w:lvl>
    <w:lvl w:ilvl="1" w:tplc="04090019" w:tentative="1">
      <w:start w:val="1"/>
      <w:numFmt w:val="lowerLetter"/>
      <w:lvlText w:val="%2."/>
      <w:lvlJc w:val="left"/>
      <w:pPr>
        <w:ind w:left="3528" w:hanging="360"/>
      </w:pPr>
    </w:lvl>
    <w:lvl w:ilvl="2" w:tplc="0409001B" w:tentative="1">
      <w:start w:val="1"/>
      <w:numFmt w:val="lowerRoman"/>
      <w:lvlText w:val="%3."/>
      <w:lvlJc w:val="right"/>
      <w:pPr>
        <w:ind w:left="4248" w:hanging="180"/>
      </w:pPr>
    </w:lvl>
    <w:lvl w:ilvl="3" w:tplc="0409000F" w:tentative="1">
      <w:start w:val="1"/>
      <w:numFmt w:val="decimal"/>
      <w:lvlText w:val="%4."/>
      <w:lvlJc w:val="left"/>
      <w:pPr>
        <w:ind w:left="4968" w:hanging="360"/>
      </w:pPr>
    </w:lvl>
    <w:lvl w:ilvl="4" w:tplc="04090019" w:tentative="1">
      <w:start w:val="1"/>
      <w:numFmt w:val="lowerLetter"/>
      <w:lvlText w:val="%5."/>
      <w:lvlJc w:val="left"/>
      <w:pPr>
        <w:ind w:left="5688" w:hanging="360"/>
      </w:pPr>
    </w:lvl>
    <w:lvl w:ilvl="5" w:tplc="0409001B" w:tentative="1">
      <w:start w:val="1"/>
      <w:numFmt w:val="lowerRoman"/>
      <w:lvlText w:val="%6."/>
      <w:lvlJc w:val="right"/>
      <w:pPr>
        <w:ind w:left="6408" w:hanging="180"/>
      </w:pPr>
    </w:lvl>
    <w:lvl w:ilvl="6" w:tplc="0409000F" w:tentative="1">
      <w:start w:val="1"/>
      <w:numFmt w:val="decimal"/>
      <w:lvlText w:val="%7."/>
      <w:lvlJc w:val="left"/>
      <w:pPr>
        <w:ind w:left="7128" w:hanging="360"/>
      </w:pPr>
    </w:lvl>
    <w:lvl w:ilvl="7" w:tplc="04090019" w:tentative="1">
      <w:start w:val="1"/>
      <w:numFmt w:val="lowerLetter"/>
      <w:lvlText w:val="%8."/>
      <w:lvlJc w:val="left"/>
      <w:pPr>
        <w:ind w:left="7848" w:hanging="360"/>
      </w:pPr>
    </w:lvl>
    <w:lvl w:ilvl="8" w:tplc="0409001B" w:tentative="1">
      <w:start w:val="1"/>
      <w:numFmt w:val="lowerRoman"/>
      <w:lvlText w:val="%9."/>
      <w:lvlJc w:val="right"/>
      <w:pPr>
        <w:ind w:left="8568" w:hanging="180"/>
      </w:pPr>
    </w:lvl>
  </w:abstractNum>
  <w:abstractNum w:abstractNumId="4" w15:restartNumberingAfterBreak="0">
    <w:nsid w:val="146354E1"/>
    <w:multiLevelType w:val="hybridMultilevel"/>
    <w:tmpl w:val="ECFADB70"/>
    <w:lvl w:ilvl="0" w:tplc="4596DC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9B60E53"/>
    <w:multiLevelType w:val="hybridMultilevel"/>
    <w:tmpl w:val="B3D8DDC0"/>
    <w:lvl w:ilvl="0" w:tplc="4596DC24">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1F540756"/>
    <w:multiLevelType w:val="hybridMultilevel"/>
    <w:tmpl w:val="57583398"/>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F9540EF"/>
    <w:multiLevelType w:val="hybridMultilevel"/>
    <w:tmpl w:val="C2E20A5E"/>
    <w:lvl w:ilvl="0" w:tplc="4596DC24">
      <w:start w:val="1"/>
      <w:numFmt w:val="decimal"/>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8" w15:restartNumberingAfterBreak="0">
    <w:nsid w:val="23E96C90"/>
    <w:multiLevelType w:val="hybridMultilevel"/>
    <w:tmpl w:val="CF0EDB6A"/>
    <w:lvl w:ilvl="0" w:tplc="FFFFFFFF">
      <w:start w:val="1"/>
      <w:numFmt w:val="lowerLetter"/>
      <w:lvlText w:val="(%1)"/>
      <w:lvlJc w:val="left"/>
      <w:pPr>
        <w:ind w:left="405" w:hanging="405"/>
      </w:pPr>
      <w:rPr>
        <w:rFonts w:hint="default"/>
        <w:w w:val="100"/>
      </w:rPr>
    </w:lvl>
    <w:lvl w:ilvl="1" w:tplc="FFFFFFFF">
      <w:start w:val="1"/>
      <w:numFmt w:val="lowerLetter"/>
      <w:lvlText w:val="(%2)"/>
      <w:lvlJc w:val="left"/>
      <w:pPr>
        <w:ind w:left="1080" w:hanging="360"/>
      </w:pPr>
      <w:rPr>
        <w:rFonts w:hint="default"/>
      </w:rPr>
    </w:lvl>
    <w:lvl w:ilvl="2" w:tplc="4596DC24">
      <w:start w:val="1"/>
      <w:numFmt w:val="decimal"/>
      <w:lvlText w:val="(%3)"/>
      <w:lvlJc w:val="left"/>
      <w:pPr>
        <w:ind w:left="1980" w:hanging="360"/>
      </w:pPr>
      <w:rPr>
        <w:rFonts w:hint="default"/>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26456F42"/>
    <w:multiLevelType w:val="hybridMultilevel"/>
    <w:tmpl w:val="3D3A32C4"/>
    <w:lvl w:ilvl="0" w:tplc="A540241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901369A"/>
    <w:multiLevelType w:val="hybridMultilevel"/>
    <w:tmpl w:val="E8161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ADB5E43"/>
    <w:multiLevelType w:val="multilevel"/>
    <w:tmpl w:val="04245138"/>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12" w15:restartNumberingAfterBreak="0">
    <w:nsid w:val="2B1164F4"/>
    <w:multiLevelType w:val="hybridMultilevel"/>
    <w:tmpl w:val="C2A0EA5C"/>
    <w:lvl w:ilvl="0" w:tplc="3294E4B8">
      <w:start w:val="1"/>
      <w:numFmt w:val="lowerLetter"/>
      <w:lvlText w:val="(%1)"/>
      <w:lvlJc w:val="left"/>
      <w:pPr>
        <w:ind w:left="945" w:hanging="405"/>
      </w:pPr>
      <w:rPr>
        <w:rFonts w:hint="default"/>
        <w:w w:val="100"/>
      </w:rPr>
    </w:lvl>
    <w:lvl w:ilvl="1" w:tplc="FFFFFFFF">
      <w:start w:val="1"/>
      <w:numFmt w:val="lowerLetter"/>
      <w:lvlText w:val="(%2)"/>
      <w:lvlJc w:val="left"/>
      <w:pPr>
        <w:ind w:left="1368" w:hanging="360"/>
      </w:pPr>
      <w:rPr>
        <w:rFonts w:hint="default"/>
      </w:rPr>
    </w:lvl>
    <w:lvl w:ilvl="2" w:tplc="01FA3A08">
      <w:start w:val="1"/>
      <w:numFmt w:val="lowerLetter"/>
      <w:lvlText w:val="%3)"/>
      <w:lvlJc w:val="left"/>
      <w:pPr>
        <w:ind w:left="1584" w:firstLine="0"/>
      </w:pPr>
      <w:rPr>
        <w:rFonts w:hint="default"/>
        <w:w w:val="100"/>
      </w:rPr>
    </w:lvl>
    <w:lvl w:ilvl="3" w:tplc="FFFFFFFF" w:tentative="1">
      <w:start w:val="1"/>
      <w:numFmt w:val="decimal"/>
      <w:lvlText w:val="%4."/>
      <w:lvlJc w:val="left"/>
      <w:pPr>
        <w:ind w:left="2808" w:hanging="360"/>
      </w:pPr>
    </w:lvl>
    <w:lvl w:ilvl="4" w:tplc="FFFFFFFF" w:tentative="1">
      <w:start w:val="1"/>
      <w:numFmt w:val="lowerLetter"/>
      <w:lvlText w:val="%5."/>
      <w:lvlJc w:val="left"/>
      <w:pPr>
        <w:ind w:left="3528" w:hanging="360"/>
      </w:pPr>
    </w:lvl>
    <w:lvl w:ilvl="5" w:tplc="FFFFFFFF" w:tentative="1">
      <w:start w:val="1"/>
      <w:numFmt w:val="lowerRoman"/>
      <w:lvlText w:val="%6."/>
      <w:lvlJc w:val="right"/>
      <w:pPr>
        <w:ind w:left="4248" w:hanging="180"/>
      </w:pPr>
    </w:lvl>
    <w:lvl w:ilvl="6" w:tplc="FFFFFFFF" w:tentative="1">
      <w:start w:val="1"/>
      <w:numFmt w:val="decimal"/>
      <w:lvlText w:val="%7."/>
      <w:lvlJc w:val="left"/>
      <w:pPr>
        <w:ind w:left="4968" w:hanging="360"/>
      </w:pPr>
    </w:lvl>
    <w:lvl w:ilvl="7" w:tplc="FFFFFFFF" w:tentative="1">
      <w:start w:val="1"/>
      <w:numFmt w:val="lowerLetter"/>
      <w:lvlText w:val="%8."/>
      <w:lvlJc w:val="left"/>
      <w:pPr>
        <w:ind w:left="5688" w:hanging="360"/>
      </w:pPr>
    </w:lvl>
    <w:lvl w:ilvl="8" w:tplc="FFFFFFFF" w:tentative="1">
      <w:start w:val="1"/>
      <w:numFmt w:val="lowerRoman"/>
      <w:lvlText w:val="%9."/>
      <w:lvlJc w:val="right"/>
      <w:pPr>
        <w:ind w:left="6408" w:hanging="180"/>
      </w:pPr>
    </w:lvl>
  </w:abstractNum>
  <w:abstractNum w:abstractNumId="13" w15:restartNumberingAfterBreak="0">
    <w:nsid w:val="2D7816C5"/>
    <w:multiLevelType w:val="hybridMultilevel"/>
    <w:tmpl w:val="354CF2DA"/>
    <w:lvl w:ilvl="0" w:tplc="72A836F8">
      <w:start w:val="1"/>
      <w:numFmt w:val="decimal"/>
      <w:lvlText w:val="(%1)"/>
      <w:lvlJc w:val="left"/>
      <w:pPr>
        <w:ind w:left="825" w:hanging="465"/>
      </w:pPr>
      <w:rPr>
        <w:rFonts w:hint="default"/>
        <w:w w:val="1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2F47C17"/>
    <w:multiLevelType w:val="hybridMultilevel"/>
    <w:tmpl w:val="B84AA77E"/>
    <w:lvl w:ilvl="0" w:tplc="4596DC2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37A0B2F"/>
    <w:multiLevelType w:val="hybridMultilevel"/>
    <w:tmpl w:val="6EA4FDB4"/>
    <w:lvl w:ilvl="0" w:tplc="04090001">
      <w:start w:val="1"/>
      <w:numFmt w:val="bullet"/>
      <w:lvlText w:val=""/>
      <w:lvlJc w:val="left"/>
      <w:pPr>
        <w:ind w:left="1191" w:hanging="360"/>
      </w:pPr>
      <w:rPr>
        <w:rFonts w:ascii="Symbol" w:hAnsi="Symbol" w:hint="default"/>
      </w:rPr>
    </w:lvl>
    <w:lvl w:ilvl="1" w:tplc="04090003" w:tentative="1">
      <w:start w:val="1"/>
      <w:numFmt w:val="bullet"/>
      <w:lvlText w:val="o"/>
      <w:lvlJc w:val="left"/>
      <w:pPr>
        <w:ind w:left="1911" w:hanging="360"/>
      </w:pPr>
      <w:rPr>
        <w:rFonts w:ascii="Courier New" w:hAnsi="Courier New" w:cs="Courier New" w:hint="default"/>
      </w:rPr>
    </w:lvl>
    <w:lvl w:ilvl="2" w:tplc="04090005" w:tentative="1">
      <w:start w:val="1"/>
      <w:numFmt w:val="bullet"/>
      <w:lvlText w:val=""/>
      <w:lvlJc w:val="left"/>
      <w:pPr>
        <w:ind w:left="2631" w:hanging="360"/>
      </w:pPr>
      <w:rPr>
        <w:rFonts w:ascii="Wingdings" w:hAnsi="Wingdings" w:hint="default"/>
      </w:rPr>
    </w:lvl>
    <w:lvl w:ilvl="3" w:tplc="04090001" w:tentative="1">
      <w:start w:val="1"/>
      <w:numFmt w:val="bullet"/>
      <w:lvlText w:val=""/>
      <w:lvlJc w:val="left"/>
      <w:pPr>
        <w:ind w:left="3351" w:hanging="360"/>
      </w:pPr>
      <w:rPr>
        <w:rFonts w:ascii="Symbol" w:hAnsi="Symbol" w:hint="default"/>
      </w:rPr>
    </w:lvl>
    <w:lvl w:ilvl="4" w:tplc="04090003" w:tentative="1">
      <w:start w:val="1"/>
      <w:numFmt w:val="bullet"/>
      <w:lvlText w:val="o"/>
      <w:lvlJc w:val="left"/>
      <w:pPr>
        <w:ind w:left="4071" w:hanging="360"/>
      </w:pPr>
      <w:rPr>
        <w:rFonts w:ascii="Courier New" w:hAnsi="Courier New" w:cs="Courier New" w:hint="default"/>
      </w:rPr>
    </w:lvl>
    <w:lvl w:ilvl="5" w:tplc="04090005" w:tentative="1">
      <w:start w:val="1"/>
      <w:numFmt w:val="bullet"/>
      <w:lvlText w:val=""/>
      <w:lvlJc w:val="left"/>
      <w:pPr>
        <w:ind w:left="4791" w:hanging="360"/>
      </w:pPr>
      <w:rPr>
        <w:rFonts w:ascii="Wingdings" w:hAnsi="Wingdings" w:hint="default"/>
      </w:rPr>
    </w:lvl>
    <w:lvl w:ilvl="6" w:tplc="04090001" w:tentative="1">
      <w:start w:val="1"/>
      <w:numFmt w:val="bullet"/>
      <w:lvlText w:val=""/>
      <w:lvlJc w:val="left"/>
      <w:pPr>
        <w:ind w:left="5511" w:hanging="360"/>
      </w:pPr>
      <w:rPr>
        <w:rFonts w:ascii="Symbol" w:hAnsi="Symbol" w:hint="default"/>
      </w:rPr>
    </w:lvl>
    <w:lvl w:ilvl="7" w:tplc="04090003" w:tentative="1">
      <w:start w:val="1"/>
      <w:numFmt w:val="bullet"/>
      <w:lvlText w:val="o"/>
      <w:lvlJc w:val="left"/>
      <w:pPr>
        <w:ind w:left="6231" w:hanging="360"/>
      </w:pPr>
      <w:rPr>
        <w:rFonts w:ascii="Courier New" w:hAnsi="Courier New" w:cs="Courier New" w:hint="default"/>
      </w:rPr>
    </w:lvl>
    <w:lvl w:ilvl="8" w:tplc="04090005" w:tentative="1">
      <w:start w:val="1"/>
      <w:numFmt w:val="bullet"/>
      <w:lvlText w:val=""/>
      <w:lvlJc w:val="left"/>
      <w:pPr>
        <w:ind w:left="6951" w:hanging="360"/>
      </w:pPr>
      <w:rPr>
        <w:rFonts w:ascii="Wingdings" w:hAnsi="Wingdings" w:hint="default"/>
      </w:rPr>
    </w:lvl>
  </w:abstractNum>
  <w:abstractNum w:abstractNumId="16" w15:restartNumberingAfterBreak="0">
    <w:nsid w:val="34BA015B"/>
    <w:multiLevelType w:val="hybridMultilevel"/>
    <w:tmpl w:val="6E24BBB6"/>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486C24E3"/>
    <w:multiLevelType w:val="hybridMultilevel"/>
    <w:tmpl w:val="A0E285D4"/>
    <w:lvl w:ilvl="0" w:tplc="3294E4B8">
      <w:start w:val="1"/>
      <w:numFmt w:val="lowerLetter"/>
      <w:lvlText w:val="(%1)"/>
      <w:lvlJc w:val="left"/>
      <w:pPr>
        <w:ind w:left="853" w:hanging="360"/>
      </w:pPr>
      <w:rPr>
        <w:rFonts w:hint="default"/>
      </w:rPr>
    </w:lvl>
    <w:lvl w:ilvl="1" w:tplc="3294E4B8">
      <w:start w:val="1"/>
      <w:numFmt w:val="lowerLetter"/>
      <w:lvlText w:val="(%2)"/>
      <w:lvlJc w:val="left"/>
      <w:pPr>
        <w:ind w:left="1080" w:hanging="360"/>
      </w:pPr>
      <w:rPr>
        <w:rFonts w:hint="default"/>
      </w:rPr>
    </w:lvl>
    <w:lvl w:ilvl="2" w:tplc="0409001B" w:tentative="1">
      <w:start w:val="1"/>
      <w:numFmt w:val="lowerRoman"/>
      <w:lvlText w:val="%3."/>
      <w:lvlJc w:val="right"/>
      <w:pPr>
        <w:ind w:left="2293" w:hanging="180"/>
      </w:pPr>
    </w:lvl>
    <w:lvl w:ilvl="3" w:tplc="0409000F" w:tentative="1">
      <w:start w:val="1"/>
      <w:numFmt w:val="decimal"/>
      <w:lvlText w:val="%4."/>
      <w:lvlJc w:val="left"/>
      <w:pPr>
        <w:ind w:left="3013" w:hanging="360"/>
      </w:pPr>
    </w:lvl>
    <w:lvl w:ilvl="4" w:tplc="04090019" w:tentative="1">
      <w:start w:val="1"/>
      <w:numFmt w:val="lowerLetter"/>
      <w:lvlText w:val="%5."/>
      <w:lvlJc w:val="left"/>
      <w:pPr>
        <w:ind w:left="3733" w:hanging="360"/>
      </w:pPr>
    </w:lvl>
    <w:lvl w:ilvl="5" w:tplc="0409001B" w:tentative="1">
      <w:start w:val="1"/>
      <w:numFmt w:val="lowerRoman"/>
      <w:lvlText w:val="%6."/>
      <w:lvlJc w:val="right"/>
      <w:pPr>
        <w:ind w:left="4453" w:hanging="180"/>
      </w:pPr>
    </w:lvl>
    <w:lvl w:ilvl="6" w:tplc="0409000F" w:tentative="1">
      <w:start w:val="1"/>
      <w:numFmt w:val="decimal"/>
      <w:lvlText w:val="%7."/>
      <w:lvlJc w:val="left"/>
      <w:pPr>
        <w:ind w:left="5173" w:hanging="360"/>
      </w:pPr>
    </w:lvl>
    <w:lvl w:ilvl="7" w:tplc="04090019" w:tentative="1">
      <w:start w:val="1"/>
      <w:numFmt w:val="lowerLetter"/>
      <w:lvlText w:val="%8."/>
      <w:lvlJc w:val="left"/>
      <w:pPr>
        <w:ind w:left="5893" w:hanging="360"/>
      </w:pPr>
    </w:lvl>
    <w:lvl w:ilvl="8" w:tplc="0409001B" w:tentative="1">
      <w:start w:val="1"/>
      <w:numFmt w:val="lowerRoman"/>
      <w:lvlText w:val="%9."/>
      <w:lvlJc w:val="right"/>
      <w:pPr>
        <w:ind w:left="6613" w:hanging="180"/>
      </w:pPr>
    </w:lvl>
  </w:abstractNum>
  <w:abstractNum w:abstractNumId="18" w15:restartNumberingAfterBreak="0">
    <w:nsid w:val="49B73541"/>
    <w:multiLevelType w:val="hybridMultilevel"/>
    <w:tmpl w:val="ED5C64CE"/>
    <w:lvl w:ilvl="0" w:tplc="286ACDE2">
      <w:start w:val="1"/>
      <w:numFmt w:val="decimal"/>
      <w:lvlText w:val="(%1)"/>
      <w:lvlJc w:val="left"/>
      <w:pPr>
        <w:ind w:left="613" w:hanging="480"/>
      </w:pPr>
      <w:rPr>
        <w:rFonts w:hint="default"/>
        <w:w w:val="100"/>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19" w15:restartNumberingAfterBreak="0">
    <w:nsid w:val="4A6E104A"/>
    <w:multiLevelType w:val="hybridMultilevel"/>
    <w:tmpl w:val="780CF12C"/>
    <w:lvl w:ilvl="0" w:tplc="FFFFFFFF">
      <w:start w:val="1"/>
      <w:numFmt w:val="lowerLetter"/>
      <w:lvlText w:val="(%1)"/>
      <w:lvlJc w:val="left"/>
      <w:pPr>
        <w:ind w:left="945" w:hanging="405"/>
      </w:pPr>
      <w:rPr>
        <w:rFonts w:hint="default"/>
        <w:w w:val="100"/>
      </w:rPr>
    </w:lvl>
    <w:lvl w:ilvl="1" w:tplc="FFFFFFFF">
      <w:start w:val="1"/>
      <w:numFmt w:val="lowerLetter"/>
      <w:lvlText w:val="(%2)"/>
      <w:lvlJc w:val="left"/>
      <w:pPr>
        <w:ind w:left="1368" w:hanging="360"/>
      </w:pPr>
      <w:rPr>
        <w:rFonts w:hint="default"/>
      </w:rPr>
    </w:lvl>
    <w:lvl w:ilvl="2" w:tplc="3294E4B8">
      <w:start w:val="1"/>
      <w:numFmt w:val="lowerLetter"/>
      <w:lvlText w:val="(%3)"/>
      <w:lvlJc w:val="left"/>
      <w:pPr>
        <w:ind w:left="1080" w:hanging="360"/>
      </w:pPr>
      <w:rPr>
        <w:rFonts w:hint="default"/>
      </w:rPr>
    </w:lvl>
    <w:lvl w:ilvl="3" w:tplc="1944B2AC">
      <w:start w:val="1"/>
      <w:numFmt w:val="decimal"/>
      <w:lvlText w:val="(%4)"/>
      <w:lvlJc w:val="left"/>
      <w:pPr>
        <w:ind w:left="502" w:hanging="360"/>
      </w:pPr>
      <w:rPr>
        <w:rFonts w:hint="default"/>
      </w:rPr>
    </w:lvl>
    <w:lvl w:ilvl="4" w:tplc="FFFFFFFF" w:tentative="1">
      <w:start w:val="1"/>
      <w:numFmt w:val="lowerLetter"/>
      <w:lvlText w:val="%5."/>
      <w:lvlJc w:val="left"/>
      <w:pPr>
        <w:ind w:left="3528" w:hanging="360"/>
      </w:pPr>
    </w:lvl>
    <w:lvl w:ilvl="5" w:tplc="FFFFFFFF" w:tentative="1">
      <w:start w:val="1"/>
      <w:numFmt w:val="lowerRoman"/>
      <w:lvlText w:val="%6."/>
      <w:lvlJc w:val="right"/>
      <w:pPr>
        <w:ind w:left="4248" w:hanging="180"/>
      </w:pPr>
    </w:lvl>
    <w:lvl w:ilvl="6" w:tplc="FFFFFFFF" w:tentative="1">
      <w:start w:val="1"/>
      <w:numFmt w:val="decimal"/>
      <w:lvlText w:val="%7."/>
      <w:lvlJc w:val="left"/>
      <w:pPr>
        <w:ind w:left="4968" w:hanging="360"/>
      </w:pPr>
    </w:lvl>
    <w:lvl w:ilvl="7" w:tplc="FFFFFFFF" w:tentative="1">
      <w:start w:val="1"/>
      <w:numFmt w:val="lowerLetter"/>
      <w:lvlText w:val="%8."/>
      <w:lvlJc w:val="left"/>
      <w:pPr>
        <w:ind w:left="5688" w:hanging="360"/>
      </w:pPr>
    </w:lvl>
    <w:lvl w:ilvl="8" w:tplc="FFFFFFFF" w:tentative="1">
      <w:start w:val="1"/>
      <w:numFmt w:val="lowerRoman"/>
      <w:lvlText w:val="%9."/>
      <w:lvlJc w:val="right"/>
      <w:pPr>
        <w:ind w:left="6408" w:hanging="180"/>
      </w:pPr>
    </w:lvl>
  </w:abstractNum>
  <w:abstractNum w:abstractNumId="20" w15:restartNumberingAfterBreak="0">
    <w:nsid w:val="4BF70B0B"/>
    <w:multiLevelType w:val="hybridMultilevel"/>
    <w:tmpl w:val="70DABC1C"/>
    <w:lvl w:ilvl="0" w:tplc="96FCAB42">
      <w:start w:val="1"/>
      <w:numFmt w:val="bullet"/>
      <w:lvlText w:val=""/>
      <w:lvlJc w:val="left"/>
      <w:pPr>
        <w:ind w:left="891" w:hanging="420"/>
      </w:pPr>
      <w:rPr>
        <w:rFonts w:ascii="Cambria" w:eastAsia="Symbol" w:hAnsi="Cambria" w:cs="Symbol" w:hint="default"/>
        <w:color w:val="0D0D0D"/>
      </w:rPr>
    </w:lvl>
    <w:lvl w:ilvl="1" w:tplc="04090003" w:tentative="1">
      <w:start w:val="1"/>
      <w:numFmt w:val="bullet"/>
      <w:lvlText w:val="o"/>
      <w:lvlJc w:val="left"/>
      <w:pPr>
        <w:ind w:left="1551" w:hanging="360"/>
      </w:pPr>
      <w:rPr>
        <w:rFonts w:ascii="Courier New" w:hAnsi="Courier New" w:cs="Courier New" w:hint="default"/>
      </w:rPr>
    </w:lvl>
    <w:lvl w:ilvl="2" w:tplc="04090005" w:tentative="1">
      <w:start w:val="1"/>
      <w:numFmt w:val="bullet"/>
      <w:lvlText w:val=""/>
      <w:lvlJc w:val="left"/>
      <w:pPr>
        <w:ind w:left="2271" w:hanging="360"/>
      </w:pPr>
      <w:rPr>
        <w:rFonts w:ascii="Wingdings" w:hAnsi="Wingdings" w:hint="default"/>
      </w:rPr>
    </w:lvl>
    <w:lvl w:ilvl="3" w:tplc="04090001" w:tentative="1">
      <w:start w:val="1"/>
      <w:numFmt w:val="bullet"/>
      <w:lvlText w:val=""/>
      <w:lvlJc w:val="left"/>
      <w:pPr>
        <w:ind w:left="2991" w:hanging="360"/>
      </w:pPr>
      <w:rPr>
        <w:rFonts w:ascii="Symbol" w:hAnsi="Symbol" w:hint="default"/>
      </w:rPr>
    </w:lvl>
    <w:lvl w:ilvl="4" w:tplc="04090003" w:tentative="1">
      <w:start w:val="1"/>
      <w:numFmt w:val="bullet"/>
      <w:lvlText w:val="o"/>
      <w:lvlJc w:val="left"/>
      <w:pPr>
        <w:ind w:left="3711" w:hanging="360"/>
      </w:pPr>
      <w:rPr>
        <w:rFonts w:ascii="Courier New" w:hAnsi="Courier New" w:cs="Courier New" w:hint="default"/>
      </w:rPr>
    </w:lvl>
    <w:lvl w:ilvl="5" w:tplc="04090005" w:tentative="1">
      <w:start w:val="1"/>
      <w:numFmt w:val="bullet"/>
      <w:lvlText w:val=""/>
      <w:lvlJc w:val="left"/>
      <w:pPr>
        <w:ind w:left="4431" w:hanging="360"/>
      </w:pPr>
      <w:rPr>
        <w:rFonts w:ascii="Wingdings" w:hAnsi="Wingdings" w:hint="default"/>
      </w:rPr>
    </w:lvl>
    <w:lvl w:ilvl="6" w:tplc="04090001" w:tentative="1">
      <w:start w:val="1"/>
      <w:numFmt w:val="bullet"/>
      <w:lvlText w:val=""/>
      <w:lvlJc w:val="left"/>
      <w:pPr>
        <w:ind w:left="5151" w:hanging="360"/>
      </w:pPr>
      <w:rPr>
        <w:rFonts w:ascii="Symbol" w:hAnsi="Symbol" w:hint="default"/>
      </w:rPr>
    </w:lvl>
    <w:lvl w:ilvl="7" w:tplc="04090003" w:tentative="1">
      <w:start w:val="1"/>
      <w:numFmt w:val="bullet"/>
      <w:lvlText w:val="o"/>
      <w:lvlJc w:val="left"/>
      <w:pPr>
        <w:ind w:left="5871" w:hanging="360"/>
      </w:pPr>
      <w:rPr>
        <w:rFonts w:ascii="Courier New" w:hAnsi="Courier New" w:cs="Courier New" w:hint="default"/>
      </w:rPr>
    </w:lvl>
    <w:lvl w:ilvl="8" w:tplc="04090005" w:tentative="1">
      <w:start w:val="1"/>
      <w:numFmt w:val="bullet"/>
      <w:lvlText w:val=""/>
      <w:lvlJc w:val="left"/>
      <w:pPr>
        <w:ind w:left="6591" w:hanging="360"/>
      </w:pPr>
      <w:rPr>
        <w:rFonts w:ascii="Wingdings" w:hAnsi="Wingdings" w:hint="default"/>
      </w:rPr>
    </w:lvl>
  </w:abstractNum>
  <w:abstractNum w:abstractNumId="21" w15:restartNumberingAfterBreak="0">
    <w:nsid w:val="4C1A4039"/>
    <w:multiLevelType w:val="hybridMultilevel"/>
    <w:tmpl w:val="064E1B20"/>
    <w:lvl w:ilvl="0" w:tplc="4596DC24">
      <w:start w:val="1"/>
      <w:numFmt w:val="decimal"/>
      <w:lvlText w:val="(%1)"/>
      <w:lvlJc w:val="left"/>
      <w:pPr>
        <w:ind w:left="853" w:hanging="360"/>
      </w:pPr>
      <w:rPr>
        <w:rFonts w:hint="default"/>
      </w:rPr>
    </w:lvl>
    <w:lvl w:ilvl="1" w:tplc="04090019" w:tentative="1">
      <w:start w:val="1"/>
      <w:numFmt w:val="lowerLetter"/>
      <w:lvlText w:val="%2."/>
      <w:lvlJc w:val="left"/>
      <w:pPr>
        <w:ind w:left="1573" w:hanging="360"/>
      </w:pPr>
    </w:lvl>
    <w:lvl w:ilvl="2" w:tplc="0409001B" w:tentative="1">
      <w:start w:val="1"/>
      <w:numFmt w:val="lowerRoman"/>
      <w:lvlText w:val="%3."/>
      <w:lvlJc w:val="right"/>
      <w:pPr>
        <w:ind w:left="2293" w:hanging="180"/>
      </w:pPr>
    </w:lvl>
    <w:lvl w:ilvl="3" w:tplc="0409000F" w:tentative="1">
      <w:start w:val="1"/>
      <w:numFmt w:val="decimal"/>
      <w:lvlText w:val="%4."/>
      <w:lvlJc w:val="left"/>
      <w:pPr>
        <w:ind w:left="3013" w:hanging="360"/>
      </w:pPr>
    </w:lvl>
    <w:lvl w:ilvl="4" w:tplc="04090019" w:tentative="1">
      <w:start w:val="1"/>
      <w:numFmt w:val="lowerLetter"/>
      <w:lvlText w:val="%5."/>
      <w:lvlJc w:val="left"/>
      <w:pPr>
        <w:ind w:left="3733" w:hanging="360"/>
      </w:pPr>
    </w:lvl>
    <w:lvl w:ilvl="5" w:tplc="0409001B" w:tentative="1">
      <w:start w:val="1"/>
      <w:numFmt w:val="lowerRoman"/>
      <w:lvlText w:val="%6."/>
      <w:lvlJc w:val="right"/>
      <w:pPr>
        <w:ind w:left="4453" w:hanging="180"/>
      </w:pPr>
    </w:lvl>
    <w:lvl w:ilvl="6" w:tplc="0409000F" w:tentative="1">
      <w:start w:val="1"/>
      <w:numFmt w:val="decimal"/>
      <w:lvlText w:val="%7."/>
      <w:lvlJc w:val="left"/>
      <w:pPr>
        <w:ind w:left="5173" w:hanging="360"/>
      </w:pPr>
    </w:lvl>
    <w:lvl w:ilvl="7" w:tplc="04090019" w:tentative="1">
      <w:start w:val="1"/>
      <w:numFmt w:val="lowerLetter"/>
      <w:lvlText w:val="%8."/>
      <w:lvlJc w:val="left"/>
      <w:pPr>
        <w:ind w:left="5893" w:hanging="360"/>
      </w:pPr>
    </w:lvl>
    <w:lvl w:ilvl="8" w:tplc="0409001B" w:tentative="1">
      <w:start w:val="1"/>
      <w:numFmt w:val="lowerRoman"/>
      <w:lvlText w:val="%9."/>
      <w:lvlJc w:val="right"/>
      <w:pPr>
        <w:ind w:left="6613" w:hanging="180"/>
      </w:pPr>
    </w:lvl>
  </w:abstractNum>
  <w:abstractNum w:abstractNumId="22" w15:restartNumberingAfterBreak="0">
    <w:nsid w:val="4E640E3E"/>
    <w:multiLevelType w:val="hybridMultilevel"/>
    <w:tmpl w:val="9B7ED078"/>
    <w:lvl w:ilvl="0" w:tplc="4596DC24">
      <w:start w:val="1"/>
      <w:numFmt w:val="decimal"/>
      <w:lvlText w:val="(%1)"/>
      <w:lvlJc w:val="left"/>
      <w:pPr>
        <w:ind w:left="538" w:hanging="405"/>
      </w:pPr>
      <w:rPr>
        <w:rFonts w:hint="default"/>
        <w:w w:val="100"/>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23" w15:restartNumberingAfterBreak="0">
    <w:nsid w:val="508A0AC7"/>
    <w:multiLevelType w:val="hybridMultilevel"/>
    <w:tmpl w:val="F6C6A366"/>
    <w:lvl w:ilvl="0" w:tplc="4596DC24">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25015DB"/>
    <w:multiLevelType w:val="hybridMultilevel"/>
    <w:tmpl w:val="C88646CC"/>
    <w:lvl w:ilvl="0" w:tplc="25A6A418">
      <w:start w:val="1"/>
      <w:numFmt w:val="lowerLetter"/>
      <w:lvlText w:val="%1)"/>
      <w:lvlJc w:val="left"/>
      <w:pPr>
        <w:ind w:left="648" w:hanging="360"/>
      </w:pPr>
      <w:rPr>
        <w:rFonts w:hint="default"/>
        <w:w w:val="100"/>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5" w15:restartNumberingAfterBreak="0">
    <w:nsid w:val="5D0302DD"/>
    <w:multiLevelType w:val="hybridMultilevel"/>
    <w:tmpl w:val="258CC8EA"/>
    <w:lvl w:ilvl="0" w:tplc="3294E4B8">
      <w:start w:val="1"/>
      <w:numFmt w:val="lowerLetter"/>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26" w15:restartNumberingAfterBreak="0">
    <w:nsid w:val="655C4107"/>
    <w:multiLevelType w:val="hybridMultilevel"/>
    <w:tmpl w:val="F3303ECC"/>
    <w:lvl w:ilvl="0" w:tplc="4596DC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7BD0C9C"/>
    <w:multiLevelType w:val="hybridMultilevel"/>
    <w:tmpl w:val="F890608C"/>
    <w:lvl w:ilvl="0" w:tplc="4596DC2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6B364CD9"/>
    <w:multiLevelType w:val="hybridMultilevel"/>
    <w:tmpl w:val="1FD2154E"/>
    <w:lvl w:ilvl="0" w:tplc="2CEA598E">
      <w:start w:val="1"/>
      <w:numFmt w:val="lowerLetter"/>
      <w:lvlText w:val="(%1)"/>
      <w:lvlJc w:val="left"/>
      <w:pPr>
        <w:ind w:left="900" w:hanging="360"/>
      </w:pPr>
      <w:rPr>
        <w:rFonts w:hint="default"/>
        <w:w w:val="10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 w15:restartNumberingAfterBreak="0">
    <w:nsid w:val="6C6124C2"/>
    <w:multiLevelType w:val="hybridMultilevel"/>
    <w:tmpl w:val="B2A04758"/>
    <w:lvl w:ilvl="0" w:tplc="4596DC24">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0" w15:restartNumberingAfterBreak="0">
    <w:nsid w:val="6CD626A4"/>
    <w:multiLevelType w:val="hybridMultilevel"/>
    <w:tmpl w:val="112E65D2"/>
    <w:lvl w:ilvl="0" w:tplc="4596DC2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6CE55EAC"/>
    <w:multiLevelType w:val="hybridMultilevel"/>
    <w:tmpl w:val="66D0B272"/>
    <w:lvl w:ilvl="0" w:tplc="4596DC2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6D02430C"/>
    <w:multiLevelType w:val="hybridMultilevel"/>
    <w:tmpl w:val="B386CAD0"/>
    <w:lvl w:ilvl="0" w:tplc="43300B02">
      <w:start w:val="1"/>
      <w:numFmt w:val="decimal"/>
      <w:lvlText w:val="(%1)"/>
      <w:lvlJc w:val="left"/>
      <w:pPr>
        <w:ind w:left="78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F6A0C15"/>
    <w:multiLevelType w:val="hybridMultilevel"/>
    <w:tmpl w:val="63C4C928"/>
    <w:lvl w:ilvl="0" w:tplc="780AB0B4">
      <w:start w:val="1"/>
      <w:numFmt w:val="decimal"/>
      <w:lvlText w:val="(%1)"/>
      <w:lvlJc w:val="left"/>
      <w:pPr>
        <w:ind w:left="375" w:hanging="375"/>
      </w:pPr>
      <w:rPr>
        <w:rFonts w:hint="default"/>
        <w:w w:val="1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745C3C58"/>
    <w:multiLevelType w:val="hybridMultilevel"/>
    <w:tmpl w:val="DC985902"/>
    <w:lvl w:ilvl="0" w:tplc="A434EC4C">
      <w:start w:val="1"/>
      <w:numFmt w:val="decimal"/>
      <w:lvlText w:val="(%1)"/>
      <w:lvlJc w:val="left"/>
      <w:pPr>
        <w:ind w:left="435" w:hanging="435"/>
      </w:pPr>
      <w:rPr>
        <w:rFonts w:hint="default"/>
        <w:w w:val="1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764518DA"/>
    <w:multiLevelType w:val="hybridMultilevel"/>
    <w:tmpl w:val="4DD440E2"/>
    <w:lvl w:ilvl="0" w:tplc="4596DC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86D4971"/>
    <w:multiLevelType w:val="hybridMultilevel"/>
    <w:tmpl w:val="DA2C89C2"/>
    <w:lvl w:ilvl="0" w:tplc="04090001">
      <w:start w:val="1"/>
      <w:numFmt w:val="bullet"/>
      <w:lvlText w:val=""/>
      <w:lvlJc w:val="left"/>
      <w:pPr>
        <w:ind w:left="750" w:hanging="375"/>
      </w:pPr>
      <w:rPr>
        <w:rFonts w:ascii="Symbol" w:hAnsi="Symbol" w:hint="default"/>
        <w:w w:val="100"/>
      </w:rPr>
    </w:lvl>
    <w:lvl w:ilvl="1" w:tplc="FFFFFFFF" w:tentative="1">
      <w:start w:val="1"/>
      <w:numFmt w:val="lowerLetter"/>
      <w:lvlText w:val="%2."/>
      <w:lvlJc w:val="left"/>
      <w:pPr>
        <w:ind w:left="1455" w:hanging="360"/>
      </w:pPr>
    </w:lvl>
    <w:lvl w:ilvl="2" w:tplc="FFFFFFFF" w:tentative="1">
      <w:start w:val="1"/>
      <w:numFmt w:val="lowerRoman"/>
      <w:lvlText w:val="%3."/>
      <w:lvlJc w:val="right"/>
      <w:pPr>
        <w:ind w:left="2175" w:hanging="180"/>
      </w:pPr>
    </w:lvl>
    <w:lvl w:ilvl="3" w:tplc="FFFFFFFF" w:tentative="1">
      <w:start w:val="1"/>
      <w:numFmt w:val="decimal"/>
      <w:lvlText w:val="%4."/>
      <w:lvlJc w:val="left"/>
      <w:pPr>
        <w:ind w:left="2895" w:hanging="360"/>
      </w:pPr>
    </w:lvl>
    <w:lvl w:ilvl="4" w:tplc="FFFFFFFF" w:tentative="1">
      <w:start w:val="1"/>
      <w:numFmt w:val="lowerLetter"/>
      <w:lvlText w:val="%5."/>
      <w:lvlJc w:val="left"/>
      <w:pPr>
        <w:ind w:left="3615" w:hanging="360"/>
      </w:pPr>
    </w:lvl>
    <w:lvl w:ilvl="5" w:tplc="FFFFFFFF" w:tentative="1">
      <w:start w:val="1"/>
      <w:numFmt w:val="lowerRoman"/>
      <w:lvlText w:val="%6."/>
      <w:lvlJc w:val="right"/>
      <w:pPr>
        <w:ind w:left="4335" w:hanging="180"/>
      </w:pPr>
    </w:lvl>
    <w:lvl w:ilvl="6" w:tplc="FFFFFFFF" w:tentative="1">
      <w:start w:val="1"/>
      <w:numFmt w:val="decimal"/>
      <w:lvlText w:val="%7."/>
      <w:lvlJc w:val="left"/>
      <w:pPr>
        <w:ind w:left="5055" w:hanging="360"/>
      </w:pPr>
    </w:lvl>
    <w:lvl w:ilvl="7" w:tplc="FFFFFFFF" w:tentative="1">
      <w:start w:val="1"/>
      <w:numFmt w:val="lowerLetter"/>
      <w:lvlText w:val="%8."/>
      <w:lvlJc w:val="left"/>
      <w:pPr>
        <w:ind w:left="5775" w:hanging="360"/>
      </w:pPr>
    </w:lvl>
    <w:lvl w:ilvl="8" w:tplc="FFFFFFFF" w:tentative="1">
      <w:start w:val="1"/>
      <w:numFmt w:val="lowerRoman"/>
      <w:lvlText w:val="%9."/>
      <w:lvlJc w:val="right"/>
      <w:pPr>
        <w:ind w:left="6495" w:hanging="180"/>
      </w:pPr>
    </w:lvl>
  </w:abstractNum>
  <w:abstractNum w:abstractNumId="37" w15:restartNumberingAfterBreak="0">
    <w:nsid w:val="79B27510"/>
    <w:multiLevelType w:val="hybridMultilevel"/>
    <w:tmpl w:val="62E203C6"/>
    <w:lvl w:ilvl="0" w:tplc="4596DC24">
      <w:start w:val="1"/>
      <w:numFmt w:val="decimal"/>
      <w:lvlText w:val="(%1)"/>
      <w:lvlJc w:val="left"/>
      <w:pPr>
        <w:ind w:left="504" w:hanging="360"/>
      </w:pPr>
      <w:rPr>
        <w:rFonts w:hint="default"/>
      </w:r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38" w15:restartNumberingAfterBreak="0">
    <w:nsid w:val="79BB3E14"/>
    <w:multiLevelType w:val="hybridMultilevel"/>
    <w:tmpl w:val="12964476"/>
    <w:lvl w:ilvl="0" w:tplc="1500E718">
      <w:start w:val="1"/>
      <w:numFmt w:val="decimal"/>
      <w:lvlText w:val="(%1)"/>
      <w:lvlJc w:val="left"/>
      <w:pPr>
        <w:ind w:left="375" w:hanging="375"/>
      </w:pPr>
      <w:rPr>
        <w:rFonts w:hint="default"/>
        <w:w w:val="10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7B827C86"/>
    <w:multiLevelType w:val="hybridMultilevel"/>
    <w:tmpl w:val="ACC447BA"/>
    <w:lvl w:ilvl="0" w:tplc="5F3E5E72">
      <w:start w:val="1"/>
      <w:numFmt w:val="decimal"/>
      <w:lvlText w:val="(%1)"/>
      <w:lvlJc w:val="left"/>
      <w:pPr>
        <w:ind w:left="628" w:hanging="495"/>
      </w:pPr>
      <w:rPr>
        <w:rFonts w:hint="default"/>
        <w:w w:val="100"/>
      </w:rPr>
    </w:lvl>
    <w:lvl w:ilvl="1" w:tplc="04090019" w:tentative="1">
      <w:start w:val="1"/>
      <w:numFmt w:val="lowerLetter"/>
      <w:lvlText w:val="%2."/>
      <w:lvlJc w:val="left"/>
      <w:pPr>
        <w:ind w:left="1213" w:hanging="360"/>
      </w:pPr>
    </w:lvl>
    <w:lvl w:ilvl="2" w:tplc="0409001B" w:tentative="1">
      <w:start w:val="1"/>
      <w:numFmt w:val="lowerRoman"/>
      <w:lvlText w:val="%3."/>
      <w:lvlJc w:val="right"/>
      <w:pPr>
        <w:ind w:left="1933" w:hanging="180"/>
      </w:pPr>
    </w:lvl>
    <w:lvl w:ilvl="3" w:tplc="0409000F" w:tentative="1">
      <w:start w:val="1"/>
      <w:numFmt w:val="decimal"/>
      <w:lvlText w:val="%4."/>
      <w:lvlJc w:val="left"/>
      <w:pPr>
        <w:ind w:left="2653" w:hanging="360"/>
      </w:pPr>
    </w:lvl>
    <w:lvl w:ilvl="4" w:tplc="04090019" w:tentative="1">
      <w:start w:val="1"/>
      <w:numFmt w:val="lowerLetter"/>
      <w:lvlText w:val="%5."/>
      <w:lvlJc w:val="left"/>
      <w:pPr>
        <w:ind w:left="3373" w:hanging="360"/>
      </w:pPr>
    </w:lvl>
    <w:lvl w:ilvl="5" w:tplc="0409001B" w:tentative="1">
      <w:start w:val="1"/>
      <w:numFmt w:val="lowerRoman"/>
      <w:lvlText w:val="%6."/>
      <w:lvlJc w:val="right"/>
      <w:pPr>
        <w:ind w:left="4093" w:hanging="180"/>
      </w:pPr>
    </w:lvl>
    <w:lvl w:ilvl="6" w:tplc="0409000F" w:tentative="1">
      <w:start w:val="1"/>
      <w:numFmt w:val="decimal"/>
      <w:lvlText w:val="%7."/>
      <w:lvlJc w:val="left"/>
      <w:pPr>
        <w:ind w:left="4813" w:hanging="360"/>
      </w:pPr>
    </w:lvl>
    <w:lvl w:ilvl="7" w:tplc="04090019" w:tentative="1">
      <w:start w:val="1"/>
      <w:numFmt w:val="lowerLetter"/>
      <w:lvlText w:val="%8."/>
      <w:lvlJc w:val="left"/>
      <w:pPr>
        <w:ind w:left="5533" w:hanging="360"/>
      </w:pPr>
    </w:lvl>
    <w:lvl w:ilvl="8" w:tplc="0409001B" w:tentative="1">
      <w:start w:val="1"/>
      <w:numFmt w:val="lowerRoman"/>
      <w:lvlText w:val="%9."/>
      <w:lvlJc w:val="right"/>
      <w:pPr>
        <w:ind w:left="6253" w:hanging="180"/>
      </w:pPr>
    </w:lvl>
  </w:abstractNum>
  <w:abstractNum w:abstractNumId="40" w15:restartNumberingAfterBreak="0">
    <w:nsid w:val="7CB158CA"/>
    <w:multiLevelType w:val="hybridMultilevel"/>
    <w:tmpl w:val="E794C6E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7E2A76EE"/>
    <w:multiLevelType w:val="hybridMultilevel"/>
    <w:tmpl w:val="D48693E6"/>
    <w:lvl w:ilvl="0" w:tplc="1500E718">
      <w:start w:val="1"/>
      <w:numFmt w:val="decimal"/>
      <w:lvlText w:val="(%1)"/>
      <w:lvlJc w:val="left"/>
      <w:pPr>
        <w:ind w:left="405" w:hanging="405"/>
      </w:pPr>
      <w:rPr>
        <w:rFonts w:hint="default"/>
        <w:w w:val="100"/>
      </w:rPr>
    </w:lvl>
    <w:lvl w:ilvl="1" w:tplc="3294E4B8">
      <w:start w:val="1"/>
      <w:numFmt w:val="lowerLetter"/>
      <w:lvlText w:val="(%2)"/>
      <w:lvlJc w:val="left"/>
      <w:pPr>
        <w:ind w:left="1080" w:hanging="360"/>
      </w:pPr>
      <w:rPr>
        <w:rFonts w:hint="default"/>
      </w:rPr>
    </w:lvl>
    <w:lvl w:ilvl="2" w:tplc="D79888A8">
      <w:start w:val="1"/>
      <w:numFmt w:val="decimal"/>
      <w:lvlText w:val="(%3)"/>
      <w:lvlJc w:val="left"/>
      <w:pPr>
        <w:ind w:left="1980" w:hanging="360"/>
      </w:pPr>
      <w:rPr>
        <w:rFonts w:hint="default"/>
        <w:w w:val="100"/>
      </w:r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975023602">
    <w:abstractNumId w:val="11"/>
  </w:num>
  <w:num w:numId="2" w16cid:durableId="432214733">
    <w:abstractNumId w:val="40"/>
  </w:num>
  <w:num w:numId="3" w16cid:durableId="939413904">
    <w:abstractNumId w:val="4"/>
  </w:num>
  <w:num w:numId="4" w16cid:durableId="1996570494">
    <w:abstractNumId w:val="38"/>
  </w:num>
  <w:num w:numId="5" w16cid:durableId="1819178708">
    <w:abstractNumId w:val="10"/>
  </w:num>
  <w:num w:numId="6" w16cid:durableId="857624689">
    <w:abstractNumId w:val="20"/>
  </w:num>
  <w:num w:numId="7" w16cid:durableId="347951718">
    <w:abstractNumId w:val="31"/>
  </w:num>
  <w:num w:numId="8" w16cid:durableId="1394081969">
    <w:abstractNumId w:val="1"/>
  </w:num>
  <w:num w:numId="9" w16cid:durableId="406727033">
    <w:abstractNumId w:val="6"/>
  </w:num>
  <w:num w:numId="10" w16cid:durableId="982852128">
    <w:abstractNumId w:val="36"/>
  </w:num>
  <w:num w:numId="11" w16cid:durableId="937176902">
    <w:abstractNumId w:val="14"/>
  </w:num>
  <w:num w:numId="12" w16cid:durableId="1972322856">
    <w:abstractNumId w:val="16"/>
  </w:num>
  <w:num w:numId="13" w16cid:durableId="1295719124">
    <w:abstractNumId w:val="29"/>
  </w:num>
  <w:num w:numId="14" w16cid:durableId="458184223">
    <w:abstractNumId w:val="27"/>
  </w:num>
  <w:num w:numId="15" w16cid:durableId="143470478">
    <w:abstractNumId w:val="22"/>
  </w:num>
  <w:num w:numId="16" w16cid:durableId="737099061">
    <w:abstractNumId w:val="41"/>
  </w:num>
  <w:num w:numId="17" w16cid:durableId="392854183">
    <w:abstractNumId w:val="17"/>
  </w:num>
  <w:num w:numId="18" w16cid:durableId="1150705570">
    <w:abstractNumId w:val="25"/>
  </w:num>
  <w:num w:numId="19" w16cid:durableId="762339150">
    <w:abstractNumId w:val="12"/>
  </w:num>
  <w:num w:numId="20" w16cid:durableId="197593693">
    <w:abstractNumId w:val="39"/>
  </w:num>
  <w:num w:numId="21" w16cid:durableId="1465656740">
    <w:abstractNumId w:val="18"/>
  </w:num>
  <w:num w:numId="22" w16cid:durableId="1869445862">
    <w:abstractNumId w:val="35"/>
  </w:num>
  <w:num w:numId="23" w16cid:durableId="1928923165">
    <w:abstractNumId w:val="24"/>
  </w:num>
  <w:num w:numId="24" w16cid:durableId="30541888">
    <w:abstractNumId w:val="8"/>
  </w:num>
  <w:num w:numId="25" w16cid:durableId="1136680775">
    <w:abstractNumId w:val="7"/>
  </w:num>
  <w:num w:numId="26" w16cid:durableId="1173715772">
    <w:abstractNumId w:val="26"/>
  </w:num>
  <w:num w:numId="27" w16cid:durableId="481384340">
    <w:abstractNumId w:val="30"/>
  </w:num>
  <w:num w:numId="28" w16cid:durableId="1232498240">
    <w:abstractNumId w:val="5"/>
  </w:num>
  <w:num w:numId="29" w16cid:durableId="1596790066">
    <w:abstractNumId w:val="28"/>
  </w:num>
  <w:num w:numId="30" w16cid:durableId="1710227904">
    <w:abstractNumId w:val="37"/>
  </w:num>
  <w:num w:numId="31" w16cid:durableId="1420830613">
    <w:abstractNumId w:val="19"/>
  </w:num>
  <w:num w:numId="32" w16cid:durableId="728656222">
    <w:abstractNumId w:val="13"/>
  </w:num>
  <w:num w:numId="33" w16cid:durableId="1935162039">
    <w:abstractNumId w:val="21"/>
  </w:num>
  <w:num w:numId="34" w16cid:durableId="269363183">
    <w:abstractNumId w:val="34"/>
  </w:num>
  <w:num w:numId="35" w16cid:durableId="1931430044">
    <w:abstractNumId w:val="33"/>
  </w:num>
  <w:num w:numId="36" w16cid:durableId="1943226743">
    <w:abstractNumId w:val="15"/>
  </w:num>
  <w:num w:numId="37" w16cid:durableId="441264228">
    <w:abstractNumId w:val="9"/>
  </w:num>
  <w:num w:numId="38" w16cid:durableId="1697731600">
    <w:abstractNumId w:val="2"/>
  </w:num>
  <w:num w:numId="39" w16cid:durableId="1203321065">
    <w:abstractNumId w:val="3"/>
  </w:num>
  <w:num w:numId="40" w16cid:durableId="679813150">
    <w:abstractNumId w:val="32"/>
  </w:num>
  <w:num w:numId="41" w16cid:durableId="1703018830">
    <w:abstractNumId w:val="23"/>
  </w:num>
  <w:num w:numId="42" w16cid:durableId="186408223">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hideSpellingErrors/>
  <w:proofState w:spelling="clean" w:grammar="clean"/>
  <w:defaultTabStop w:val="14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3971"/>
    <w:rsid w:val="000047B5"/>
    <w:rsid w:val="000076D1"/>
    <w:rsid w:val="00012FB9"/>
    <w:rsid w:val="0001370C"/>
    <w:rsid w:val="00013AD6"/>
    <w:rsid w:val="00014024"/>
    <w:rsid w:val="00025C7F"/>
    <w:rsid w:val="00030016"/>
    <w:rsid w:val="000304BD"/>
    <w:rsid w:val="000313BF"/>
    <w:rsid w:val="00046F0F"/>
    <w:rsid w:val="000501E1"/>
    <w:rsid w:val="00055CD1"/>
    <w:rsid w:val="00056737"/>
    <w:rsid w:val="00063BDE"/>
    <w:rsid w:val="00070671"/>
    <w:rsid w:val="00076539"/>
    <w:rsid w:val="00080458"/>
    <w:rsid w:val="000867D7"/>
    <w:rsid w:val="00090357"/>
    <w:rsid w:val="000920A3"/>
    <w:rsid w:val="00092E3F"/>
    <w:rsid w:val="000951BF"/>
    <w:rsid w:val="000974FE"/>
    <w:rsid w:val="00097DF3"/>
    <w:rsid w:val="000B286B"/>
    <w:rsid w:val="000B3971"/>
    <w:rsid w:val="000B4212"/>
    <w:rsid w:val="000C2ADC"/>
    <w:rsid w:val="000E1932"/>
    <w:rsid w:val="000E2310"/>
    <w:rsid w:val="000F0220"/>
    <w:rsid w:val="000F15B8"/>
    <w:rsid w:val="000F1D3B"/>
    <w:rsid w:val="001014B1"/>
    <w:rsid w:val="001055EF"/>
    <w:rsid w:val="001147D4"/>
    <w:rsid w:val="0011483F"/>
    <w:rsid w:val="00116F1A"/>
    <w:rsid w:val="00117C87"/>
    <w:rsid w:val="00121431"/>
    <w:rsid w:val="00123CB8"/>
    <w:rsid w:val="00125F4A"/>
    <w:rsid w:val="00134D22"/>
    <w:rsid w:val="00135586"/>
    <w:rsid w:val="00143AE3"/>
    <w:rsid w:val="0015517F"/>
    <w:rsid w:val="00161299"/>
    <w:rsid w:val="001640E1"/>
    <w:rsid w:val="00167228"/>
    <w:rsid w:val="001726E9"/>
    <w:rsid w:val="001775F6"/>
    <w:rsid w:val="0018382F"/>
    <w:rsid w:val="00184352"/>
    <w:rsid w:val="0019070D"/>
    <w:rsid w:val="00191492"/>
    <w:rsid w:val="00193D20"/>
    <w:rsid w:val="00197C16"/>
    <w:rsid w:val="001A092F"/>
    <w:rsid w:val="001A757D"/>
    <w:rsid w:val="001B1F60"/>
    <w:rsid w:val="001B6E64"/>
    <w:rsid w:val="001C127F"/>
    <w:rsid w:val="001C339E"/>
    <w:rsid w:val="001C393B"/>
    <w:rsid w:val="001C3E32"/>
    <w:rsid w:val="001C4784"/>
    <w:rsid w:val="001D0573"/>
    <w:rsid w:val="001D164B"/>
    <w:rsid w:val="001D1CE6"/>
    <w:rsid w:val="001D5364"/>
    <w:rsid w:val="001D73DF"/>
    <w:rsid w:val="001E1652"/>
    <w:rsid w:val="001E70C7"/>
    <w:rsid w:val="001F0FDA"/>
    <w:rsid w:val="001F548B"/>
    <w:rsid w:val="00200F02"/>
    <w:rsid w:val="00201B26"/>
    <w:rsid w:val="00203026"/>
    <w:rsid w:val="002036C1"/>
    <w:rsid w:val="002065A1"/>
    <w:rsid w:val="002129B9"/>
    <w:rsid w:val="00213252"/>
    <w:rsid w:val="0021393A"/>
    <w:rsid w:val="0021656D"/>
    <w:rsid w:val="00220663"/>
    <w:rsid w:val="0022357D"/>
    <w:rsid w:val="0023782C"/>
    <w:rsid w:val="00251AB8"/>
    <w:rsid w:val="00251DE1"/>
    <w:rsid w:val="00253793"/>
    <w:rsid w:val="00255F5F"/>
    <w:rsid w:val="00262A81"/>
    <w:rsid w:val="00262F7C"/>
    <w:rsid w:val="00265449"/>
    <w:rsid w:val="002663DC"/>
    <w:rsid w:val="00274AD9"/>
    <w:rsid w:val="002820A1"/>
    <w:rsid w:val="00284781"/>
    <w:rsid w:val="0028608C"/>
    <w:rsid w:val="00287DA6"/>
    <w:rsid w:val="00291483"/>
    <w:rsid w:val="00291CB4"/>
    <w:rsid w:val="00293C5E"/>
    <w:rsid w:val="0029475F"/>
    <w:rsid w:val="0029589D"/>
    <w:rsid w:val="00295A33"/>
    <w:rsid w:val="002A0799"/>
    <w:rsid w:val="002A188D"/>
    <w:rsid w:val="002A1EE7"/>
    <w:rsid w:val="002A4550"/>
    <w:rsid w:val="002B0CD0"/>
    <w:rsid w:val="002B404E"/>
    <w:rsid w:val="002C30A6"/>
    <w:rsid w:val="002C5065"/>
    <w:rsid w:val="002C79A6"/>
    <w:rsid w:val="002D0215"/>
    <w:rsid w:val="002D0EE8"/>
    <w:rsid w:val="002D1282"/>
    <w:rsid w:val="002E14F6"/>
    <w:rsid w:val="002E1511"/>
    <w:rsid w:val="002F1081"/>
    <w:rsid w:val="002F2057"/>
    <w:rsid w:val="00305590"/>
    <w:rsid w:val="0031357D"/>
    <w:rsid w:val="00322DAA"/>
    <w:rsid w:val="00323729"/>
    <w:rsid w:val="003253F3"/>
    <w:rsid w:val="00331D5C"/>
    <w:rsid w:val="00334C5B"/>
    <w:rsid w:val="00336234"/>
    <w:rsid w:val="00336E5B"/>
    <w:rsid w:val="00337571"/>
    <w:rsid w:val="00350C3F"/>
    <w:rsid w:val="00351EDE"/>
    <w:rsid w:val="00352A5F"/>
    <w:rsid w:val="00360B5E"/>
    <w:rsid w:val="00361CB0"/>
    <w:rsid w:val="00363416"/>
    <w:rsid w:val="0036774E"/>
    <w:rsid w:val="00367847"/>
    <w:rsid w:val="0037200D"/>
    <w:rsid w:val="00372D2E"/>
    <w:rsid w:val="003731B3"/>
    <w:rsid w:val="00377783"/>
    <w:rsid w:val="00390D96"/>
    <w:rsid w:val="00394C14"/>
    <w:rsid w:val="003A4BFB"/>
    <w:rsid w:val="003A6E16"/>
    <w:rsid w:val="003A6E17"/>
    <w:rsid w:val="003B43BE"/>
    <w:rsid w:val="003B63F2"/>
    <w:rsid w:val="003C0BC2"/>
    <w:rsid w:val="003C1323"/>
    <w:rsid w:val="003C4AA8"/>
    <w:rsid w:val="003C7CBA"/>
    <w:rsid w:val="003D09B4"/>
    <w:rsid w:val="003D1D7C"/>
    <w:rsid w:val="003D311F"/>
    <w:rsid w:val="003D37C4"/>
    <w:rsid w:val="003D38BC"/>
    <w:rsid w:val="003D558A"/>
    <w:rsid w:val="003D5B1B"/>
    <w:rsid w:val="003D5CBB"/>
    <w:rsid w:val="003D66C7"/>
    <w:rsid w:val="003D6835"/>
    <w:rsid w:val="003E7D91"/>
    <w:rsid w:val="003F3517"/>
    <w:rsid w:val="003F660B"/>
    <w:rsid w:val="00406095"/>
    <w:rsid w:val="0041624B"/>
    <w:rsid w:val="00426316"/>
    <w:rsid w:val="00426B51"/>
    <w:rsid w:val="004274A4"/>
    <w:rsid w:val="0044305F"/>
    <w:rsid w:val="00446A11"/>
    <w:rsid w:val="004478EB"/>
    <w:rsid w:val="0045786D"/>
    <w:rsid w:val="00466F7C"/>
    <w:rsid w:val="00475EB2"/>
    <w:rsid w:val="00483038"/>
    <w:rsid w:val="004A5709"/>
    <w:rsid w:val="004A6FFE"/>
    <w:rsid w:val="004B58EC"/>
    <w:rsid w:val="004B61A4"/>
    <w:rsid w:val="004C00A3"/>
    <w:rsid w:val="004C448A"/>
    <w:rsid w:val="004D072A"/>
    <w:rsid w:val="004D4797"/>
    <w:rsid w:val="004D6415"/>
    <w:rsid w:val="004E0AE4"/>
    <w:rsid w:val="004E2CF3"/>
    <w:rsid w:val="004E5662"/>
    <w:rsid w:val="004E591C"/>
    <w:rsid w:val="004E673C"/>
    <w:rsid w:val="004F0CBE"/>
    <w:rsid w:val="004F5E0B"/>
    <w:rsid w:val="004F6DE0"/>
    <w:rsid w:val="004F7E36"/>
    <w:rsid w:val="0050286D"/>
    <w:rsid w:val="005069DC"/>
    <w:rsid w:val="00513448"/>
    <w:rsid w:val="00513F69"/>
    <w:rsid w:val="0051416F"/>
    <w:rsid w:val="0051442D"/>
    <w:rsid w:val="005208EA"/>
    <w:rsid w:val="00530770"/>
    <w:rsid w:val="00532248"/>
    <w:rsid w:val="00534D07"/>
    <w:rsid w:val="00537E90"/>
    <w:rsid w:val="0055389D"/>
    <w:rsid w:val="00555534"/>
    <w:rsid w:val="00561DBB"/>
    <w:rsid w:val="005638A9"/>
    <w:rsid w:val="00564349"/>
    <w:rsid w:val="0057275D"/>
    <w:rsid w:val="00577BE6"/>
    <w:rsid w:val="005820B2"/>
    <w:rsid w:val="00582A35"/>
    <w:rsid w:val="00582EC6"/>
    <w:rsid w:val="00584E1F"/>
    <w:rsid w:val="00585631"/>
    <w:rsid w:val="00590FAD"/>
    <w:rsid w:val="005913B8"/>
    <w:rsid w:val="00597FA1"/>
    <w:rsid w:val="005A0506"/>
    <w:rsid w:val="005A643B"/>
    <w:rsid w:val="005B02C7"/>
    <w:rsid w:val="005B2994"/>
    <w:rsid w:val="005B2CD9"/>
    <w:rsid w:val="005C2BC4"/>
    <w:rsid w:val="005C4740"/>
    <w:rsid w:val="005D0057"/>
    <w:rsid w:val="005D06E1"/>
    <w:rsid w:val="005D0A41"/>
    <w:rsid w:val="005D59B0"/>
    <w:rsid w:val="005D7CD2"/>
    <w:rsid w:val="005E34DF"/>
    <w:rsid w:val="005F0D43"/>
    <w:rsid w:val="005F228A"/>
    <w:rsid w:val="005F6706"/>
    <w:rsid w:val="00602615"/>
    <w:rsid w:val="006051B0"/>
    <w:rsid w:val="00611E52"/>
    <w:rsid w:val="0061266A"/>
    <w:rsid w:val="0062531C"/>
    <w:rsid w:val="00627479"/>
    <w:rsid w:val="006309BF"/>
    <w:rsid w:val="00635121"/>
    <w:rsid w:val="006356C3"/>
    <w:rsid w:val="00643C41"/>
    <w:rsid w:val="0065462D"/>
    <w:rsid w:val="00655C3E"/>
    <w:rsid w:val="00657BCD"/>
    <w:rsid w:val="00667EED"/>
    <w:rsid w:val="00674C20"/>
    <w:rsid w:val="00677E9A"/>
    <w:rsid w:val="006814C3"/>
    <w:rsid w:val="0068198A"/>
    <w:rsid w:val="00682A9C"/>
    <w:rsid w:val="0068518D"/>
    <w:rsid w:val="0068773A"/>
    <w:rsid w:val="006915B3"/>
    <w:rsid w:val="006947DA"/>
    <w:rsid w:val="0069620D"/>
    <w:rsid w:val="00696D7E"/>
    <w:rsid w:val="006A07A0"/>
    <w:rsid w:val="006A4CA2"/>
    <w:rsid w:val="006A53BB"/>
    <w:rsid w:val="006A58C2"/>
    <w:rsid w:val="006A6C0A"/>
    <w:rsid w:val="006A7C56"/>
    <w:rsid w:val="006B1CBB"/>
    <w:rsid w:val="006B26C0"/>
    <w:rsid w:val="006B76F0"/>
    <w:rsid w:val="006C3E20"/>
    <w:rsid w:val="006C55AA"/>
    <w:rsid w:val="006C6F71"/>
    <w:rsid w:val="006D5691"/>
    <w:rsid w:val="006D7681"/>
    <w:rsid w:val="006E5E66"/>
    <w:rsid w:val="006E77C8"/>
    <w:rsid w:val="006F17C6"/>
    <w:rsid w:val="006F4A26"/>
    <w:rsid w:val="006F4D50"/>
    <w:rsid w:val="007038AF"/>
    <w:rsid w:val="00706E87"/>
    <w:rsid w:val="007101C7"/>
    <w:rsid w:val="0071216B"/>
    <w:rsid w:val="0071590B"/>
    <w:rsid w:val="007159E9"/>
    <w:rsid w:val="00717160"/>
    <w:rsid w:val="007215DD"/>
    <w:rsid w:val="007276D1"/>
    <w:rsid w:val="00744825"/>
    <w:rsid w:val="00746C00"/>
    <w:rsid w:val="007500FC"/>
    <w:rsid w:val="007542CC"/>
    <w:rsid w:val="00764579"/>
    <w:rsid w:val="007658F2"/>
    <w:rsid w:val="0076719B"/>
    <w:rsid w:val="007679B2"/>
    <w:rsid w:val="00772E44"/>
    <w:rsid w:val="00772FD3"/>
    <w:rsid w:val="007733AC"/>
    <w:rsid w:val="00776924"/>
    <w:rsid w:val="00781BA6"/>
    <w:rsid w:val="007853A6"/>
    <w:rsid w:val="00785D6F"/>
    <w:rsid w:val="00786DC9"/>
    <w:rsid w:val="0079135E"/>
    <w:rsid w:val="00791943"/>
    <w:rsid w:val="0079266B"/>
    <w:rsid w:val="00794A95"/>
    <w:rsid w:val="00796CC1"/>
    <w:rsid w:val="007A4FD8"/>
    <w:rsid w:val="007B01D4"/>
    <w:rsid w:val="007B77EE"/>
    <w:rsid w:val="007B7993"/>
    <w:rsid w:val="007C2AB9"/>
    <w:rsid w:val="007C43C3"/>
    <w:rsid w:val="007C4842"/>
    <w:rsid w:val="007C5682"/>
    <w:rsid w:val="007C6917"/>
    <w:rsid w:val="007D33AF"/>
    <w:rsid w:val="007D3901"/>
    <w:rsid w:val="007D3E34"/>
    <w:rsid w:val="007D73D7"/>
    <w:rsid w:val="007F4F5F"/>
    <w:rsid w:val="007F5B2B"/>
    <w:rsid w:val="007F6FF9"/>
    <w:rsid w:val="00800DE2"/>
    <w:rsid w:val="00801A80"/>
    <w:rsid w:val="00802A81"/>
    <w:rsid w:val="0080480F"/>
    <w:rsid w:val="00805E30"/>
    <w:rsid w:val="00806283"/>
    <w:rsid w:val="00807F9C"/>
    <w:rsid w:val="00811168"/>
    <w:rsid w:val="00825B14"/>
    <w:rsid w:val="00842E50"/>
    <w:rsid w:val="008477DB"/>
    <w:rsid w:val="00860416"/>
    <w:rsid w:val="00862C18"/>
    <w:rsid w:val="00863F9B"/>
    <w:rsid w:val="008713D0"/>
    <w:rsid w:val="00872393"/>
    <w:rsid w:val="00872B2E"/>
    <w:rsid w:val="0087393F"/>
    <w:rsid w:val="008756E6"/>
    <w:rsid w:val="00876ACF"/>
    <w:rsid w:val="00876B9A"/>
    <w:rsid w:val="00877419"/>
    <w:rsid w:val="00880578"/>
    <w:rsid w:val="00880BFF"/>
    <w:rsid w:val="00881791"/>
    <w:rsid w:val="00881946"/>
    <w:rsid w:val="008868CE"/>
    <w:rsid w:val="00886D31"/>
    <w:rsid w:val="0088702E"/>
    <w:rsid w:val="00892056"/>
    <w:rsid w:val="008960A5"/>
    <w:rsid w:val="0089667B"/>
    <w:rsid w:val="0089667D"/>
    <w:rsid w:val="00896F55"/>
    <w:rsid w:val="008A18C2"/>
    <w:rsid w:val="008A32BF"/>
    <w:rsid w:val="008A3DA5"/>
    <w:rsid w:val="008B267D"/>
    <w:rsid w:val="008B6D7A"/>
    <w:rsid w:val="008B7E34"/>
    <w:rsid w:val="008C4FCD"/>
    <w:rsid w:val="008C579F"/>
    <w:rsid w:val="008C57EA"/>
    <w:rsid w:val="008C5F5F"/>
    <w:rsid w:val="008C658F"/>
    <w:rsid w:val="008D2259"/>
    <w:rsid w:val="008D6958"/>
    <w:rsid w:val="008E0AD3"/>
    <w:rsid w:val="008E2280"/>
    <w:rsid w:val="008E2529"/>
    <w:rsid w:val="008E32F9"/>
    <w:rsid w:val="008E6B81"/>
    <w:rsid w:val="008F1EEC"/>
    <w:rsid w:val="008F7451"/>
    <w:rsid w:val="00902233"/>
    <w:rsid w:val="009070D5"/>
    <w:rsid w:val="00911055"/>
    <w:rsid w:val="009135EE"/>
    <w:rsid w:val="00921955"/>
    <w:rsid w:val="0092459D"/>
    <w:rsid w:val="00925636"/>
    <w:rsid w:val="00927B31"/>
    <w:rsid w:val="00930427"/>
    <w:rsid w:val="00943F51"/>
    <w:rsid w:val="009518C6"/>
    <w:rsid w:val="00952568"/>
    <w:rsid w:val="00961C13"/>
    <w:rsid w:val="00962E98"/>
    <w:rsid w:val="00963EE1"/>
    <w:rsid w:val="009653CC"/>
    <w:rsid w:val="00973292"/>
    <w:rsid w:val="00974937"/>
    <w:rsid w:val="00975B35"/>
    <w:rsid w:val="009809BD"/>
    <w:rsid w:val="00981F05"/>
    <w:rsid w:val="009820D3"/>
    <w:rsid w:val="00983811"/>
    <w:rsid w:val="0099349E"/>
    <w:rsid w:val="00993530"/>
    <w:rsid w:val="009963E8"/>
    <w:rsid w:val="009A3132"/>
    <w:rsid w:val="009A3240"/>
    <w:rsid w:val="009B04AD"/>
    <w:rsid w:val="009B0B1C"/>
    <w:rsid w:val="009B1F6F"/>
    <w:rsid w:val="009B42A6"/>
    <w:rsid w:val="009B6D59"/>
    <w:rsid w:val="009C1189"/>
    <w:rsid w:val="009C5CF9"/>
    <w:rsid w:val="009D000E"/>
    <w:rsid w:val="009D2B05"/>
    <w:rsid w:val="009D5479"/>
    <w:rsid w:val="009E09A4"/>
    <w:rsid w:val="009E25D2"/>
    <w:rsid w:val="009E2626"/>
    <w:rsid w:val="009E2AA0"/>
    <w:rsid w:val="009E2E35"/>
    <w:rsid w:val="009E6611"/>
    <w:rsid w:val="009F0458"/>
    <w:rsid w:val="009F16BF"/>
    <w:rsid w:val="009F2D2F"/>
    <w:rsid w:val="009F3629"/>
    <w:rsid w:val="009F37EF"/>
    <w:rsid w:val="009F5B2A"/>
    <w:rsid w:val="009F7125"/>
    <w:rsid w:val="009F714E"/>
    <w:rsid w:val="00A008AA"/>
    <w:rsid w:val="00A02C3E"/>
    <w:rsid w:val="00A03EA1"/>
    <w:rsid w:val="00A047A9"/>
    <w:rsid w:val="00A064B5"/>
    <w:rsid w:val="00A10522"/>
    <w:rsid w:val="00A15B58"/>
    <w:rsid w:val="00A214EA"/>
    <w:rsid w:val="00A22FA6"/>
    <w:rsid w:val="00A275A7"/>
    <w:rsid w:val="00A276E7"/>
    <w:rsid w:val="00A27A5F"/>
    <w:rsid w:val="00A32963"/>
    <w:rsid w:val="00A33CDA"/>
    <w:rsid w:val="00A365E9"/>
    <w:rsid w:val="00A41829"/>
    <w:rsid w:val="00A50AA0"/>
    <w:rsid w:val="00A55E8F"/>
    <w:rsid w:val="00A5646F"/>
    <w:rsid w:val="00A57BA8"/>
    <w:rsid w:val="00A620B0"/>
    <w:rsid w:val="00A678A0"/>
    <w:rsid w:val="00A716A0"/>
    <w:rsid w:val="00A719D1"/>
    <w:rsid w:val="00A73F29"/>
    <w:rsid w:val="00A751BE"/>
    <w:rsid w:val="00A8038D"/>
    <w:rsid w:val="00A81262"/>
    <w:rsid w:val="00A8177A"/>
    <w:rsid w:val="00A861EB"/>
    <w:rsid w:val="00A903A7"/>
    <w:rsid w:val="00A915CF"/>
    <w:rsid w:val="00AA232E"/>
    <w:rsid w:val="00AA3ACF"/>
    <w:rsid w:val="00AA7B64"/>
    <w:rsid w:val="00AC0F2C"/>
    <w:rsid w:val="00AC1A21"/>
    <w:rsid w:val="00AC2654"/>
    <w:rsid w:val="00AC2B11"/>
    <w:rsid w:val="00AC7D89"/>
    <w:rsid w:val="00AD031F"/>
    <w:rsid w:val="00AD3A7E"/>
    <w:rsid w:val="00AD4721"/>
    <w:rsid w:val="00AD55B6"/>
    <w:rsid w:val="00AD74EE"/>
    <w:rsid w:val="00AE7E2D"/>
    <w:rsid w:val="00AF7BC8"/>
    <w:rsid w:val="00B03C02"/>
    <w:rsid w:val="00B07A25"/>
    <w:rsid w:val="00B17E40"/>
    <w:rsid w:val="00B2588D"/>
    <w:rsid w:val="00B30519"/>
    <w:rsid w:val="00B3280A"/>
    <w:rsid w:val="00B33024"/>
    <w:rsid w:val="00B3312C"/>
    <w:rsid w:val="00B349C8"/>
    <w:rsid w:val="00B369B4"/>
    <w:rsid w:val="00B4007E"/>
    <w:rsid w:val="00B754EE"/>
    <w:rsid w:val="00B77237"/>
    <w:rsid w:val="00B85D6C"/>
    <w:rsid w:val="00B869C2"/>
    <w:rsid w:val="00BA3E8D"/>
    <w:rsid w:val="00BA4582"/>
    <w:rsid w:val="00BA632F"/>
    <w:rsid w:val="00BA72D0"/>
    <w:rsid w:val="00BA7DB0"/>
    <w:rsid w:val="00BB2181"/>
    <w:rsid w:val="00BB3D18"/>
    <w:rsid w:val="00BB7A1E"/>
    <w:rsid w:val="00BC2237"/>
    <w:rsid w:val="00BC2363"/>
    <w:rsid w:val="00BE53D3"/>
    <w:rsid w:val="00BE589C"/>
    <w:rsid w:val="00BE5AAF"/>
    <w:rsid w:val="00BF0256"/>
    <w:rsid w:val="00BF494D"/>
    <w:rsid w:val="00C030AB"/>
    <w:rsid w:val="00C03C11"/>
    <w:rsid w:val="00C061E5"/>
    <w:rsid w:val="00C16E5E"/>
    <w:rsid w:val="00C220DA"/>
    <w:rsid w:val="00C50706"/>
    <w:rsid w:val="00C5737C"/>
    <w:rsid w:val="00C66926"/>
    <w:rsid w:val="00C67EAA"/>
    <w:rsid w:val="00C7150F"/>
    <w:rsid w:val="00C75526"/>
    <w:rsid w:val="00C84D07"/>
    <w:rsid w:val="00C902D2"/>
    <w:rsid w:val="00C90930"/>
    <w:rsid w:val="00C96F72"/>
    <w:rsid w:val="00C9768E"/>
    <w:rsid w:val="00CA05D1"/>
    <w:rsid w:val="00CA37FD"/>
    <w:rsid w:val="00CA4844"/>
    <w:rsid w:val="00CA6AE7"/>
    <w:rsid w:val="00CB4FCC"/>
    <w:rsid w:val="00CB570C"/>
    <w:rsid w:val="00CB5F59"/>
    <w:rsid w:val="00CB6891"/>
    <w:rsid w:val="00CC69CC"/>
    <w:rsid w:val="00CC70F7"/>
    <w:rsid w:val="00CE411A"/>
    <w:rsid w:val="00CE47F2"/>
    <w:rsid w:val="00CE6D1C"/>
    <w:rsid w:val="00D02E34"/>
    <w:rsid w:val="00D05B09"/>
    <w:rsid w:val="00D065A9"/>
    <w:rsid w:val="00D066ED"/>
    <w:rsid w:val="00D23EA0"/>
    <w:rsid w:val="00D2573C"/>
    <w:rsid w:val="00D26D72"/>
    <w:rsid w:val="00D32063"/>
    <w:rsid w:val="00D352E3"/>
    <w:rsid w:val="00D44ADF"/>
    <w:rsid w:val="00D45666"/>
    <w:rsid w:val="00D4695F"/>
    <w:rsid w:val="00D53D39"/>
    <w:rsid w:val="00D546CE"/>
    <w:rsid w:val="00D65FC0"/>
    <w:rsid w:val="00D70327"/>
    <w:rsid w:val="00D717EE"/>
    <w:rsid w:val="00D80FCA"/>
    <w:rsid w:val="00D81A63"/>
    <w:rsid w:val="00D87924"/>
    <w:rsid w:val="00D92050"/>
    <w:rsid w:val="00D969DA"/>
    <w:rsid w:val="00DA1BFD"/>
    <w:rsid w:val="00DB2C1D"/>
    <w:rsid w:val="00DB5123"/>
    <w:rsid w:val="00DB5204"/>
    <w:rsid w:val="00DC103D"/>
    <w:rsid w:val="00DC36DA"/>
    <w:rsid w:val="00DC3D3D"/>
    <w:rsid w:val="00DC3E4D"/>
    <w:rsid w:val="00DD0806"/>
    <w:rsid w:val="00DD33D1"/>
    <w:rsid w:val="00DD494D"/>
    <w:rsid w:val="00DE05F2"/>
    <w:rsid w:val="00DE1049"/>
    <w:rsid w:val="00DE27C3"/>
    <w:rsid w:val="00DE2E37"/>
    <w:rsid w:val="00DE71E2"/>
    <w:rsid w:val="00DE72FC"/>
    <w:rsid w:val="00DF1C0B"/>
    <w:rsid w:val="00DF255C"/>
    <w:rsid w:val="00DF370D"/>
    <w:rsid w:val="00DF4030"/>
    <w:rsid w:val="00DF4544"/>
    <w:rsid w:val="00DF55A2"/>
    <w:rsid w:val="00DF67D8"/>
    <w:rsid w:val="00DF7841"/>
    <w:rsid w:val="00E045D0"/>
    <w:rsid w:val="00E05562"/>
    <w:rsid w:val="00E15043"/>
    <w:rsid w:val="00E158BC"/>
    <w:rsid w:val="00E16CDE"/>
    <w:rsid w:val="00E258EF"/>
    <w:rsid w:val="00E26318"/>
    <w:rsid w:val="00E323E6"/>
    <w:rsid w:val="00E34AAE"/>
    <w:rsid w:val="00E354A2"/>
    <w:rsid w:val="00E364A7"/>
    <w:rsid w:val="00E42EDE"/>
    <w:rsid w:val="00E46873"/>
    <w:rsid w:val="00E5050C"/>
    <w:rsid w:val="00E51D82"/>
    <w:rsid w:val="00E60933"/>
    <w:rsid w:val="00E61C7E"/>
    <w:rsid w:val="00E702A0"/>
    <w:rsid w:val="00E73A05"/>
    <w:rsid w:val="00E77447"/>
    <w:rsid w:val="00E84534"/>
    <w:rsid w:val="00E863EA"/>
    <w:rsid w:val="00E87915"/>
    <w:rsid w:val="00E93C80"/>
    <w:rsid w:val="00E93D78"/>
    <w:rsid w:val="00E971AD"/>
    <w:rsid w:val="00EA0153"/>
    <w:rsid w:val="00EA1C94"/>
    <w:rsid w:val="00EA32F2"/>
    <w:rsid w:val="00EA7DB4"/>
    <w:rsid w:val="00EB18A6"/>
    <w:rsid w:val="00EB1EDE"/>
    <w:rsid w:val="00EC4F4D"/>
    <w:rsid w:val="00EC5610"/>
    <w:rsid w:val="00EC654E"/>
    <w:rsid w:val="00EC6BB5"/>
    <w:rsid w:val="00ED00BC"/>
    <w:rsid w:val="00ED0427"/>
    <w:rsid w:val="00ED4E6C"/>
    <w:rsid w:val="00EE6694"/>
    <w:rsid w:val="00EF1DE7"/>
    <w:rsid w:val="00EF6195"/>
    <w:rsid w:val="00EF7ACE"/>
    <w:rsid w:val="00F00353"/>
    <w:rsid w:val="00F02024"/>
    <w:rsid w:val="00F02300"/>
    <w:rsid w:val="00F05CCC"/>
    <w:rsid w:val="00F10C0D"/>
    <w:rsid w:val="00F1162E"/>
    <w:rsid w:val="00F147F7"/>
    <w:rsid w:val="00F15645"/>
    <w:rsid w:val="00F1586C"/>
    <w:rsid w:val="00F16218"/>
    <w:rsid w:val="00F23841"/>
    <w:rsid w:val="00F436BF"/>
    <w:rsid w:val="00F43F23"/>
    <w:rsid w:val="00F45997"/>
    <w:rsid w:val="00F47C6B"/>
    <w:rsid w:val="00F5029A"/>
    <w:rsid w:val="00F52D59"/>
    <w:rsid w:val="00F5359D"/>
    <w:rsid w:val="00F54698"/>
    <w:rsid w:val="00F628DF"/>
    <w:rsid w:val="00F6299A"/>
    <w:rsid w:val="00F75002"/>
    <w:rsid w:val="00F759C1"/>
    <w:rsid w:val="00F75A63"/>
    <w:rsid w:val="00F76017"/>
    <w:rsid w:val="00F87F28"/>
    <w:rsid w:val="00F9015A"/>
    <w:rsid w:val="00F927B4"/>
    <w:rsid w:val="00F96C05"/>
    <w:rsid w:val="00F96E0E"/>
    <w:rsid w:val="00FA39CE"/>
    <w:rsid w:val="00FB076A"/>
    <w:rsid w:val="00FB3618"/>
    <w:rsid w:val="00FB5DB2"/>
    <w:rsid w:val="00FC1B98"/>
    <w:rsid w:val="00FC5D7E"/>
    <w:rsid w:val="00FD28B8"/>
    <w:rsid w:val="00FD2E70"/>
    <w:rsid w:val="00FF0A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23F5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 w:type="paragraph" w:styleId="BalloonText">
    <w:name w:val="Balloon Text"/>
    <w:basedOn w:val="Normal"/>
    <w:link w:val="BalloonTextChar"/>
    <w:uiPriority w:val="99"/>
    <w:semiHidden/>
    <w:unhideWhenUsed/>
    <w:rsid w:val="003D09B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09B4"/>
    <w:rPr>
      <w:rFonts w:ascii="Segoe UI" w:hAnsi="Segoe UI" w:cs="Segoe UI"/>
      <w:sz w:val="18"/>
      <w:szCs w:val="18"/>
    </w:rPr>
  </w:style>
  <w:style w:type="paragraph" w:styleId="Header">
    <w:name w:val="header"/>
    <w:basedOn w:val="Normal"/>
    <w:link w:val="HeaderChar"/>
    <w:uiPriority w:val="99"/>
    <w:unhideWhenUsed/>
    <w:rsid w:val="00BA4582"/>
    <w:pPr>
      <w:tabs>
        <w:tab w:val="center" w:pos="4680"/>
        <w:tab w:val="right" w:pos="9360"/>
      </w:tabs>
    </w:pPr>
  </w:style>
  <w:style w:type="character" w:customStyle="1" w:styleId="HeaderChar">
    <w:name w:val="Header Char"/>
    <w:basedOn w:val="DefaultParagraphFont"/>
    <w:link w:val="Header"/>
    <w:uiPriority w:val="99"/>
    <w:rsid w:val="00BA4582"/>
  </w:style>
  <w:style w:type="paragraph" w:styleId="Footer">
    <w:name w:val="footer"/>
    <w:basedOn w:val="Normal"/>
    <w:link w:val="FooterChar"/>
    <w:uiPriority w:val="99"/>
    <w:unhideWhenUsed/>
    <w:rsid w:val="00BA4582"/>
    <w:pPr>
      <w:tabs>
        <w:tab w:val="center" w:pos="4680"/>
        <w:tab w:val="right" w:pos="9360"/>
      </w:tabs>
    </w:pPr>
  </w:style>
  <w:style w:type="character" w:customStyle="1" w:styleId="FooterChar">
    <w:name w:val="Footer Char"/>
    <w:basedOn w:val="DefaultParagraphFont"/>
    <w:link w:val="Footer"/>
    <w:uiPriority w:val="99"/>
    <w:rsid w:val="00BA4582"/>
  </w:style>
  <w:style w:type="paragraph" w:styleId="ListParagraph">
    <w:name w:val="List Paragraph"/>
    <w:basedOn w:val="Normal"/>
    <w:uiPriority w:val="34"/>
    <w:qFormat/>
    <w:rsid w:val="00877419"/>
    <w:pPr>
      <w:ind w:left="720"/>
      <w:contextualSpacing/>
    </w:pPr>
  </w:style>
  <w:style w:type="character" w:styleId="CommentReference">
    <w:name w:val="annotation reference"/>
    <w:basedOn w:val="DefaultParagraphFont"/>
    <w:uiPriority w:val="99"/>
    <w:semiHidden/>
    <w:unhideWhenUsed/>
    <w:rsid w:val="00FB3618"/>
    <w:rPr>
      <w:sz w:val="16"/>
      <w:szCs w:val="16"/>
    </w:rPr>
  </w:style>
  <w:style w:type="paragraph" w:styleId="CommentText">
    <w:name w:val="annotation text"/>
    <w:basedOn w:val="Normal"/>
    <w:link w:val="CommentTextChar"/>
    <w:uiPriority w:val="99"/>
    <w:unhideWhenUsed/>
    <w:rsid w:val="00FB3618"/>
  </w:style>
  <w:style w:type="character" w:customStyle="1" w:styleId="CommentTextChar">
    <w:name w:val="Comment Text Char"/>
    <w:basedOn w:val="DefaultParagraphFont"/>
    <w:link w:val="CommentText"/>
    <w:uiPriority w:val="99"/>
    <w:rsid w:val="00FB3618"/>
  </w:style>
  <w:style w:type="paragraph" w:styleId="CommentSubject">
    <w:name w:val="annotation subject"/>
    <w:basedOn w:val="CommentText"/>
    <w:next w:val="CommentText"/>
    <w:link w:val="CommentSubjectChar"/>
    <w:uiPriority w:val="99"/>
    <w:semiHidden/>
    <w:unhideWhenUsed/>
    <w:rsid w:val="00FB3618"/>
    <w:rPr>
      <w:b/>
      <w:bCs/>
    </w:rPr>
  </w:style>
  <w:style w:type="character" w:customStyle="1" w:styleId="CommentSubjectChar">
    <w:name w:val="Comment Subject Char"/>
    <w:basedOn w:val="CommentTextChar"/>
    <w:link w:val="CommentSubject"/>
    <w:uiPriority w:val="99"/>
    <w:semiHidden/>
    <w:rsid w:val="00FB3618"/>
    <w:rPr>
      <w:b/>
      <w:bCs/>
    </w:rPr>
  </w:style>
  <w:style w:type="paragraph" w:styleId="FootnoteText">
    <w:name w:val="footnote text"/>
    <w:basedOn w:val="Normal"/>
    <w:link w:val="FootnoteTextChar"/>
    <w:uiPriority w:val="99"/>
    <w:semiHidden/>
    <w:unhideWhenUsed/>
    <w:rsid w:val="00EF7ACE"/>
  </w:style>
  <w:style w:type="character" w:customStyle="1" w:styleId="FootnoteTextChar">
    <w:name w:val="Footnote Text Char"/>
    <w:basedOn w:val="DefaultParagraphFont"/>
    <w:link w:val="FootnoteText"/>
    <w:uiPriority w:val="99"/>
    <w:semiHidden/>
    <w:rsid w:val="00EF7ACE"/>
  </w:style>
  <w:style w:type="character" w:styleId="FootnoteReference">
    <w:name w:val="footnote reference"/>
    <w:basedOn w:val="DefaultParagraphFont"/>
    <w:uiPriority w:val="99"/>
    <w:semiHidden/>
    <w:unhideWhenUsed/>
    <w:rsid w:val="00EF7ACE"/>
    <w:rPr>
      <w:vertAlign w:val="superscript"/>
    </w:rPr>
  </w:style>
  <w:style w:type="paragraph" w:styleId="Revision">
    <w:name w:val="Revision"/>
    <w:hidden/>
    <w:uiPriority w:val="99"/>
    <w:semiHidden/>
    <w:rsid w:val="00134D22"/>
  </w:style>
  <w:style w:type="paragraph" w:styleId="EndnoteText">
    <w:name w:val="endnote text"/>
    <w:basedOn w:val="Normal"/>
    <w:link w:val="EndnoteTextChar"/>
    <w:uiPriority w:val="99"/>
    <w:semiHidden/>
    <w:unhideWhenUsed/>
    <w:rsid w:val="006A7C56"/>
  </w:style>
  <w:style w:type="character" w:customStyle="1" w:styleId="EndnoteTextChar">
    <w:name w:val="Endnote Text Char"/>
    <w:basedOn w:val="DefaultParagraphFont"/>
    <w:link w:val="EndnoteText"/>
    <w:uiPriority w:val="99"/>
    <w:semiHidden/>
    <w:rsid w:val="006A7C56"/>
  </w:style>
  <w:style w:type="character" w:styleId="EndnoteReference">
    <w:name w:val="endnote reference"/>
    <w:basedOn w:val="DefaultParagraphFont"/>
    <w:uiPriority w:val="99"/>
    <w:semiHidden/>
    <w:unhideWhenUsed/>
    <w:rsid w:val="006A7C5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534094">
      <w:bodyDiv w:val="1"/>
      <w:marLeft w:val="0"/>
      <w:marRight w:val="0"/>
      <w:marTop w:val="0"/>
      <w:marBottom w:val="0"/>
      <w:divBdr>
        <w:top w:val="none" w:sz="0" w:space="0" w:color="auto"/>
        <w:left w:val="none" w:sz="0" w:space="0" w:color="auto"/>
        <w:bottom w:val="none" w:sz="0" w:space="0" w:color="auto"/>
        <w:right w:val="none" w:sz="0" w:space="0" w:color="auto"/>
      </w:divBdr>
    </w:div>
    <w:div w:id="300114598">
      <w:bodyDiv w:val="1"/>
      <w:marLeft w:val="0"/>
      <w:marRight w:val="0"/>
      <w:marTop w:val="0"/>
      <w:marBottom w:val="0"/>
      <w:divBdr>
        <w:top w:val="none" w:sz="0" w:space="0" w:color="auto"/>
        <w:left w:val="none" w:sz="0" w:space="0" w:color="auto"/>
        <w:bottom w:val="none" w:sz="0" w:space="0" w:color="auto"/>
        <w:right w:val="none" w:sz="0" w:space="0" w:color="auto"/>
      </w:divBdr>
    </w:div>
    <w:div w:id="300884409">
      <w:bodyDiv w:val="1"/>
      <w:marLeft w:val="0"/>
      <w:marRight w:val="0"/>
      <w:marTop w:val="0"/>
      <w:marBottom w:val="0"/>
      <w:divBdr>
        <w:top w:val="none" w:sz="0" w:space="0" w:color="auto"/>
        <w:left w:val="none" w:sz="0" w:space="0" w:color="auto"/>
        <w:bottom w:val="none" w:sz="0" w:space="0" w:color="auto"/>
        <w:right w:val="none" w:sz="0" w:space="0" w:color="auto"/>
      </w:divBdr>
    </w:div>
    <w:div w:id="339085116">
      <w:bodyDiv w:val="1"/>
      <w:marLeft w:val="0"/>
      <w:marRight w:val="0"/>
      <w:marTop w:val="0"/>
      <w:marBottom w:val="0"/>
      <w:divBdr>
        <w:top w:val="none" w:sz="0" w:space="0" w:color="auto"/>
        <w:left w:val="none" w:sz="0" w:space="0" w:color="auto"/>
        <w:bottom w:val="none" w:sz="0" w:space="0" w:color="auto"/>
        <w:right w:val="none" w:sz="0" w:space="0" w:color="auto"/>
      </w:divBdr>
    </w:div>
    <w:div w:id="398091209">
      <w:bodyDiv w:val="1"/>
      <w:marLeft w:val="0"/>
      <w:marRight w:val="0"/>
      <w:marTop w:val="0"/>
      <w:marBottom w:val="0"/>
      <w:divBdr>
        <w:top w:val="none" w:sz="0" w:space="0" w:color="auto"/>
        <w:left w:val="none" w:sz="0" w:space="0" w:color="auto"/>
        <w:bottom w:val="none" w:sz="0" w:space="0" w:color="auto"/>
        <w:right w:val="none" w:sz="0" w:space="0" w:color="auto"/>
      </w:divBdr>
    </w:div>
    <w:div w:id="536360289">
      <w:bodyDiv w:val="1"/>
      <w:marLeft w:val="0"/>
      <w:marRight w:val="0"/>
      <w:marTop w:val="0"/>
      <w:marBottom w:val="0"/>
      <w:divBdr>
        <w:top w:val="none" w:sz="0" w:space="0" w:color="auto"/>
        <w:left w:val="none" w:sz="0" w:space="0" w:color="auto"/>
        <w:bottom w:val="none" w:sz="0" w:space="0" w:color="auto"/>
        <w:right w:val="none" w:sz="0" w:space="0" w:color="auto"/>
      </w:divBdr>
    </w:div>
    <w:div w:id="612442032">
      <w:bodyDiv w:val="1"/>
      <w:marLeft w:val="0"/>
      <w:marRight w:val="0"/>
      <w:marTop w:val="0"/>
      <w:marBottom w:val="0"/>
      <w:divBdr>
        <w:top w:val="none" w:sz="0" w:space="0" w:color="auto"/>
        <w:left w:val="none" w:sz="0" w:space="0" w:color="auto"/>
        <w:bottom w:val="none" w:sz="0" w:space="0" w:color="auto"/>
        <w:right w:val="none" w:sz="0" w:space="0" w:color="auto"/>
      </w:divBdr>
    </w:div>
    <w:div w:id="656030982">
      <w:bodyDiv w:val="1"/>
      <w:marLeft w:val="0"/>
      <w:marRight w:val="0"/>
      <w:marTop w:val="0"/>
      <w:marBottom w:val="0"/>
      <w:divBdr>
        <w:top w:val="none" w:sz="0" w:space="0" w:color="auto"/>
        <w:left w:val="none" w:sz="0" w:space="0" w:color="auto"/>
        <w:bottom w:val="none" w:sz="0" w:space="0" w:color="auto"/>
        <w:right w:val="none" w:sz="0" w:space="0" w:color="auto"/>
      </w:divBdr>
    </w:div>
    <w:div w:id="669023650">
      <w:bodyDiv w:val="1"/>
      <w:marLeft w:val="0"/>
      <w:marRight w:val="0"/>
      <w:marTop w:val="0"/>
      <w:marBottom w:val="0"/>
      <w:divBdr>
        <w:top w:val="none" w:sz="0" w:space="0" w:color="auto"/>
        <w:left w:val="none" w:sz="0" w:space="0" w:color="auto"/>
        <w:bottom w:val="none" w:sz="0" w:space="0" w:color="auto"/>
        <w:right w:val="none" w:sz="0" w:space="0" w:color="auto"/>
      </w:divBdr>
    </w:div>
    <w:div w:id="680933676">
      <w:bodyDiv w:val="1"/>
      <w:marLeft w:val="0"/>
      <w:marRight w:val="0"/>
      <w:marTop w:val="0"/>
      <w:marBottom w:val="0"/>
      <w:divBdr>
        <w:top w:val="none" w:sz="0" w:space="0" w:color="auto"/>
        <w:left w:val="none" w:sz="0" w:space="0" w:color="auto"/>
        <w:bottom w:val="none" w:sz="0" w:space="0" w:color="auto"/>
        <w:right w:val="none" w:sz="0" w:space="0" w:color="auto"/>
      </w:divBdr>
    </w:div>
    <w:div w:id="714080920">
      <w:bodyDiv w:val="1"/>
      <w:marLeft w:val="0"/>
      <w:marRight w:val="0"/>
      <w:marTop w:val="0"/>
      <w:marBottom w:val="0"/>
      <w:divBdr>
        <w:top w:val="none" w:sz="0" w:space="0" w:color="auto"/>
        <w:left w:val="none" w:sz="0" w:space="0" w:color="auto"/>
        <w:bottom w:val="none" w:sz="0" w:space="0" w:color="auto"/>
        <w:right w:val="none" w:sz="0" w:space="0" w:color="auto"/>
      </w:divBdr>
    </w:div>
    <w:div w:id="944775893">
      <w:bodyDiv w:val="1"/>
      <w:marLeft w:val="0"/>
      <w:marRight w:val="0"/>
      <w:marTop w:val="0"/>
      <w:marBottom w:val="0"/>
      <w:divBdr>
        <w:top w:val="none" w:sz="0" w:space="0" w:color="auto"/>
        <w:left w:val="none" w:sz="0" w:space="0" w:color="auto"/>
        <w:bottom w:val="none" w:sz="0" w:space="0" w:color="auto"/>
        <w:right w:val="none" w:sz="0" w:space="0" w:color="auto"/>
      </w:divBdr>
    </w:div>
    <w:div w:id="1151172355">
      <w:bodyDiv w:val="1"/>
      <w:marLeft w:val="0"/>
      <w:marRight w:val="0"/>
      <w:marTop w:val="0"/>
      <w:marBottom w:val="0"/>
      <w:divBdr>
        <w:top w:val="none" w:sz="0" w:space="0" w:color="auto"/>
        <w:left w:val="none" w:sz="0" w:space="0" w:color="auto"/>
        <w:bottom w:val="none" w:sz="0" w:space="0" w:color="auto"/>
        <w:right w:val="none" w:sz="0" w:space="0" w:color="auto"/>
      </w:divBdr>
    </w:div>
    <w:div w:id="1361593010">
      <w:bodyDiv w:val="1"/>
      <w:marLeft w:val="0"/>
      <w:marRight w:val="0"/>
      <w:marTop w:val="0"/>
      <w:marBottom w:val="0"/>
      <w:divBdr>
        <w:top w:val="none" w:sz="0" w:space="0" w:color="auto"/>
        <w:left w:val="none" w:sz="0" w:space="0" w:color="auto"/>
        <w:bottom w:val="none" w:sz="0" w:space="0" w:color="auto"/>
        <w:right w:val="none" w:sz="0" w:space="0" w:color="auto"/>
      </w:divBdr>
    </w:div>
    <w:div w:id="1521167098">
      <w:bodyDiv w:val="1"/>
      <w:marLeft w:val="0"/>
      <w:marRight w:val="0"/>
      <w:marTop w:val="0"/>
      <w:marBottom w:val="0"/>
      <w:divBdr>
        <w:top w:val="none" w:sz="0" w:space="0" w:color="auto"/>
        <w:left w:val="none" w:sz="0" w:space="0" w:color="auto"/>
        <w:bottom w:val="none" w:sz="0" w:space="0" w:color="auto"/>
        <w:right w:val="none" w:sz="0" w:space="0" w:color="auto"/>
      </w:divBdr>
    </w:div>
    <w:div w:id="1566917477">
      <w:bodyDiv w:val="1"/>
      <w:marLeft w:val="0"/>
      <w:marRight w:val="0"/>
      <w:marTop w:val="0"/>
      <w:marBottom w:val="0"/>
      <w:divBdr>
        <w:top w:val="none" w:sz="0" w:space="0" w:color="auto"/>
        <w:left w:val="none" w:sz="0" w:space="0" w:color="auto"/>
        <w:bottom w:val="none" w:sz="0" w:space="0" w:color="auto"/>
        <w:right w:val="none" w:sz="0" w:space="0" w:color="auto"/>
      </w:divBdr>
    </w:div>
    <w:div w:id="2034069423">
      <w:bodyDiv w:val="1"/>
      <w:marLeft w:val="0"/>
      <w:marRight w:val="0"/>
      <w:marTop w:val="0"/>
      <w:marBottom w:val="0"/>
      <w:divBdr>
        <w:top w:val="none" w:sz="0" w:space="0" w:color="auto"/>
        <w:left w:val="none" w:sz="0" w:space="0" w:color="auto"/>
        <w:bottom w:val="none" w:sz="0" w:space="0" w:color="auto"/>
        <w:right w:val="none" w:sz="0" w:space="0" w:color="auto"/>
      </w:divBdr>
    </w:div>
    <w:div w:id="20459797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36C6CA-4C7F-4DD6-AF49-B718D99DD4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8312</Words>
  <Characters>48216</Characters>
  <Application>Microsoft Office Word</Application>
  <DocSecurity>0</DocSecurity>
  <Lines>401</Lines>
  <Paragraphs>112</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56416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2024-06-03T16:02:00Z</dcterms:created>
  <dcterms:modified xsi:type="dcterms:W3CDTF">2024-06-03T16:02:00Z</dcterms:modified>
</cp:coreProperties>
</file>